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EF0" w:rsidRPr="002903B1" w:rsidRDefault="00890F35" w:rsidP="00370F8D">
      <w:pPr>
        <w:pStyle w:val="Nagwek"/>
        <w:tabs>
          <w:tab w:val="clear" w:pos="4536"/>
          <w:tab w:val="clear" w:pos="9072"/>
          <w:tab w:val="right" w:pos="9639"/>
        </w:tabs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903B1">
        <w:rPr>
          <w:rFonts w:ascii="Times New Roman" w:hAnsi="Times New Roman"/>
          <w:b/>
          <w:color w:val="000000" w:themeColor="text1"/>
          <w:sz w:val="24"/>
        </w:rPr>
        <w:tab/>
      </w:r>
      <w:r w:rsidR="002903B1" w:rsidRPr="002903B1">
        <w:rPr>
          <w:rFonts w:ascii="Times New Roman" w:hAnsi="Times New Roman"/>
          <w:b/>
          <w:color w:val="000000" w:themeColor="text1"/>
          <w:sz w:val="24"/>
        </w:rPr>
        <w:t>Z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ałącznik nr </w:t>
      </w:r>
      <w:r w:rsidR="00760295">
        <w:rPr>
          <w:rFonts w:ascii="Times New Roman" w:hAnsi="Times New Roman"/>
          <w:b/>
          <w:color w:val="000000" w:themeColor="text1"/>
          <w:sz w:val="24"/>
        </w:rPr>
        <w:t>6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 do SWZ</w:t>
      </w:r>
    </w:p>
    <w:p w:rsidR="000A30A8" w:rsidRPr="002903B1" w:rsidRDefault="00A900C8" w:rsidP="00865539">
      <w:pPr>
        <w:tabs>
          <w:tab w:val="right" w:pos="9639"/>
        </w:tabs>
        <w:autoSpaceDE w:val="0"/>
        <w:autoSpaceDN w:val="0"/>
        <w:adjustRightInd w:val="0"/>
        <w:jc w:val="left"/>
        <w:rPr>
          <w:rFonts w:ascii="Times New Roman" w:hAnsi="Times New Roman"/>
          <w:color w:val="000000" w:themeColor="text1"/>
          <w:sz w:val="24"/>
        </w:rPr>
      </w:pPr>
      <w:r w:rsidRPr="002903B1">
        <w:rPr>
          <w:rFonts w:ascii="Times New Roman" w:hAnsi="Times New Roman"/>
          <w:color w:val="000000" w:themeColor="text1"/>
          <w:sz w:val="24"/>
        </w:rPr>
        <w:tab/>
        <w:t>(przykładowy wzór)</w:t>
      </w:r>
    </w:p>
    <w:p w:rsidR="00865539" w:rsidRPr="002903B1" w:rsidRDefault="00865539" w:rsidP="00AC3C9D">
      <w:pPr>
        <w:pStyle w:val="NoIndent"/>
        <w:spacing w:before="120"/>
        <w:jc w:val="center"/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 xml:space="preserve">OŚWIADCZENIE </w:t>
      </w:r>
    </w:p>
    <w:p w:rsidR="00865539" w:rsidRPr="002903B1" w:rsidRDefault="00865539" w:rsidP="00AC3C9D">
      <w:pPr>
        <w:pStyle w:val="NoIndent"/>
        <w:spacing w:before="120"/>
        <w:jc w:val="center"/>
        <w:rPr>
          <w:rFonts w:ascii="Times New Roman" w:hAnsi="Times New Roman"/>
          <w:b/>
          <w:color w:val="000000" w:themeColor="text1"/>
          <w:sz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O PRZYNALEŻNOŚCI LUB BRAKU PRZYNALEŻNOŚCI DO TEJ SAMEJ GRUPY KAPITAŁOWEJ</w:t>
      </w:r>
    </w:p>
    <w:p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Ja/my niżej podpisany/i:</w:t>
      </w:r>
    </w:p>
    <w:p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</w:t>
      </w:r>
    </w:p>
    <w:p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działając w imieniu i na rzecz:</w:t>
      </w:r>
    </w:p>
    <w:p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</w:t>
      </w:r>
    </w:p>
    <w:p w:rsidR="009D0F3C" w:rsidRPr="009D0F3C" w:rsidRDefault="00BF0A1F" w:rsidP="00EE5CA0">
      <w:pPr>
        <w:spacing w:line="276" w:lineRule="auto"/>
        <w:rPr>
          <w:rFonts w:ascii="Times New Roman" w:eastAsia="Calibri" w:hAnsi="Times New Roman"/>
          <w:b/>
          <w:color w:val="auto"/>
          <w:sz w:val="24"/>
          <w:lang w:eastAsia="pl-PL"/>
        </w:rPr>
      </w:pPr>
      <w:bookmarkStart w:id="0" w:name="_GoBack"/>
      <w:r w:rsidRPr="002903B1">
        <w:rPr>
          <w:rFonts w:ascii="Times New Roman" w:hAnsi="Times New Roman"/>
          <w:spacing w:val="4"/>
          <w:sz w:val="24"/>
        </w:rPr>
        <w:t>ubiegając się o udzielenie zamówienia publicznego na</w:t>
      </w:r>
      <w:r w:rsidRPr="002903B1">
        <w:rPr>
          <w:rFonts w:ascii="Times New Roman" w:hAnsi="Times New Roman"/>
          <w:sz w:val="24"/>
        </w:rPr>
        <w:t>:</w:t>
      </w:r>
      <w:r w:rsidR="000F6AB7" w:rsidRPr="002903B1">
        <w:rPr>
          <w:rFonts w:ascii="Times New Roman" w:hAnsi="Times New Roman"/>
          <w:sz w:val="24"/>
        </w:rPr>
        <w:t xml:space="preserve"> </w:t>
      </w:r>
      <w:r w:rsidR="009D0F3C" w:rsidRPr="009D0F3C">
        <w:rPr>
          <w:rFonts w:ascii="Times New Roman" w:hAnsi="Times New Roman"/>
          <w:b/>
          <w:bCs/>
          <w:color w:val="auto"/>
          <w:sz w:val="24"/>
          <w:lang w:eastAsia="pl-PL"/>
        </w:rPr>
        <w:t xml:space="preserve">Przebudowa nawierzchni placu rynku i ciągów komunikacyjnych w jego obrębie, przebudowa dojazdów do placów od strony ulicy 3-go Maja i ulicy Cergowskiej, przebudowa skwerów zielonych przy ulicy Trakt Węgierski i ulicy Cergowskiej oraz wymiana oświetlenia ulicznego na działkach 69, 89/2, 90, 154, 159, 164/1, 164/2, i 165 </w:t>
      </w:r>
      <w:r w:rsidR="009D0F3C">
        <w:rPr>
          <w:rFonts w:ascii="Times New Roman" w:hAnsi="Times New Roman"/>
          <w:b/>
          <w:bCs/>
          <w:color w:val="auto"/>
          <w:sz w:val="24"/>
          <w:lang w:eastAsia="pl-PL"/>
        </w:rPr>
        <w:t>w</w:t>
      </w:r>
      <w:r w:rsidR="009D0F3C" w:rsidRPr="009D0F3C">
        <w:rPr>
          <w:rFonts w:ascii="Times New Roman" w:hAnsi="Times New Roman"/>
          <w:b/>
          <w:bCs/>
          <w:color w:val="auto"/>
          <w:sz w:val="24"/>
          <w:lang w:eastAsia="pl-PL"/>
        </w:rPr>
        <w:t xml:space="preserve"> Dukli, w ramach programu Rewitalizacji Rynku w Dukli w 2023 roku</w:t>
      </w:r>
    </w:p>
    <w:bookmarkEnd w:id="0"/>
    <w:p w:rsidR="00BF0A1F" w:rsidRPr="00857904" w:rsidRDefault="00225EA4" w:rsidP="0011724C">
      <w:pPr>
        <w:rPr>
          <w:rFonts w:ascii="Times New Roman" w:hAnsi="Times New Roman"/>
          <w:snapToGrid w:val="0"/>
          <w:sz w:val="24"/>
        </w:rPr>
      </w:pPr>
      <w:r>
        <w:rPr>
          <w:rFonts w:ascii="Times New Roman" w:hAnsi="Times New Roman"/>
          <w:b/>
          <w:sz w:val="24"/>
        </w:rPr>
        <w:t xml:space="preserve"> </w:t>
      </w:r>
      <w:r w:rsidR="002A0B9E">
        <w:rPr>
          <w:rFonts w:ascii="Times New Roman" w:hAnsi="Times New Roman"/>
          <w:b/>
          <w:sz w:val="24"/>
        </w:rPr>
        <w:t xml:space="preserve"> </w:t>
      </w:r>
      <w:r w:rsidR="00BF0A1F" w:rsidRPr="00857904">
        <w:rPr>
          <w:rFonts w:ascii="Times New Roman" w:hAnsi="Times New Roman"/>
          <w:snapToGrid w:val="0"/>
          <w:sz w:val="24"/>
        </w:rPr>
        <w:t>oświadczamy, że:</w:t>
      </w:r>
    </w:p>
    <w:p w:rsidR="0011724C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pacing w:val="4"/>
          <w:sz w:val="24"/>
          <w:szCs w:val="24"/>
          <w:u w:val="single"/>
        </w:rPr>
        <w:t>nie należymy</w:t>
      </w:r>
      <w:r w:rsidRPr="002903B1">
        <w:rPr>
          <w:rFonts w:ascii="Times New Roman" w:hAnsi="Times New Roman"/>
          <w:spacing w:val="4"/>
          <w:sz w:val="24"/>
          <w:szCs w:val="24"/>
        </w:rPr>
        <w:t xml:space="preserve"> do 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       </w:t>
      </w:r>
      <w:r w:rsidRPr="002903B1">
        <w:rPr>
          <w:rFonts w:ascii="Times New Roman" w:hAnsi="Times New Roman"/>
          <w:sz w:val="24"/>
          <w:szCs w:val="24"/>
        </w:rPr>
        <w:t>o och</w:t>
      </w:r>
      <w:r w:rsidR="003C3363" w:rsidRPr="002903B1">
        <w:rPr>
          <w:rFonts w:ascii="Times New Roman" w:hAnsi="Times New Roman"/>
          <w:sz w:val="24"/>
          <w:szCs w:val="24"/>
        </w:rPr>
        <w:t>ronie konku</w:t>
      </w:r>
      <w:r w:rsidR="000F6AB7" w:rsidRPr="002903B1">
        <w:rPr>
          <w:rFonts w:ascii="Times New Roman" w:hAnsi="Times New Roman"/>
          <w:sz w:val="24"/>
          <w:szCs w:val="24"/>
        </w:rPr>
        <w:t xml:space="preserve">rencji i konsumentów </w:t>
      </w:r>
      <w:r w:rsidRPr="002903B1">
        <w:rPr>
          <w:rFonts w:ascii="Times New Roman" w:hAnsi="Times New Roman"/>
          <w:sz w:val="24"/>
          <w:szCs w:val="24"/>
        </w:rPr>
        <w:t xml:space="preserve"> z Wykonawcami, którzy złożyli oferty w ww. postępowaniu*</w:t>
      </w:r>
    </w:p>
    <w:p w:rsidR="00BF0A1F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z w:val="24"/>
          <w:szCs w:val="24"/>
          <w:u w:val="single"/>
        </w:rPr>
        <w:t>należymy</w:t>
      </w:r>
      <w:r w:rsidRPr="002903B1">
        <w:rPr>
          <w:rFonts w:ascii="Times New Roman" w:hAnsi="Times New Roman"/>
          <w:sz w:val="24"/>
          <w:szCs w:val="24"/>
        </w:rPr>
        <w:t xml:space="preserve"> do tej samej </w:t>
      </w:r>
      <w:r w:rsidRPr="002903B1">
        <w:rPr>
          <w:rFonts w:ascii="Times New Roman" w:hAnsi="Times New Roman"/>
          <w:spacing w:val="4"/>
          <w:sz w:val="24"/>
          <w:szCs w:val="24"/>
        </w:rPr>
        <w:t>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</w:t>
      </w:r>
      <w:r w:rsidR="00EE5CA0">
        <w:rPr>
          <w:rFonts w:ascii="Times New Roman" w:hAnsi="Times New Roman"/>
          <w:sz w:val="24"/>
          <w:szCs w:val="24"/>
        </w:rPr>
        <w:t xml:space="preserve">    </w:t>
      </w:r>
      <w:r w:rsidRPr="002903B1">
        <w:rPr>
          <w:rFonts w:ascii="Times New Roman" w:hAnsi="Times New Roman"/>
          <w:sz w:val="24"/>
          <w:szCs w:val="24"/>
        </w:rPr>
        <w:t xml:space="preserve">2007 r. </w:t>
      </w:r>
      <w:r w:rsidR="002E4476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>o ochronie konkurencji i konsumentów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>z Wykonawcami, którzy złożyli oferty w ww. postępowaniu</w:t>
      </w:r>
      <w:r w:rsidRPr="002903B1">
        <w:rPr>
          <w:rFonts w:ascii="Times New Roman" w:hAnsi="Times New Roman"/>
          <w:b/>
          <w:sz w:val="24"/>
          <w:szCs w:val="24"/>
        </w:rPr>
        <w:t xml:space="preserve">* </w:t>
      </w:r>
      <w:r w:rsidRPr="002903B1">
        <w:rPr>
          <w:rFonts w:ascii="Times New Roman" w:hAnsi="Times New Roman"/>
          <w:sz w:val="24"/>
          <w:szCs w:val="24"/>
        </w:rPr>
        <w:t>(należy podać nazwy i adresy siedzib)*:</w:t>
      </w:r>
    </w:p>
    <w:p w:rsidR="003900F1" w:rsidRPr="002903B1" w:rsidRDefault="003900F1" w:rsidP="0011724C">
      <w:pPr>
        <w:contextualSpacing/>
        <w:rPr>
          <w:rFonts w:ascii="Times New Roman" w:hAnsi="Times New Roman"/>
          <w:sz w:val="24"/>
        </w:rPr>
      </w:pPr>
    </w:p>
    <w:tbl>
      <w:tblPr>
        <w:tblW w:w="0" w:type="auto"/>
        <w:tblInd w:w="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4125"/>
        <w:gridCol w:w="4017"/>
      </w:tblGrid>
      <w:tr w:rsidR="00BF0A1F" w:rsidRPr="002903B1" w:rsidTr="006C4B8D">
        <w:tc>
          <w:tcPr>
            <w:tcW w:w="527" w:type="dxa"/>
            <w:shd w:val="clear" w:color="auto" w:fill="auto"/>
          </w:tcPr>
          <w:p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Adres siedziby</w:t>
            </w:r>
          </w:p>
        </w:tc>
      </w:tr>
      <w:tr w:rsidR="00BF0A1F" w:rsidRPr="002903B1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1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  <w:tr w:rsidR="00BF0A1F" w:rsidRPr="002903B1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2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</w:tbl>
    <w:p w:rsidR="0011724C" w:rsidRPr="002903B1" w:rsidRDefault="0011724C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</w:p>
    <w:p w:rsidR="00BF0A1F" w:rsidRPr="002903B1" w:rsidRDefault="00BF0A1F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  <w:r w:rsidRPr="002903B1">
        <w:rPr>
          <w:rFonts w:ascii="Times New Roman" w:hAnsi="Times New Roman"/>
          <w:b/>
          <w:sz w:val="24"/>
        </w:rPr>
        <w:t>* - nieodpowiednie skreślić</w:t>
      </w:r>
    </w:p>
    <w:p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  <w:r w:rsidRPr="002903B1">
        <w:rPr>
          <w:rFonts w:ascii="Times New Roman" w:hAnsi="Times New Roman"/>
          <w:i/>
          <w:sz w:val="24"/>
        </w:rPr>
        <w:tab/>
        <w:t>................................................................................</w:t>
      </w:r>
    </w:p>
    <w:p w:rsidR="00BF0A1F" w:rsidRPr="002E4476" w:rsidRDefault="0011724C" w:rsidP="002E4476">
      <w:pPr>
        <w:ind w:left="4963" w:hanging="1"/>
        <w:rPr>
          <w:rFonts w:ascii="Times New Roman" w:hAnsi="Times New Roman"/>
          <w:i/>
          <w:sz w:val="24"/>
        </w:rPr>
      </w:pPr>
      <w:r w:rsidRPr="002E4476">
        <w:rPr>
          <w:rFonts w:ascii="Times New Roman" w:hAnsi="Times New Roman"/>
          <w:i/>
          <w:sz w:val="24"/>
        </w:rPr>
        <w:t xml:space="preserve">(podpis Wykonawcy </w:t>
      </w:r>
      <w:r w:rsidR="00BF0A1F" w:rsidRPr="002E4476">
        <w:rPr>
          <w:rFonts w:ascii="Times New Roman" w:hAnsi="Times New Roman"/>
          <w:i/>
          <w:sz w:val="24"/>
        </w:rPr>
        <w:t>lub Pełnomocnika)</w:t>
      </w:r>
    </w:p>
    <w:p w:rsidR="00865539" w:rsidRPr="002903B1" w:rsidRDefault="00865539" w:rsidP="0011724C">
      <w:pPr>
        <w:rPr>
          <w:rFonts w:ascii="Times New Roman" w:hAnsi="Times New Roman"/>
          <w:sz w:val="24"/>
        </w:rPr>
      </w:pPr>
    </w:p>
    <w:sectPr w:rsidR="00865539" w:rsidRPr="002903B1" w:rsidSect="00EE5CA0">
      <w:footerReference w:type="default" r:id="rId8"/>
      <w:headerReference w:type="first" r:id="rId9"/>
      <w:pgSz w:w="11907" w:h="16840" w:code="9"/>
      <w:pgMar w:top="1417" w:right="1417" w:bottom="1417" w:left="1417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736" w:rsidRDefault="00080736">
      <w:r>
        <w:separator/>
      </w:r>
    </w:p>
  </w:endnote>
  <w:endnote w:type="continuationSeparator" w:id="0">
    <w:p w:rsidR="00080736" w:rsidRDefault="00080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65D" w:rsidRPr="00B36434" w:rsidRDefault="00C56694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EE5CA0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736" w:rsidRDefault="00080736">
      <w:r>
        <w:separator/>
      </w:r>
    </w:p>
  </w:footnote>
  <w:footnote w:type="continuationSeparator" w:id="0">
    <w:p w:rsidR="00080736" w:rsidRDefault="000807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434" w:rsidRDefault="00B36434" w:rsidP="007D569A">
    <w:pPr>
      <w:pStyle w:val="Nagwek"/>
      <w:jc w:val="center"/>
    </w:pPr>
  </w:p>
  <w:p w:rsidR="0009239E" w:rsidRDefault="0009239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5"/>
  </w:num>
  <w:num w:numId="8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4D71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4C8F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736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39E"/>
    <w:rsid w:val="000926BC"/>
    <w:rsid w:val="00094CF8"/>
    <w:rsid w:val="00096A1B"/>
    <w:rsid w:val="00096C13"/>
    <w:rsid w:val="00097274"/>
    <w:rsid w:val="000A0511"/>
    <w:rsid w:val="000A16EE"/>
    <w:rsid w:val="000A1A4B"/>
    <w:rsid w:val="000A2203"/>
    <w:rsid w:val="000A280A"/>
    <w:rsid w:val="000A2AC1"/>
    <w:rsid w:val="000A2D4F"/>
    <w:rsid w:val="000A2DE4"/>
    <w:rsid w:val="000A30A8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6AB7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4C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456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716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133"/>
    <w:rsid w:val="001C233C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3F8D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07E98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5EA4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4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3B1"/>
    <w:rsid w:val="00290414"/>
    <w:rsid w:val="002909B0"/>
    <w:rsid w:val="0029110F"/>
    <w:rsid w:val="0029174B"/>
    <w:rsid w:val="002923E2"/>
    <w:rsid w:val="00292806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B9E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BC7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476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2A8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0F8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0F1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00FD"/>
    <w:rsid w:val="003C27AD"/>
    <w:rsid w:val="003C3363"/>
    <w:rsid w:val="003C3A0F"/>
    <w:rsid w:val="003C5AF7"/>
    <w:rsid w:val="003C5E32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719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0009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76938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82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2F32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B42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87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5D35"/>
    <w:rsid w:val="005E6B0C"/>
    <w:rsid w:val="005F0C19"/>
    <w:rsid w:val="005F0C4A"/>
    <w:rsid w:val="005F1181"/>
    <w:rsid w:val="005F1640"/>
    <w:rsid w:val="005F3367"/>
    <w:rsid w:val="005F44A1"/>
    <w:rsid w:val="005F5068"/>
    <w:rsid w:val="005F618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040"/>
    <w:rsid w:val="006332E0"/>
    <w:rsid w:val="0063360F"/>
    <w:rsid w:val="00633FAF"/>
    <w:rsid w:val="0063424D"/>
    <w:rsid w:val="00634DAB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5E1F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97EF7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0679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E7990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089"/>
    <w:rsid w:val="00740769"/>
    <w:rsid w:val="00740E30"/>
    <w:rsid w:val="00741AFE"/>
    <w:rsid w:val="00742068"/>
    <w:rsid w:val="00742392"/>
    <w:rsid w:val="00742DCF"/>
    <w:rsid w:val="00743DDB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295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37A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6B39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5E0"/>
    <w:rsid w:val="007D35F1"/>
    <w:rsid w:val="007D3AFE"/>
    <w:rsid w:val="007D3D8D"/>
    <w:rsid w:val="007D48AD"/>
    <w:rsid w:val="007D4928"/>
    <w:rsid w:val="007D569A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3F69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16FFE"/>
    <w:rsid w:val="00820B1A"/>
    <w:rsid w:val="00821350"/>
    <w:rsid w:val="00821848"/>
    <w:rsid w:val="00821AE9"/>
    <w:rsid w:val="00821EAD"/>
    <w:rsid w:val="008228E0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1F3"/>
    <w:rsid w:val="0085334B"/>
    <w:rsid w:val="00854C8F"/>
    <w:rsid w:val="00856276"/>
    <w:rsid w:val="00856A0E"/>
    <w:rsid w:val="00856CC4"/>
    <w:rsid w:val="00856F01"/>
    <w:rsid w:val="00857022"/>
    <w:rsid w:val="00857904"/>
    <w:rsid w:val="00857EE1"/>
    <w:rsid w:val="00860630"/>
    <w:rsid w:val="00862084"/>
    <w:rsid w:val="00862594"/>
    <w:rsid w:val="00863162"/>
    <w:rsid w:val="008642B0"/>
    <w:rsid w:val="0086453C"/>
    <w:rsid w:val="0086493A"/>
    <w:rsid w:val="00865539"/>
    <w:rsid w:val="0086566F"/>
    <w:rsid w:val="00865838"/>
    <w:rsid w:val="00865E0E"/>
    <w:rsid w:val="00865E95"/>
    <w:rsid w:val="00865FE8"/>
    <w:rsid w:val="00865FF9"/>
    <w:rsid w:val="00866094"/>
    <w:rsid w:val="0086686E"/>
    <w:rsid w:val="00870CDD"/>
    <w:rsid w:val="00871780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2E9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E7743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4504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860"/>
    <w:rsid w:val="009D0903"/>
    <w:rsid w:val="009D0E4E"/>
    <w:rsid w:val="009D0F3C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23D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5F8D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121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4141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0B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5D49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871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0A1F"/>
    <w:rsid w:val="00BF13B4"/>
    <w:rsid w:val="00BF1833"/>
    <w:rsid w:val="00BF1DBD"/>
    <w:rsid w:val="00BF1EDA"/>
    <w:rsid w:val="00BF325C"/>
    <w:rsid w:val="00BF4222"/>
    <w:rsid w:val="00BF44F5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1C2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6694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912"/>
    <w:rsid w:val="00CD5F90"/>
    <w:rsid w:val="00CD6C85"/>
    <w:rsid w:val="00CE114A"/>
    <w:rsid w:val="00CE11AC"/>
    <w:rsid w:val="00CE2FB8"/>
    <w:rsid w:val="00CE452A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E7CA5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5E89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CAF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0CE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646A"/>
    <w:rsid w:val="00E77C17"/>
    <w:rsid w:val="00E810F0"/>
    <w:rsid w:val="00E812B2"/>
    <w:rsid w:val="00E81587"/>
    <w:rsid w:val="00E81DCA"/>
    <w:rsid w:val="00E81F9C"/>
    <w:rsid w:val="00E82227"/>
    <w:rsid w:val="00E82F27"/>
    <w:rsid w:val="00E832B5"/>
    <w:rsid w:val="00E83353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5CA0"/>
    <w:rsid w:val="00EE6B4C"/>
    <w:rsid w:val="00EF097B"/>
    <w:rsid w:val="00EF11E0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38C8"/>
    <w:rsid w:val="00F04787"/>
    <w:rsid w:val="00F0486F"/>
    <w:rsid w:val="00F05537"/>
    <w:rsid w:val="00F0564B"/>
    <w:rsid w:val="00F06FF3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8BC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811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1336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EE56819-5872-4677-B846-A5AA636D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  <w:style w:type="character" w:customStyle="1" w:styleId="FontStyle96">
    <w:name w:val="Font Style96"/>
    <w:rsid w:val="00865539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BF0A1F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5EC48-E8B7-4102-9C65-F08CDF2BA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uzytkownik</cp:lastModifiedBy>
  <cp:revision>22</cp:revision>
  <cp:lastPrinted>2015-03-06T05:37:00Z</cp:lastPrinted>
  <dcterms:created xsi:type="dcterms:W3CDTF">2020-11-12T18:35:00Z</dcterms:created>
  <dcterms:modified xsi:type="dcterms:W3CDTF">2023-02-09T09:55:00Z</dcterms:modified>
</cp:coreProperties>
</file>