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Borders>
          <w:top w:val="nil"/>
          <w:left w:val="nil"/>
          <w:bottom w:val="nil"/>
          <w:right w:val="nil"/>
        </w:tblBorders>
        <w:tblLayout w:type="fixed"/>
        <w:tblLook w:val="0000" w:firstRow="0" w:lastRow="0" w:firstColumn="0" w:lastColumn="0" w:noHBand="0" w:noVBand="0"/>
      </w:tblPr>
      <w:tblGrid>
        <w:gridCol w:w="9889"/>
      </w:tblGrid>
      <w:tr w:rsidR="0090362C" w:rsidRPr="0069751A" w:rsidTr="006261C4">
        <w:trPr>
          <w:trHeight w:val="261"/>
        </w:trPr>
        <w:tc>
          <w:tcPr>
            <w:tcW w:w="9889" w:type="dxa"/>
          </w:tcPr>
          <w:p w:rsidR="0090362C" w:rsidRPr="0069751A" w:rsidRDefault="006261C4" w:rsidP="00DE3370">
            <w:pPr>
              <w:spacing w:after="200" w:line="276" w:lineRule="auto"/>
              <w:jc w:val="left"/>
              <w:rPr>
                <w:rFonts w:ascii="Times New Roman" w:eastAsiaTheme="minorHAnsi" w:hAnsi="Times New Roman"/>
                <w:b/>
                <w:sz w:val="24"/>
              </w:rPr>
            </w:pPr>
            <w:r w:rsidRPr="0069751A">
              <w:rPr>
                <w:rFonts w:ascii="Times New Roman" w:eastAsiaTheme="minorHAnsi" w:hAnsi="Times New Roman"/>
                <w:b/>
                <w:sz w:val="24"/>
              </w:rPr>
              <w:t>Znak: OI.271</w:t>
            </w:r>
            <w:r w:rsidR="00F74AE8" w:rsidRPr="0069751A">
              <w:rPr>
                <w:rFonts w:ascii="Times New Roman" w:eastAsiaTheme="minorHAnsi" w:hAnsi="Times New Roman"/>
                <w:b/>
                <w:sz w:val="24"/>
              </w:rPr>
              <w:t>.</w:t>
            </w:r>
            <w:r w:rsidR="00DE3370" w:rsidRPr="0069751A">
              <w:rPr>
                <w:rFonts w:ascii="Times New Roman" w:eastAsiaTheme="minorHAnsi" w:hAnsi="Times New Roman"/>
                <w:b/>
                <w:sz w:val="24"/>
              </w:rPr>
              <w:t>2</w:t>
            </w:r>
            <w:r w:rsidRPr="0069751A">
              <w:rPr>
                <w:rFonts w:ascii="Times New Roman" w:eastAsiaTheme="minorHAnsi" w:hAnsi="Times New Roman"/>
                <w:b/>
                <w:sz w:val="24"/>
              </w:rPr>
              <w:t>.202</w:t>
            </w:r>
            <w:r w:rsidR="00DE3370" w:rsidRPr="0069751A">
              <w:rPr>
                <w:rFonts w:ascii="Times New Roman" w:eastAsiaTheme="minorHAnsi" w:hAnsi="Times New Roman"/>
                <w:b/>
                <w:sz w:val="24"/>
              </w:rPr>
              <w:t>3</w:t>
            </w:r>
          </w:p>
        </w:tc>
      </w:tr>
    </w:tbl>
    <w:p w:rsidR="00C85790" w:rsidRPr="0069751A" w:rsidRDefault="00C85790" w:rsidP="00C85790">
      <w:pPr>
        <w:pStyle w:val="Tekstpodstawowy3"/>
        <w:spacing w:before="0"/>
        <w:rPr>
          <w:rFonts w:ascii="Times New Roman" w:hAnsi="Times New Roman"/>
          <w:b/>
          <w:i w:val="0"/>
          <w:color w:val="000000" w:themeColor="text1"/>
          <w:sz w:val="24"/>
        </w:rPr>
      </w:pPr>
    </w:p>
    <w:p w:rsidR="007C4798" w:rsidRPr="0069751A" w:rsidRDefault="007C4798" w:rsidP="00C85790">
      <w:pPr>
        <w:pStyle w:val="Tekstpodstawowy3"/>
        <w:spacing w:before="0"/>
        <w:rPr>
          <w:rFonts w:ascii="Times New Roman" w:hAnsi="Times New Roman"/>
          <w:b/>
          <w:i w:val="0"/>
          <w:color w:val="000000" w:themeColor="text1"/>
          <w:sz w:val="24"/>
        </w:rPr>
      </w:pPr>
    </w:p>
    <w:p w:rsidR="00C85790" w:rsidRPr="0069751A" w:rsidRDefault="00C85790" w:rsidP="00C85790">
      <w:pPr>
        <w:pStyle w:val="Tekstpodstawowy3"/>
        <w:spacing w:before="0"/>
        <w:rPr>
          <w:rFonts w:ascii="Times New Roman" w:hAnsi="Times New Roman"/>
          <w:b/>
          <w:i w:val="0"/>
          <w:color w:val="000000" w:themeColor="text1"/>
          <w:sz w:val="24"/>
        </w:rPr>
      </w:pPr>
    </w:p>
    <w:p w:rsidR="00C85790" w:rsidRPr="0069751A" w:rsidRDefault="00C85790" w:rsidP="00C85790">
      <w:pPr>
        <w:pStyle w:val="Tekstpodstawowy3"/>
        <w:spacing w:before="0"/>
        <w:rPr>
          <w:rFonts w:ascii="Times New Roman" w:hAnsi="Times New Roman"/>
          <w:b/>
          <w:i w:val="0"/>
          <w:color w:val="000000" w:themeColor="text1"/>
          <w:sz w:val="24"/>
        </w:rPr>
      </w:pPr>
    </w:p>
    <w:p w:rsidR="00206D9B" w:rsidRPr="0069751A" w:rsidRDefault="00A25494" w:rsidP="007D4E2E">
      <w:pPr>
        <w:pStyle w:val="Tekstpodstawowy3"/>
        <w:spacing w:before="0"/>
        <w:jc w:val="center"/>
        <w:outlineLvl w:val="0"/>
        <w:rPr>
          <w:rFonts w:ascii="Times New Roman" w:hAnsi="Times New Roman"/>
          <w:b/>
          <w:i w:val="0"/>
          <w:color w:val="000000" w:themeColor="text1"/>
          <w:sz w:val="24"/>
        </w:rPr>
      </w:pPr>
      <w:r w:rsidRPr="0069751A">
        <w:rPr>
          <w:rFonts w:ascii="Times New Roman" w:hAnsi="Times New Roman"/>
          <w:b/>
          <w:i w:val="0"/>
          <w:color w:val="000000" w:themeColor="text1"/>
          <w:sz w:val="24"/>
        </w:rPr>
        <w:t>SPECYFIKACJA</w:t>
      </w:r>
      <w:r w:rsidR="00EE3622" w:rsidRPr="0069751A">
        <w:rPr>
          <w:rFonts w:ascii="Times New Roman" w:hAnsi="Times New Roman"/>
          <w:b/>
          <w:i w:val="0"/>
          <w:color w:val="000000" w:themeColor="text1"/>
          <w:sz w:val="24"/>
        </w:rPr>
        <w:t xml:space="preserve"> WARUNKÓW ZAMÓWIENIA</w:t>
      </w:r>
    </w:p>
    <w:p w:rsidR="00EE3622" w:rsidRPr="0069751A" w:rsidRDefault="00A25494" w:rsidP="00C85790">
      <w:pPr>
        <w:pStyle w:val="Tekstpodstawowy3"/>
        <w:spacing w:before="0"/>
        <w:jc w:val="center"/>
        <w:rPr>
          <w:rFonts w:ascii="Times New Roman" w:hAnsi="Times New Roman"/>
          <w:b/>
          <w:i w:val="0"/>
          <w:color w:val="000000" w:themeColor="text1"/>
          <w:sz w:val="24"/>
        </w:rPr>
      </w:pPr>
      <w:r w:rsidRPr="0069751A">
        <w:rPr>
          <w:rFonts w:ascii="Times New Roman" w:hAnsi="Times New Roman"/>
          <w:b/>
          <w:i w:val="0"/>
          <w:color w:val="000000" w:themeColor="text1"/>
          <w:sz w:val="24"/>
        </w:rPr>
        <w:t>(S</w:t>
      </w:r>
      <w:r w:rsidR="00EE3622" w:rsidRPr="0069751A">
        <w:rPr>
          <w:rFonts w:ascii="Times New Roman" w:hAnsi="Times New Roman"/>
          <w:b/>
          <w:i w:val="0"/>
          <w:color w:val="000000" w:themeColor="text1"/>
          <w:sz w:val="24"/>
        </w:rPr>
        <w:t>WZ)</w:t>
      </w:r>
    </w:p>
    <w:p w:rsidR="00EE3622" w:rsidRPr="0069751A" w:rsidRDefault="00EE3622" w:rsidP="003A4D64">
      <w:pPr>
        <w:rPr>
          <w:rFonts w:ascii="Times New Roman" w:hAnsi="Times New Roman"/>
          <w:b/>
          <w:color w:val="000000" w:themeColor="text1"/>
          <w:sz w:val="24"/>
        </w:rPr>
      </w:pPr>
    </w:p>
    <w:p w:rsidR="00EE3622" w:rsidRPr="0069751A" w:rsidRDefault="00EE3622" w:rsidP="007D4E2E">
      <w:pPr>
        <w:jc w:val="center"/>
        <w:outlineLvl w:val="0"/>
        <w:rPr>
          <w:rFonts w:ascii="Times New Roman" w:hAnsi="Times New Roman"/>
          <w:color w:val="000000" w:themeColor="text1"/>
          <w:sz w:val="24"/>
        </w:rPr>
      </w:pPr>
      <w:r w:rsidRPr="0069751A">
        <w:rPr>
          <w:rFonts w:ascii="Times New Roman" w:hAnsi="Times New Roman"/>
          <w:color w:val="000000" w:themeColor="text1"/>
          <w:sz w:val="24"/>
        </w:rPr>
        <w:t>Nazwa nadana zamówieniu przez Zamawiającego:</w:t>
      </w:r>
    </w:p>
    <w:p w:rsidR="004B4879" w:rsidRPr="0069751A" w:rsidRDefault="004B4879" w:rsidP="007D4E2E">
      <w:pPr>
        <w:jc w:val="center"/>
        <w:outlineLvl w:val="0"/>
        <w:rPr>
          <w:rFonts w:ascii="Times New Roman" w:hAnsi="Times New Roman"/>
          <w:b/>
          <w:color w:val="000000" w:themeColor="text1"/>
          <w:sz w:val="24"/>
        </w:rPr>
      </w:pPr>
    </w:p>
    <w:p w:rsidR="00CB285F" w:rsidRPr="0069751A" w:rsidRDefault="00CB285F" w:rsidP="00CB285F">
      <w:pPr>
        <w:spacing w:line="276" w:lineRule="auto"/>
        <w:rPr>
          <w:rFonts w:ascii="Times New Roman" w:hAnsi="Times New Roman"/>
          <w:sz w:val="24"/>
        </w:rPr>
      </w:pPr>
      <w:r w:rsidRPr="0069751A">
        <w:rPr>
          <w:rFonts w:ascii="Times New Roman" w:hAnsi="Times New Roman"/>
          <w:b/>
          <w:sz w:val="24"/>
        </w:rPr>
        <w:t>Przebudowa i zmiana sposobu użytkowania części pomieszczeń Szkoły Podstawowej przy ul. Kościuszki 13 w Dukli na Przedszkole Gminne na działkach nr ewid. 192 i 240/1                     w miejscowości Dukla</w:t>
      </w:r>
    </w:p>
    <w:p w:rsidR="007C4798" w:rsidRPr="0069751A" w:rsidRDefault="007C4798" w:rsidP="003A4D64">
      <w:pPr>
        <w:jc w:val="left"/>
        <w:rPr>
          <w:rFonts w:ascii="Times New Roman" w:hAnsi="Times New Roman"/>
          <w:color w:val="000000" w:themeColor="text1"/>
          <w:sz w:val="24"/>
        </w:rPr>
      </w:pPr>
    </w:p>
    <w:p w:rsidR="007C4798" w:rsidRPr="0069751A" w:rsidRDefault="007C4798" w:rsidP="003A4D64">
      <w:pPr>
        <w:jc w:val="left"/>
        <w:rPr>
          <w:rFonts w:ascii="Times New Roman" w:hAnsi="Times New Roman"/>
          <w:color w:val="000000" w:themeColor="text1"/>
          <w:sz w:val="24"/>
        </w:rPr>
      </w:pPr>
    </w:p>
    <w:p w:rsidR="007C4798" w:rsidRPr="0069751A" w:rsidRDefault="007C4798" w:rsidP="003A4D64">
      <w:pPr>
        <w:jc w:val="left"/>
        <w:rPr>
          <w:rFonts w:ascii="Times New Roman" w:hAnsi="Times New Roman"/>
          <w:color w:val="000000" w:themeColor="text1"/>
          <w:sz w:val="24"/>
        </w:rPr>
      </w:pPr>
    </w:p>
    <w:p w:rsidR="00FA1DE9" w:rsidRPr="0069751A" w:rsidRDefault="00FA1DE9" w:rsidP="003A4D64">
      <w:pPr>
        <w:jc w:val="left"/>
        <w:rPr>
          <w:rFonts w:ascii="Times New Roman" w:hAnsi="Times New Roman"/>
          <w:color w:val="000000" w:themeColor="text1"/>
          <w:sz w:val="24"/>
        </w:rPr>
      </w:pPr>
    </w:p>
    <w:p w:rsidR="00FA1DE9" w:rsidRPr="0069751A" w:rsidRDefault="00FA1DE9" w:rsidP="003A4D64">
      <w:pPr>
        <w:jc w:val="left"/>
        <w:rPr>
          <w:rFonts w:ascii="Times New Roman" w:hAnsi="Times New Roman"/>
          <w:color w:val="000000" w:themeColor="text1"/>
          <w:sz w:val="24"/>
        </w:rPr>
      </w:pPr>
    </w:p>
    <w:p w:rsidR="00941109" w:rsidRPr="0069751A" w:rsidRDefault="00A963F4" w:rsidP="007D4E2E">
      <w:pPr>
        <w:pStyle w:val="Tekstpodstawowy3"/>
        <w:tabs>
          <w:tab w:val="center" w:pos="7088"/>
        </w:tabs>
        <w:spacing w:before="0"/>
        <w:outlineLvl w:val="0"/>
        <w:rPr>
          <w:rFonts w:ascii="Times New Roman" w:hAnsi="Times New Roman"/>
          <w:b/>
          <w:color w:val="000000" w:themeColor="text1"/>
          <w:sz w:val="24"/>
        </w:rPr>
      </w:pPr>
      <w:r w:rsidRPr="0069751A">
        <w:rPr>
          <w:rFonts w:ascii="Times New Roman" w:hAnsi="Times New Roman"/>
          <w:b/>
          <w:i w:val="0"/>
          <w:color w:val="FF0000"/>
          <w:sz w:val="24"/>
        </w:rPr>
        <w:tab/>
      </w:r>
      <w:r w:rsidR="00EE3622" w:rsidRPr="0069751A">
        <w:rPr>
          <w:rFonts w:ascii="Times New Roman" w:hAnsi="Times New Roman"/>
          <w:color w:val="000000" w:themeColor="text1"/>
          <w:sz w:val="24"/>
        </w:rPr>
        <w:t>Z</w:t>
      </w:r>
      <w:r w:rsidR="0087581D" w:rsidRPr="0069751A">
        <w:rPr>
          <w:rFonts w:ascii="Times New Roman" w:hAnsi="Times New Roman"/>
          <w:color w:val="000000" w:themeColor="text1"/>
          <w:sz w:val="24"/>
        </w:rPr>
        <w:t>atwierdzam</w:t>
      </w:r>
      <w:r w:rsidR="00EE3622" w:rsidRPr="0069751A">
        <w:rPr>
          <w:rFonts w:ascii="Times New Roman" w:hAnsi="Times New Roman"/>
          <w:color w:val="000000" w:themeColor="text1"/>
          <w:sz w:val="24"/>
        </w:rPr>
        <w:t>:</w:t>
      </w:r>
    </w:p>
    <w:p w:rsidR="00352762" w:rsidRPr="0069751A" w:rsidRDefault="006276D5" w:rsidP="004B4879">
      <w:pPr>
        <w:pStyle w:val="Default"/>
        <w:tabs>
          <w:tab w:val="center" w:pos="7088"/>
        </w:tabs>
        <w:outlineLvl w:val="0"/>
        <w:rPr>
          <w:color w:val="000000" w:themeColor="text1"/>
        </w:rPr>
      </w:pPr>
      <w:r w:rsidRPr="0069751A">
        <w:rPr>
          <w:color w:val="000000" w:themeColor="text1"/>
        </w:rPr>
        <w:tab/>
      </w:r>
    </w:p>
    <w:p w:rsidR="00352762" w:rsidRPr="0069751A" w:rsidRDefault="00352762" w:rsidP="00352762">
      <w:pPr>
        <w:pStyle w:val="Default"/>
        <w:tabs>
          <w:tab w:val="center" w:pos="7088"/>
        </w:tabs>
        <w:spacing w:line="360" w:lineRule="auto"/>
        <w:rPr>
          <w:color w:val="000000" w:themeColor="text1"/>
        </w:rPr>
      </w:pPr>
    </w:p>
    <w:p w:rsidR="00352762" w:rsidRPr="0069751A" w:rsidRDefault="00352762" w:rsidP="00352762">
      <w:pPr>
        <w:pStyle w:val="Default"/>
        <w:tabs>
          <w:tab w:val="center" w:pos="7088"/>
        </w:tabs>
        <w:spacing w:line="360" w:lineRule="auto"/>
        <w:rPr>
          <w:color w:val="000000" w:themeColor="text1"/>
        </w:rPr>
      </w:pPr>
    </w:p>
    <w:p w:rsidR="00413475" w:rsidRPr="0069751A" w:rsidRDefault="006261C4" w:rsidP="007D4E2E">
      <w:pPr>
        <w:outlineLvl w:val="0"/>
        <w:rPr>
          <w:rFonts w:ascii="Times New Roman" w:hAnsi="Times New Roman"/>
          <w:color w:val="000000" w:themeColor="text1"/>
          <w:sz w:val="24"/>
        </w:rPr>
      </w:pPr>
      <w:r w:rsidRPr="0069751A">
        <w:rPr>
          <w:rFonts w:ascii="Times New Roman" w:hAnsi="Times New Roman"/>
          <w:color w:val="000000" w:themeColor="text1"/>
          <w:sz w:val="24"/>
        </w:rPr>
        <w:t>Dukla</w:t>
      </w:r>
      <w:r w:rsidR="00413475" w:rsidRPr="0069751A">
        <w:rPr>
          <w:rFonts w:ascii="Times New Roman" w:hAnsi="Times New Roman"/>
          <w:color w:val="000000" w:themeColor="text1"/>
          <w:sz w:val="24"/>
        </w:rPr>
        <w:t xml:space="preserve">, dnia </w:t>
      </w:r>
      <w:r w:rsidR="00CB285F" w:rsidRPr="0069751A">
        <w:rPr>
          <w:rFonts w:ascii="Times New Roman" w:hAnsi="Times New Roman"/>
          <w:color w:val="000000" w:themeColor="text1"/>
          <w:sz w:val="24"/>
        </w:rPr>
        <w:t>20</w:t>
      </w:r>
      <w:r w:rsidR="002C2E33" w:rsidRPr="0069751A">
        <w:rPr>
          <w:rFonts w:ascii="Times New Roman" w:hAnsi="Times New Roman"/>
          <w:color w:val="000000" w:themeColor="text1"/>
          <w:sz w:val="24"/>
        </w:rPr>
        <w:t xml:space="preserve"> lutego</w:t>
      </w:r>
      <w:r w:rsidR="00C83EC6" w:rsidRPr="0069751A">
        <w:rPr>
          <w:rFonts w:ascii="Times New Roman" w:hAnsi="Times New Roman"/>
          <w:color w:val="000000" w:themeColor="text1"/>
          <w:sz w:val="24"/>
        </w:rPr>
        <w:t xml:space="preserve"> 202</w:t>
      </w:r>
      <w:r w:rsidR="00DE3370" w:rsidRPr="0069751A">
        <w:rPr>
          <w:rFonts w:ascii="Times New Roman" w:hAnsi="Times New Roman"/>
          <w:color w:val="000000" w:themeColor="text1"/>
          <w:sz w:val="24"/>
        </w:rPr>
        <w:t>3</w:t>
      </w:r>
      <w:r w:rsidR="00413475" w:rsidRPr="0069751A">
        <w:rPr>
          <w:rFonts w:ascii="Times New Roman" w:hAnsi="Times New Roman"/>
          <w:color w:val="000000" w:themeColor="text1"/>
          <w:sz w:val="24"/>
        </w:rPr>
        <w:t xml:space="preserve"> roku</w:t>
      </w:r>
    </w:p>
    <w:p w:rsidR="00CB285F" w:rsidRPr="0069751A" w:rsidRDefault="00CB285F" w:rsidP="007D4E2E">
      <w:pPr>
        <w:outlineLvl w:val="0"/>
        <w:rPr>
          <w:rFonts w:ascii="Times New Roman" w:hAnsi="Times New Roman"/>
          <w:color w:val="000000" w:themeColor="text1"/>
          <w:sz w:val="24"/>
        </w:rPr>
      </w:pPr>
    </w:p>
    <w:p w:rsidR="004741CD" w:rsidRPr="0069751A" w:rsidRDefault="004741CD" w:rsidP="000142D4">
      <w:pPr>
        <w:jc w:val="left"/>
        <w:rPr>
          <w:rFonts w:ascii="Times New Roman" w:hAnsi="Times New Roman"/>
          <w:b/>
          <w:i/>
          <w:color w:val="000000" w:themeColor="text1"/>
          <w:sz w:val="24"/>
        </w:rPr>
      </w:pPr>
    </w:p>
    <w:p w:rsidR="000142D4" w:rsidRPr="0069751A" w:rsidRDefault="000142D4" w:rsidP="000142D4">
      <w:pPr>
        <w:jc w:val="left"/>
        <w:rPr>
          <w:rFonts w:ascii="Times New Roman" w:hAnsi="Times New Roman"/>
          <w:b/>
          <w:i/>
          <w:color w:val="000000" w:themeColor="text1"/>
          <w:sz w:val="24"/>
        </w:rPr>
      </w:pPr>
    </w:p>
    <w:p w:rsidR="000142D4" w:rsidRPr="0069751A" w:rsidRDefault="000142D4" w:rsidP="000142D4">
      <w:pPr>
        <w:jc w:val="left"/>
        <w:rPr>
          <w:rFonts w:ascii="Times New Roman" w:hAnsi="Times New Roman"/>
          <w:b/>
          <w:i/>
          <w:color w:val="000000" w:themeColor="text1"/>
          <w:sz w:val="24"/>
        </w:rPr>
      </w:pPr>
    </w:p>
    <w:p w:rsidR="000142D4" w:rsidRPr="0069751A" w:rsidRDefault="000142D4" w:rsidP="000142D4">
      <w:pPr>
        <w:jc w:val="left"/>
        <w:rPr>
          <w:rFonts w:ascii="Times New Roman" w:hAnsi="Times New Roman"/>
          <w:b/>
          <w:i/>
          <w:color w:val="000000" w:themeColor="text1"/>
          <w:sz w:val="24"/>
        </w:rPr>
      </w:pPr>
    </w:p>
    <w:p w:rsidR="000142D4" w:rsidRPr="0069751A" w:rsidRDefault="000142D4" w:rsidP="000142D4">
      <w:pPr>
        <w:jc w:val="left"/>
        <w:rPr>
          <w:rFonts w:ascii="Times New Roman" w:hAnsi="Times New Roman"/>
          <w:b/>
          <w:i/>
          <w:color w:val="000000" w:themeColor="text1"/>
          <w:sz w:val="24"/>
        </w:rPr>
      </w:pPr>
    </w:p>
    <w:p w:rsidR="000142D4" w:rsidRPr="0069751A" w:rsidRDefault="000142D4" w:rsidP="000142D4">
      <w:pPr>
        <w:jc w:val="left"/>
        <w:rPr>
          <w:rFonts w:ascii="Times New Roman" w:hAnsi="Times New Roman"/>
          <w:b/>
          <w:i/>
          <w:color w:val="000000" w:themeColor="text1"/>
          <w:sz w:val="24"/>
        </w:rPr>
      </w:pPr>
    </w:p>
    <w:p w:rsidR="000142D4" w:rsidRPr="0069751A" w:rsidRDefault="000142D4" w:rsidP="000142D4">
      <w:pPr>
        <w:jc w:val="left"/>
        <w:rPr>
          <w:rFonts w:ascii="Times New Roman" w:hAnsi="Times New Roman"/>
          <w:b/>
          <w:i/>
          <w:color w:val="000000" w:themeColor="text1"/>
          <w:sz w:val="24"/>
        </w:rPr>
      </w:pPr>
    </w:p>
    <w:p w:rsidR="000142D4" w:rsidRPr="0069751A" w:rsidRDefault="000142D4" w:rsidP="000142D4">
      <w:pPr>
        <w:jc w:val="left"/>
        <w:rPr>
          <w:rFonts w:ascii="Times New Roman" w:hAnsi="Times New Roman"/>
          <w:b/>
          <w:i/>
          <w:color w:val="000000" w:themeColor="text1"/>
          <w:sz w:val="24"/>
        </w:rPr>
      </w:pPr>
    </w:p>
    <w:p w:rsidR="000142D4" w:rsidRPr="0069751A" w:rsidRDefault="000142D4" w:rsidP="000142D4">
      <w:pPr>
        <w:jc w:val="left"/>
        <w:rPr>
          <w:rFonts w:ascii="Times New Roman" w:hAnsi="Times New Roman"/>
          <w:b/>
          <w:i/>
          <w:color w:val="000000" w:themeColor="text1"/>
          <w:sz w:val="24"/>
        </w:rPr>
      </w:pPr>
    </w:p>
    <w:p w:rsidR="000142D4" w:rsidRPr="0069751A" w:rsidRDefault="000142D4" w:rsidP="000142D4">
      <w:pPr>
        <w:jc w:val="left"/>
        <w:rPr>
          <w:rFonts w:ascii="Times New Roman" w:hAnsi="Times New Roman"/>
          <w:b/>
          <w:i/>
          <w:color w:val="000000" w:themeColor="text1"/>
          <w:sz w:val="24"/>
        </w:rPr>
      </w:pPr>
    </w:p>
    <w:p w:rsidR="00941109" w:rsidRPr="0069751A" w:rsidRDefault="004741CD" w:rsidP="00A665DF">
      <w:pPr>
        <w:pStyle w:val="tytu"/>
      </w:pPr>
      <w:r w:rsidRPr="0069751A">
        <w:lastRenderedPageBreak/>
        <w:t>INFORMACJE OGÓLNE</w:t>
      </w:r>
    </w:p>
    <w:p w:rsidR="004339D2" w:rsidRPr="0069751A" w:rsidRDefault="00EE3622" w:rsidP="00D111B5">
      <w:pPr>
        <w:tabs>
          <w:tab w:val="left" w:pos="3828"/>
        </w:tabs>
        <w:spacing w:line="240" w:lineRule="auto"/>
        <w:ind w:left="426"/>
        <w:outlineLvl w:val="0"/>
        <w:rPr>
          <w:rFonts w:ascii="Times New Roman" w:hAnsi="Times New Roman"/>
          <w:color w:val="000000" w:themeColor="text1"/>
          <w:sz w:val="24"/>
        </w:rPr>
      </w:pPr>
      <w:r w:rsidRPr="0069751A">
        <w:rPr>
          <w:rFonts w:ascii="Times New Roman" w:hAnsi="Times New Roman"/>
          <w:b/>
          <w:color w:val="000000" w:themeColor="text1"/>
          <w:sz w:val="24"/>
        </w:rPr>
        <w:t>Zamawiający</w:t>
      </w:r>
      <w:r w:rsidR="000707A3" w:rsidRPr="0069751A">
        <w:rPr>
          <w:rFonts w:ascii="Times New Roman" w:hAnsi="Times New Roman"/>
          <w:b/>
          <w:color w:val="000000" w:themeColor="text1"/>
          <w:sz w:val="24"/>
        </w:rPr>
        <w:t>:</w:t>
      </w:r>
      <w:r w:rsidRPr="0069751A">
        <w:rPr>
          <w:rFonts w:ascii="Times New Roman" w:hAnsi="Times New Roman"/>
          <w:b/>
          <w:color w:val="000000" w:themeColor="text1"/>
          <w:sz w:val="24"/>
        </w:rPr>
        <w:tab/>
      </w:r>
      <w:r w:rsidR="00CB6B2B" w:rsidRPr="0069751A">
        <w:rPr>
          <w:rFonts w:ascii="Times New Roman" w:hAnsi="Times New Roman"/>
          <w:b/>
          <w:color w:val="000000" w:themeColor="text1"/>
          <w:sz w:val="24"/>
        </w:rPr>
        <w:t xml:space="preserve">Gmina </w:t>
      </w:r>
      <w:r w:rsidR="006261C4" w:rsidRPr="0069751A">
        <w:rPr>
          <w:rFonts w:ascii="Times New Roman" w:hAnsi="Times New Roman"/>
          <w:b/>
          <w:color w:val="000000" w:themeColor="text1"/>
          <w:sz w:val="24"/>
        </w:rPr>
        <w:t>Dukla</w:t>
      </w:r>
    </w:p>
    <w:p w:rsidR="004339D2" w:rsidRPr="0069751A" w:rsidRDefault="004741CD" w:rsidP="00D111B5">
      <w:pPr>
        <w:pStyle w:val="MojeTahoma"/>
        <w:tabs>
          <w:tab w:val="left" w:pos="3828"/>
        </w:tabs>
        <w:spacing w:line="240" w:lineRule="auto"/>
        <w:ind w:left="426"/>
        <w:rPr>
          <w:rFonts w:ascii="Times New Roman" w:hAnsi="Times New Roman" w:cs="Times New Roman"/>
          <w:b w:val="0"/>
          <w:bCs/>
          <w:color w:val="000000" w:themeColor="text1"/>
          <w:sz w:val="24"/>
        </w:rPr>
      </w:pPr>
      <w:r w:rsidRPr="0069751A">
        <w:rPr>
          <w:rFonts w:ascii="Times New Roman" w:hAnsi="Times New Roman" w:cs="Times New Roman"/>
          <w:bCs/>
          <w:color w:val="000000" w:themeColor="text1"/>
          <w:sz w:val="24"/>
        </w:rPr>
        <w:t>Adres:</w:t>
      </w:r>
      <w:r w:rsidR="004339D2" w:rsidRPr="0069751A">
        <w:rPr>
          <w:rFonts w:ascii="Times New Roman" w:hAnsi="Times New Roman" w:cs="Times New Roman"/>
          <w:bCs/>
          <w:color w:val="000000" w:themeColor="text1"/>
          <w:sz w:val="24"/>
        </w:rPr>
        <w:tab/>
      </w:r>
      <w:r w:rsidRPr="0069751A">
        <w:rPr>
          <w:rFonts w:ascii="Times New Roman" w:hAnsi="Times New Roman" w:cs="Times New Roman"/>
          <w:b w:val="0"/>
          <w:color w:val="000000" w:themeColor="text1"/>
          <w:sz w:val="24"/>
        </w:rPr>
        <w:t xml:space="preserve">ul. </w:t>
      </w:r>
      <w:r w:rsidR="006261C4" w:rsidRPr="0069751A">
        <w:rPr>
          <w:rFonts w:ascii="Times New Roman" w:hAnsi="Times New Roman" w:cs="Times New Roman"/>
          <w:b w:val="0"/>
          <w:color w:val="000000" w:themeColor="text1"/>
          <w:sz w:val="24"/>
        </w:rPr>
        <w:t>Trakt Węgierski 11</w:t>
      </w:r>
    </w:p>
    <w:p w:rsidR="004339D2" w:rsidRPr="0069751A" w:rsidRDefault="004339D2" w:rsidP="00D111B5">
      <w:pPr>
        <w:tabs>
          <w:tab w:val="left" w:pos="3828"/>
        </w:tabs>
        <w:spacing w:line="240" w:lineRule="auto"/>
        <w:ind w:left="426"/>
        <w:rPr>
          <w:rFonts w:ascii="Times New Roman" w:hAnsi="Times New Roman"/>
          <w:color w:val="000000" w:themeColor="text1"/>
          <w:sz w:val="24"/>
        </w:rPr>
      </w:pPr>
      <w:r w:rsidRPr="0069751A">
        <w:rPr>
          <w:rFonts w:ascii="Times New Roman" w:hAnsi="Times New Roman"/>
          <w:bCs/>
          <w:color w:val="000000" w:themeColor="text1"/>
          <w:sz w:val="24"/>
        </w:rPr>
        <w:tab/>
      </w:r>
      <w:r w:rsidR="006261C4" w:rsidRPr="0069751A">
        <w:rPr>
          <w:rFonts w:ascii="Times New Roman" w:hAnsi="Times New Roman"/>
          <w:color w:val="000000" w:themeColor="text1"/>
          <w:sz w:val="24"/>
        </w:rPr>
        <w:t>38-450 Dukla</w:t>
      </w:r>
    </w:p>
    <w:p w:rsidR="00587642" w:rsidRPr="0069751A" w:rsidRDefault="004741CD" w:rsidP="00D111B5">
      <w:pPr>
        <w:tabs>
          <w:tab w:val="left" w:pos="3828"/>
        </w:tabs>
        <w:spacing w:line="240" w:lineRule="auto"/>
        <w:ind w:left="426"/>
        <w:rPr>
          <w:rFonts w:ascii="Times New Roman" w:hAnsi="Times New Roman"/>
          <w:color w:val="000000" w:themeColor="text1"/>
          <w:sz w:val="24"/>
        </w:rPr>
      </w:pPr>
      <w:r w:rsidRPr="0069751A">
        <w:rPr>
          <w:rFonts w:ascii="Times New Roman" w:hAnsi="Times New Roman"/>
          <w:b/>
          <w:color w:val="000000" w:themeColor="text1"/>
          <w:sz w:val="24"/>
        </w:rPr>
        <w:t>Nr telefonu:</w:t>
      </w:r>
      <w:r w:rsidRPr="0069751A">
        <w:rPr>
          <w:rFonts w:ascii="Times New Roman" w:hAnsi="Times New Roman"/>
          <w:color w:val="000000" w:themeColor="text1"/>
          <w:sz w:val="24"/>
        </w:rPr>
        <w:t xml:space="preserve"> </w:t>
      </w:r>
      <w:r w:rsidRPr="0069751A">
        <w:rPr>
          <w:rFonts w:ascii="Times New Roman" w:hAnsi="Times New Roman"/>
          <w:color w:val="000000" w:themeColor="text1"/>
          <w:sz w:val="24"/>
        </w:rPr>
        <w:tab/>
      </w:r>
      <w:r w:rsidR="005B4F4C" w:rsidRPr="0069751A">
        <w:rPr>
          <w:rFonts w:ascii="Times New Roman" w:hAnsi="Times New Roman"/>
          <w:color w:val="000000" w:themeColor="text1"/>
          <w:sz w:val="24"/>
        </w:rPr>
        <w:t>tel.: (</w:t>
      </w:r>
      <w:r w:rsidR="006261C4" w:rsidRPr="0069751A">
        <w:rPr>
          <w:rFonts w:ascii="Times New Roman" w:hAnsi="Times New Roman"/>
          <w:color w:val="000000" w:themeColor="text1"/>
          <w:sz w:val="24"/>
        </w:rPr>
        <w:t>13</w:t>
      </w:r>
      <w:r w:rsidR="00DE4393" w:rsidRPr="0069751A">
        <w:rPr>
          <w:rFonts w:ascii="Times New Roman" w:hAnsi="Times New Roman"/>
          <w:color w:val="000000" w:themeColor="text1"/>
          <w:sz w:val="24"/>
        </w:rPr>
        <w:t xml:space="preserve">)  </w:t>
      </w:r>
      <w:r w:rsidR="006261C4" w:rsidRPr="0069751A">
        <w:rPr>
          <w:rFonts w:ascii="Times New Roman" w:hAnsi="Times New Roman"/>
          <w:color w:val="000000" w:themeColor="text1"/>
          <w:sz w:val="24"/>
        </w:rPr>
        <w:t>432 91 35</w:t>
      </w:r>
    </w:p>
    <w:p w:rsidR="00C814F6" w:rsidRPr="0069751A" w:rsidRDefault="00C814F6" w:rsidP="00D111B5">
      <w:pPr>
        <w:tabs>
          <w:tab w:val="left" w:pos="3828"/>
        </w:tabs>
        <w:spacing w:line="240" w:lineRule="auto"/>
        <w:ind w:left="3828" w:hanging="3402"/>
        <w:rPr>
          <w:rFonts w:ascii="Times New Roman" w:hAnsi="Times New Roman"/>
          <w:b/>
          <w:bCs/>
          <w:sz w:val="24"/>
        </w:rPr>
      </w:pPr>
      <w:r w:rsidRPr="0069751A">
        <w:rPr>
          <w:rFonts w:ascii="Times New Roman" w:hAnsi="Times New Roman"/>
          <w:b/>
          <w:bCs/>
          <w:sz w:val="24"/>
        </w:rPr>
        <w:t xml:space="preserve">Adres skrzynki </w:t>
      </w:r>
      <w:proofErr w:type="spellStart"/>
      <w:r w:rsidRPr="0069751A">
        <w:rPr>
          <w:rFonts w:ascii="Times New Roman" w:hAnsi="Times New Roman"/>
          <w:b/>
          <w:bCs/>
          <w:sz w:val="24"/>
        </w:rPr>
        <w:t>ePUAP</w:t>
      </w:r>
      <w:proofErr w:type="spellEnd"/>
      <w:r w:rsidRPr="0069751A">
        <w:rPr>
          <w:rFonts w:ascii="Times New Roman" w:hAnsi="Times New Roman"/>
          <w:b/>
          <w:bCs/>
          <w:sz w:val="24"/>
        </w:rPr>
        <w:t>: /dukla/skrytka</w:t>
      </w:r>
    </w:p>
    <w:p w:rsidR="004339D2" w:rsidRPr="0069751A" w:rsidRDefault="004741CD" w:rsidP="00D111B5">
      <w:pPr>
        <w:spacing w:line="240" w:lineRule="auto"/>
        <w:ind w:firstLine="426"/>
        <w:rPr>
          <w:rFonts w:ascii="Times New Roman" w:hAnsi="Times New Roman"/>
          <w:sz w:val="24"/>
        </w:rPr>
      </w:pPr>
      <w:r w:rsidRPr="0069751A">
        <w:rPr>
          <w:rFonts w:ascii="Times New Roman" w:hAnsi="Times New Roman"/>
          <w:b/>
          <w:color w:val="000000" w:themeColor="text1"/>
          <w:sz w:val="24"/>
        </w:rPr>
        <w:t>Adres poczty elektronicznej:</w:t>
      </w:r>
      <w:r w:rsidRPr="0069751A">
        <w:rPr>
          <w:rFonts w:ascii="Times New Roman" w:hAnsi="Times New Roman"/>
          <w:color w:val="000000" w:themeColor="text1"/>
          <w:sz w:val="24"/>
        </w:rPr>
        <w:t xml:space="preserve"> </w:t>
      </w:r>
      <w:r w:rsidRPr="0069751A">
        <w:rPr>
          <w:rFonts w:ascii="Times New Roman" w:hAnsi="Times New Roman"/>
          <w:color w:val="000000" w:themeColor="text1"/>
          <w:sz w:val="24"/>
        </w:rPr>
        <w:tab/>
      </w:r>
      <w:r w:rsidR="001963DE" w:rsidRPr="0069751A">
        <w:rPr>
          <w:rFonts w:ascii="Times New Roman" w:hAnsi="Times New Roman"/>
          <w:color w:val="000000" w:themeColor="text1"/>
          <w:sz w:val="24"/>
        </w:rPr>
        <w:t xml:space="preserve">    </w:t>
      </w:r>
      <w:r w:rsidR="003740A7" w:rsidRPr="0069751A">
        <w:rPr>
          <w:rFonts w:ascii="Times New Roman" w:hAnsi="Times New Roman"/>
          <w:color w:val="000000" w:themeColor="text1"/>
          <w:sz w:val="24"/>
        </w:rPr>
        <w:t xml:space="preserve">       </w:t>
      </w:r>
      <w:r w:rsidR="006261C4" w:rsidRPr="0069751A">
        <w:rPr>
          <w:rStyle w:val="Hipercze"/>
          <w:rFonts w:ascii="Times New Roman" w:hAnsi="Times New Roman"/>
          <w:sz w:val="24"/>
        </w:rPr>
        <w:t>przetarg@dukla.pl</w:t>
      </w:r>
      <w:r w:rsidR="004339D2" w:rsidRPr="0069751A">
        <w:rPr>
          <w:rFonts w:ascii="Times New Roman" w:hAnsi="Times New Roman"/>
          <w:sz w:val="24"/>
        </w:rPr>
        <w:t>                     </w:t>
      </w:r>
    </w:p>
    <w:p w:rsidR="007F331B" w:rsidRPr="0069751A" w:rsidRDefault="00931F48" w:rsidP="00D111B5">
      <w:pPr>
        <w:spacing w:line="240" w:lineRule="auto"/>
        <w:ind w:firstLine="284"/>
        <w:rPr>
          <w:rFonts w:ascii="Times New Roman" w:hAnsi="Times New Roman"/>
          <w:color w:val="000000" w:themeColor="text1"/>
          <w:sz w:val="24"/>
        </w:rPr>
      </w:pPr>
      <w:r w:rsidRPr="0069751A">
        <w:rPr>
          <w:rFonts w:ascii="Times New Roman" w:hAnsi="Times New Roman"/>
          <w:b/>
          <w:bCs/>
          <w:color w:val="000000" w:themeColor="text1"/>
          <w:sz w:val="24"/>
        </w:rPr>
        <w:t xml:space="preserve">  </w:t>
      </w:r>
      <w:r w:rsidR="007F331B" w:rsidRPr="0069751A">
        <w:rPr>
          <w:rFonts w:ascii="Times New Roman" w:hAnsi="Times New Roman"/>
          <w:b/>
          <w:bCs/>
          <w:color w:val="000000" w:themeColor="text1"/>
          <w:sz w:val="24"/>
        </w:rPr>
        <w:t xml:space="preserve">Adres strony internetowej (URL):   </w:t>
      </w:r>
      <w:r w:rsidR="004741CD" w:rsidRPr="0069751A">
        <w:rPr>
          <w:rFonts w:ascii="Times New Roman" w:hAnsi="Times New Roman"/>
          <w:bCs/>
          <w:color w:val="000000" w:themeColor="text1"/>
          <w:sz w:val="24"/>
        </w:rPr>
        <w:t xml:space="preserve">  </w:t>
      </w:r>
      <w:hyperlink r:id="rId8" w:history="1">
        <w:r w:rsidR="006261C4" w:rsidRPr="0069751A">
          <w:rPr>
            <w:rStyle w:val="Hipercze"/>
            <w:rFonts w:ascii="Times New Roman" w:hAnsi="Times New Roman"/>
            <w:sz w:val="24"/>
          </w:rPr>
          <w:t>http://bip.dukla.pl/</w:t>
        </w:r>
      </w:hyperlink>
    </w:p>
    <w:p w:rsidR="00F84C1D" w:rsidRPr="0069751A" w:rsidRDefault="00931F48" w:rsidP="00F84C1D">
      <w:pPr>
        <w:spacing w:line="240" w:lineRule="auto"/>
        <w:ind w:left="425" w:hanging="142"/>
        <w:rPr>
          <w:rFonts w:ascii="Times New Roman" w:hAnsi="Times New Roman"/>
          <w:color w:val="FF0000"/>
          <w:sz w:val="24"/>
        </w:rPr>
      </w:pPr>
      <w:r w:rsidRPr="0069751A">
        <w:rPr>
          <w:rFonts w:ascii="Times New Roman" w:hAnsi="Times New Roman"/>
          <w:color w:val="000000" w:themeColor="text1"/>
          <w:sz w:val="24"/>
        </w:rPr>
        <w:t xml:space="preserve"> </w:t>
      </w:r>
      <w:r w:rsidR="007F331B" w:rsidRPr="0069751A">
        <w:rPr>
          <w:rFonts w:ascii="Times New Roman" w:hAnsi="Times New Roman"/>
          <w:color w:val="000000" w:themeColor="text1"/>
          <w:sz w:val="24"/>
        </w:rPr>
        <w:t xml:space="preserve"> </w:t>
      </w:r>
      <w:r w:rsidR="004741CD" w:rsidRPr="0069751A">
        <w:rPr>
          <w:rFonts w:ascii="Times New Roman" w:hAnsi="Times New Roman"/>
          <w:b/>
          <w:sz w:val="24"/>
        </w:rPr>
        <w:t>Adres strony internetowej</w:t>
      </w:r>
      <w:r w:rsidR="004741CD" w:rsidRPr="0069751A">
        <w:rPr>
          <w:rFonts w:ascii="Times New Roman" w:hAnsi="Times New Roman"/>
          <w:sz w:val="24"/>
        </w:rPr>
        <w:t>, na której udostępniane będą zmiany i wyjaśnienia treści specyfikacji warunków zamówienia (SWZ) oraz inne dokumenty zamówienia bezpośrednio związane z postępo</w:t>
      </w:r>
      <w:r w:rsidR="00827E46" w:rsidRPr="0069751A">
        <w:rPr>
          <w:rFonts w:ascii="Times New Roman" w:hAnsi="Times New Roman"/>
          <w:sz w:val="24"/>
        </w:rPr>
        <w:t xml:space="preserve">waniem o udzielenie zamówienia </w:t>
      </w:r>
      <w:r w:rsidR="00827E46" w:rsidRPr="0069751A">
        <w:rPr>
          <w:rFonts w:ascii="Times New Roman" w:hAnsi="Times New Roman"/>
          <w:i/>
          <w:sz w:val="24"/>
        </w:rPr>
        <w:t>(strona internetowa prowadzonego postępowania)</w:t>
      </w:r>
      <w:r w:rsidR="00827E46" w:rsidRPr="0069751A">
        <w:rPr>
          <w:rFonts w:ascii="Times New Roman" w:hAnsi="Times New Roman"/>
          <w:sz w:val="24"/>
        </w:rPr>
        <w:t xml:space="preserve">: </w:t>
      </w:r>
      <w:hyperlink r:id="rId9" w:history="1">
        <w:r w:rsidR="00F84C1D" w:rsidRPr="0069751A">
          <w:rPr>
            <w:rStyle w:val="Hipercze"/>
            <w:rFonts w:ascii="Times New Roman" w:hAnsi="Times New Roman"/>
            <w:sz w:val="24"/>
          </w:rPr>
          <w:t>https://ezamowienia.gov.pl/mp-client/tenders/ocds-148610-972191d6-b0fc-11ed-b8d9-2a18c1f2976f</w:t>
        </w:r>
      </w:hyperlink>
    </w:p>
    <w:p w:rsidR="00FE6757" w:rsidRPr="0069751A" w:rsidRDefault="00F84C1D" w:rsidP="00F84C1D">
      <w:pPr>
        <w:spacing w:line="240" w:lineRule="auto"/>
        <w:ind w:left="425" w:hanging="142"/>
        <w:rPr>
          <w:rFonts w:ascii="Times New Roman" w:hAnsi="Times New Roman"/>
          <w:color w:val="000000" w:themeColor="text1"/>
          <w:sz w:val="24"/>
        </w:rPr>
      </w:pPr>
      <w:r w:rsidRPr="0069751A">
        <w:rPr>
          <w:rFonts w:ascii="Times New Roman" w:hAnsi="Times New Roman"/>
          <w:b/>
          <w:sz w:val="24"/>
        </w:rPr>
        <w:t xml:space="preserve">   </w:t>
      </w:r>
      <w:r w:rsidR="00FE6757" w:rsidRPr="0069751A">
        <w:rPr>
          <w:rFonts w:ascii="Times New Roman" w:hAnsi="Times New Roman"/>
          <w:sz w:val="24"/>
        </w:rPr>
        <w:t xml:space="preserve">oraz dodatkowo na stronie internetowej Biuletynu Informacji Publicznej Zamawiającego: </w:t>
      </w:r>
      <w:hyperlink r:id="rId10" w:history="1">
        <w:r w:rsidR="00065DB8" w:rsidRPr="0069751A">
          <w:rPr>
            <w:rStyle w:val="Hipercze"/>
            <w:rFonts w:ascii="Times New Roman" w:hAnsi="Times New Roman"/>
            <w:sz w:val="24"/>
          </w:rPr>
          <w:t>http://bip.dukla.pl/</w:t>
        </w:r>
      </w:hyperlink>
    </w:p>
    <w:p w:rsidR="00A80994" w:rsidRPr="0069751A" w:rsidRDefault="00BC5620" w:rsidP="00D111B5">
      <w:pPr>
        <w:spacing w:line="240" w:lineRule="auto"/>
        <w:ind w:firstLine="426"/>
        <w:outlineLvl w:val="0"/>
        <w:rPr>
          <w:rFonts w:ascii="Times New Roman" w:hAnsi="Times New Roman"/>
          <w:b/>
          <w:color w:val="000000" w:themeColor="text1"/>
          <w:sz w:val="24"/>
        </w:rPr>
      </w:pPr>
      <w:r w:rsidRPr="0069751A">
        <w:rPr>
          <w:rFonts w:ascii="Times New Roman" w:hAnsi="Times New Roman"/>
          <w:b/>
          <w:color w:val="000000" w:themeColor="text1"/>
          <w:sz w:val="24"/>
        </w:rPr>
        <w:t>Oznaczenie postępowania:</w:t>
      </w:r>
      <w:r w:rsidR="00370125" w:rsidRPr="0069751A">
        <w:rPr>
          <w:rFonts w:ascii="Times New Roman" w:hAnsi="Times New Roman"/>
          <w:b/>
          <w:color w:val="000000" w:themeColor="text1"/>
          <w:sz w:val="24"/>
        </w:rPr>
        <w:t xml:space="preserve"> </w:t>
      </w:r>
      <w:r w:rsidR="00370125" w:rsidRPr="0069751A">
        <w:rPr>
          <w:rFonts w:ascii="Times New Roman" w:hAnsi="Times New Roman"/>
          <w:b/>
          <w:color w:val="000000" w:themeColor="text1"/>
          <w:sz w:val="24"/>
        </w:rPr>
        <w:tab/>
        <w:t xml:space="preserve">       </w:t>
      </w:r>
      <w:r w:rsidR="006261C4" w:rsidRPr="0069751A">
        <w:rPr>
          <w:rFonts w:ascii="Times New Roman" w:hAnsi="Times New Roman"/>
          <w:b/>
          <w:color w:val="000000" w:themeColor="text1"/>
          <w:sz w:val="24"/>
        </w:rPr>
        <w:t>OI</w:t>
      </w:r>
      <w:r w:rsidR="00370125" w:rsidRPr="0069751A">
        <w:rPr>
          <w:rFonts w:ascii="Times New Roman" w:hAnsi="Times New Roman"/>
          <w:b/>
          <w:color w:val="000000" w:themeColor="text1"/>
          <w:sz w:val="24"/>
        </w:rPr>
        <w:t>.271.</w:t>
      </w:r>
      <w:r w:rsidR="00CB285F" w:rsidRPr="0069751A">
        <w:rPr>
          <w:rFonts w:ascii="Times New Roman" w:hAnsi="Times New Roman"/>
          <w:b/>
          <w:color w:val="000000" w:themeColor="text1"/>
          <w:sz w:val="24"/>
        </w:rPr>
        <w:t>5</w:t>
      </w:r>
      <w:r w:rsidR="002F582D" w:rsidRPr="0069751A">
        <w:rPr>
          <w:rFonts w:ascii="Times New Roman" w:hAnsi="Times New Roman"/>
          <w:b/>
          <w:color w:val="000000" w:themeColor="text1"/>
          <w:sz w:val="24"/>
        </w:rPr>
        <w:t>.</w:t>
      </w:r>
      <w:r w:rsidR="00DE0BDD" w:rsidRPr="0069751A">
        <w:rPr>
          <w:rFonts w:ascii="Times New Roman" w:hAnsi="Times New Roman"/>
          <w:b/>
          <w:color w:val="000000" w:themeColor="text1"/>
          <w:sz w:val="24"/>
        </w:rPr>
        <w:t>202</w:t>
      </w:r>
      <w:r w:rsidR="00DE3370" w:rsidRPr="0069751A">
        <w:rPr>
          <w:rFonts w:ascii="Times New Roman" w:hAnsi="Times New Roman"/>
          <w:b/>
          <w:color w:val="000000" w:themeColor="text1"/>
          <w:sz w:val="24"/>
        </w:rPr>
        <w:t>3</w:t>
      </w:r>
    </w:p>
    <w:p w:rsidR="00A80994" w:rsidRPr="0069751A" w:rsidRDefault="00DE0BDD" w:rsidP="00D111B5">
      <w:pPr>
        <w:spacing w:line="240" w:lineRule="auto"/>
        <w:ind w:left="426"/>
        <w:rPr>
          <w:rFonts w:ascii="Times New Roman" w:hAnsi="Times New Roman"/>
          <w:i/>
          <w:sz w:val="24"/>
        </w:rPr>
      </w:pPr>
      <w:r w:rsidRPr="0069751A">
        <w:rPr>
          <w:rFonts w:ascii="Times New Roman" w:hAnsi="Times New Roman"/>
          <w:i/>
          <w:sz w:val="24"/>
        </w:rPr>
        <w:t>(</w:t>
      </w:r>
      <w:r w:rsidR="00A80994" w:rsidRPr="0069751A">
        <w:rPr>
          <w:rFonts w:ascii="Times New Roman" w:hAnsi="Times New Roman"/>
          <w:i/>
          <w:sz w:val="24"/>
        </w:rPr>
        <w:t>Wykonawcy winni we wszelkich kontaktach z Zamawiającym powoływać się na</w:t>
      </w:r>
      <w:r w:rsidR="00D139C4" w:rsidRPr="0069751A">
        <w:rPr>
          <w:rFonts w:ascii="Times New Roman" w:hAnsi="Times New Roman"/>
          <w:i/>
          <w:sz w:val="24"/>
        </w:rPr>
        <w:t xml:space="preserve"> wyżej podane oznaczenie postępowania</w:t>
      </w:r>
      <w:r w:rsidRPr="0069751A">
        <w:rPr>
          <w:rFonts w:ascii="Times New Roman" w:hAnsi="Times New Roman"/>
          <w:i/>
          <w:sz w:val="24"/>
        </w:rPr>
        <w:t>).</w:t>
      </w:r>
    </w:p>
    <w:p w:rsidR="0040672B" w:rsidRPr="0069751A" w:rsidRDefault="0040672B" w:rsidP="00D111B5">
      <w:pPr>
        <w:tabs>
          <w:tab w:val="left" w:pos="851"/>
        </w:tabs>
        <w:spacing w:line="240" w:lineRule="auto"/>
        <w:ind w:left="426"/>
        <w:rPr>
          <w:rFonts w:ascii="Times New Roman" w:hAnsi="Times New Roman"/>
          <w:sz w:val="24"/>
        </w:rPr>
      </w:pPr>
      <w:r w:rsidRPr="0069751A">
        <w:rPr>
          <w:rFonts w:ascii="Times New Roman" w:hAnsi="Times New Roman"/>
          <w:b/>
          <w:sz w:val="24"/>
        </w:rPr>
        <w:t>Szacunkowa wartość</w:t>
      </w:r>
      <w:r w:rsidRPr="0069751A">
        <w:rPr>
          <w:rFonts w:ascii="Times New Roman" w:hAnsi="Times New Roman"/>
          <w:sz w:val="24"/>
        </w:rPr>
        <w:t xml:space="preserve"> przedmiotowego zamówienia </w:t>
      </w:r>
      <w:r w:rsidRPr="0069751A">
        <w:rPr>
          <w:rFonts w:ascii="Times New Roman" w:hAnsi="Times New Roman"/>
          <w:b/>
          <w:sz w:val="24"/>
        </w:rPr>
        <w:t>nie przekracza</w:t>
      </w:r>
      <w:r w:rsidRPr="0069751A">
        <w:rPr>
          <w:rFonts w:ascii="Times New Roman" w:hAnsi="Times New Roman"/>
          <w:sz w:val="24"/>
        </w:rPr>
        <w:t xml:space="preserve"> progów unijnych </w:t>
      </w:r>
      <w:r w:rsidR="006261C4" w:rsidRPr="0069751A">
        <w:rPr>
          <w:rFonts w:ascii="Times New Roman" w:hAnsi="Times New Roman"/>
          <w:sz w:val="24"/>
        </w:rPr>
        <w:t xml:space="preserve">                 </w:t>
      </w:r>
      <w:r w:rsidRPr="0069751A">
        <w:rPr>
          <w:rFonts w:ascii="Times New Roman" w:hAnsi="Times New Roman"/>
          <w:sz w:val="24"/>
        </w:rPr>
        <w:t>o jakich mowa w art. 3 ustawy Prawo zamówień publicznych.</w:t>
      </w:r>
    </w:p>
    <w:p w:rsidR="0040672B" w:rsidRPr="0069751A" w:rsidRDefault="0040672B" w:rsidP="00D111B5">
      <w:pPr>
        <w:tabs>
          <w:tab w:val="left" w:pos="851"/>
        </w:tabs>
        <w:spacing w:line="240" w:lineRule="auto"/>
        <w:rPr>
          <w:rFonts w:ascii="Times New Roman" w:hAnsi="Times New Roman"/>
          <w:b/>
          <w:color w:val="000000" w:themeColor="text1"/>
          <w:sz w:val="24"/>
        </w:rPr>
      </w:pPr>
      <w:r w:rsidRPr="0069751A">
        <w:rPr>
          <w:rFonts w:ascii="Times New Roman" w:hAnsi="Times New Roman"/>
          <w:color w:val="000000" w:themeColor="text1"/>
          <w:sz w:val="24"/>
        </w:rPr>
        <w:t xml:space="preserve">     </w:t>
      </w:r>
      <w:r w:rsidR="00931F48" w:rsidRPr="0069751A">
        <w:rPr>
          <w:rFonts w:ascii="Times New Roman" w:hAnsi="Times New Roman"/>
          <w:color w:val="000000" w:themeColor="text1"/>
          <w:sz w:val="24"/>
        </w:rPr>
        <w:t xml:space="preserve"> </w:t>
      </w:r>
      <w:r w:rsidRPr="0069751A">
        <w:rPr>
          <w:rFonts w:ascii="Times New Roman" w:hAnsi="Times New Roman"/>
          <w:color w:val="000000" w:themeColor="text1"/>
          <w:sz w:val="24"/>
        </w:rPr>
        <w:t xml:space="preserve"> </w:t>
      </w:r>
      <w:r w:rsidRPr="0069751A">
        <w:rPr>
          <w:rFonts w:ascii="Times New Roman" w:hAnsi="Times New Roman"/>
          <w:b/>
          <w:color w:val="000000" w:themeColor="text1"/>
          <w:sz w:val="24"/>
        </w:rPr>
        <w:t>Rodzaj zamówienia</w:t>
      </w:r>
      <w:r w:rsidRPr="0069751A">
        <w:rPr>
          <w:rFonts w:ascii="Times New Roman" w:hAnsi="Times New Roman"/>
          <w:color w:val="000000" w:themeColor="text1"/>
          <w:sz w:val="24"/>
        </w:rPr>
        <w:t>: roboty budowlane</w:t>
      </w:r>
    </w:p>
    <w:tbl>
      <w:tblPr>
        <w:tblW w:w="0" w:type="auto"/>
        <w:tblBorders>
          <w:top w:val="nil"/>
          <w:left w:val="nil"/>
          <w:bottom w:val="nil"/>
          <w:right w:val="nil"/>
        </w:tblBorders>
        <w:tblLayout w:type="fixed"/>
        <w:tblLook w:val="0000" w:firstRow="0" w:lastRow="0" w:firstColumn="0" w:lastColumn="0" w:noHBand="0" w:noVBand="0"/>
      </w:tblPr>
      <w:tblGrid>
        <w:gridCol w:w="1951"/>
      </w:tblGrid>
      <w:tr w:rsidR="00A80994" w:rsidRPr="0069751A" w:rsidTr="00B447FA">
        <w:trPr>
          <w:trHeight w:val="121"/>
        </w:trPr>
        <w:tc>
          <w:tcPr>
            <w:tcW w:w="1951" w:type="dxa"/>
          </w:tcPr>
          <w:p w:rsidR="0040672B" w:rsidRPr="0069751A" w:rsidRDefault="0040672B" w:rsidP="00A80994">
            <w:pPr>
              <w:rPr>
                <w:rFonts w:ascii="Times New Roman" w:eastAsiaTheme="minorHAnsi" w:hAnsi="Times New Roman"/>
                <w:sz w:val="24"/>
              </w:rPr>
            </w:pPr>
          </w:p>
        </w:tc>
      </w:tr>
    </w:tbl>
    <w:p w:rsidR="009F46F4" w:rsidRPr="0069751A" w:rsidRDefault="009F46F4" w:rsidP="00A665DF">
      <w:pPr>
        <w:pStyle w:val="tytu"/>
      </w:pPr>
      <w:r w:rsidRPr="0069751A">
        <w:t xml:space="preserve">TRYB UDZIELENIA ZAMÓWIENIA ORAZ INFORMACJA, CZY ZAMAWIAJĄCY PRZEWIDUJE WYBÓR NAJKORZYSTNIEJSZEJ OFERTY </w:t>
      </w:r>
      <w:r w:rsidR="007B0197" w:rsidRPr="0069751A">
        <w:t xml:space="preserve">     </w:t>
      </w:r>
      <w:r w:rsidRPr="0069751A">
        <w:t>Z MOŻLIWOŚCIĄ PROWADZENIA NEGOCJACJI</w:t>
      </w:r>
    </w:p>
    <w:p w:rsidR="00422F44" w:rsidRPr="0069751A"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9751A">
        <w:rPr>
          <w:rFonts w:ascii="Times New Roman" w:hAnsi="Times New Roman"/>
          <w:sz w:val="24"/>
        </w:rPr>
        <w:t xml:space="preserve">Postępowanie o udzielenie zamówienia publicznego prowadzone jest </w:t>
      </w:r>
      <w:r w:rsidRPr="0069751A">
        <w:rPr>
          <w:rFonts w:ascii="Times New Roman" w:hAnsi="Times New Roman"/>
          <w:sz w:val="24"/>
          <w:u w:val="single"/>
        </w:rPr>
        <w:t>w trybie podstawowym, na podstawie art. 275 pkt. 1)</w:t>
      </w:r>
      <w:r w:rsidRPr="0069751A">
        <w:rPr>
          <w:rFonts w:ascii="Times New Roman" w:hAnsi="Times New Roman"/>
          <w:sz w:val="24"/>
        </w:rPr>
        <w:t xml:space="preserve"> ustawy z dnia 11 września 2019 roku - Prawo zamówień publicznych </w:t>
      </w:r>
      <w:r w:rsidR="00A7713C" w:rsidRPr="0069751A">
        <w:rPr>
          <w:rFonts w:ascii="Times New Roman" w:hAnsi="Times New Roman"/>
          <w:sz w:val="24"/>
        </w:rPr>
        <w:t xml:space="preserve">– </w:t>
      </w:r>
      <w:r w:rsidR="00A7713C" w:rsidRPr="0069751A">
        <w:rPr>
          <w:rFonts w:ascii="Times New Roman" w:hAnsi="Times New Roman"/>
          <w:i/>
          <w:sz w:val="24"/>
        </w:rPr>
        <w:t>dalej także zamiennie „Pzp”</w:t>
      </w:r>
      <w:r w:rsidR="00A7713C" w:rsidRPr="0069751A">
        <w:rPr>
          <w:rFonts w:ascii="Times New Roman" w:hAnsi="Times New Roman"/>
          <w:sz w:val="24"/>
        </w:rPr>
        <w:t xml:space="preserve"> </w:t>
      </w:r>
      <w:r w:rsidRPr="0069751A">
        <w:rPr>
          <w:rFonts w:ascii="Times New Roman" w:hAnsi="Times New Roman"/>
          <w:color w:val="000000" w:themeColor="text1"/>
          <w:sz w:val="24"/>
        </w:rPr>
        <w:t xml:space="preserve">(Dz. U. z  2019 roku, poz. 2019, </w:t>
      </w:r>
      <w:r w:rsidR="00931F48" w:rsidRPr="0069751A">
        <w:rPr>
          <w:rFonts w:ascii="Times New Roman" w:hAnsi="Times New Roman"/>
          <w:color w:val="000000" w:themeColor="text1"/>
          <w:sz w:val="24"/>
        </w:rPr>
        <w:t>ze zmianami</w:t>
      </w:r>
      <w:r w:rsidRPr="0069751A">
        <w:rPr>
          <w:rFonts w:ascii="Times New Roman" w:hAnsi="Times New Roman"/>
          <w:color w:val="000000" w:themeColor="text1"/>
          <w:sz w:val="24"/>
        </w:rPr>
        <w:t xml:space="preserve">), </w:t>
      </w:r>
      <w:r w:rsidRPr="0069751A">
        <w:rPr>
          <w:rFonts w:ascii="Times New Roman" w:hAnsi="Times New Roman"/>
          <w:sz w:val="24"/>
        </w:rPr>
        <w:t>w którym w odpowiedzi na ogłoszenie o zamówieniu oferty mogą składać wszyscy zainteresowani Wykonawcy, a następnie Zamawiający wybiera najkorzystniejszą ofertę bez przeprowadzenia negocjacji.</w:t>
      </w:r>
    </w:p>
    <w:p w:rsidR="00803C4A" w:rsidRPr="0069751A"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9751A">
        <w:rPr>
          <w:rFonts w:ascii="Times New Roman" w:hAnsi="Times New Roman"/>
          <w:sz w:val="24"/>
        </w:rPr>
        <w:t xml:space="preserve">Zamawiający nie przewiduje wyboru najkorzystniejszej oferty z możliwością prowadzenia negocjacji, o których mowa w art. 275 pkt. 2) oraz 3) ustawy z dnia </w:t>
      </w:r>
      <w:r w:rsidR="007B0197" w:rsidRPr="0069751A">
        <w:rPr>
          <w:rFonts w:ascii="Times New Roman" w:hAnsi="Times New Roman"/>
          <w:sz w:val="24"/>
        </w:rPr>
        <w:t xml:space="preserve">                          </w:t>
      </w:r>
      <w:r w:rsidRPr="0069751A">
        <w:rPr>
          <w:rFonts w:ascii="Times New Roman" w:hAnsi="Times New Roman"/>
          <w:sz w:val="24"/>
        </w:rPr>
        <w:t>11 września 2019 roku - Prawo zamówień publicznych</w:t>
      </w:r>
      <w:r w:rsidR="00421BC4" w:rsidRPr="0069751A">
        <w:rPr>
          <w:rFonts w:ascii="Times New Roman" w:hAnsi="Times New Roman"/>
          <w:sz w:val="24"/>
        </w:rPr>
        <w:t>.</w:t>
      </w:r>
    </w:p>
    <w:p w:rsidR="001A387A" w:rsidRPr="0069751A" w:rsidRDefault="00EE3622" w:rsidP="00A665DF">
      <w:pPr>
        <w:pStyle w:val="tytu"/>
      </w:pPr>
      <w:r w:rsidRPr="0069751A">
        <w:t>OPIS PRZEDMIOTU ZAMÓWIENIA</w:t>
      </w:r>
    </w:p>
    <w:p w:rsidR="00C75D1B" w:rsidRPr="0069751A" w:rsidRDefault="00383076" w:rsidP="00452911">
      <w:pPr>
        <w:pStyle w:val="Tekstpodstawowywcity3"/>
        <w:numPr>
          <w:ilvl w:val="1"/>
          <w:numId w:val="2"/>
        </w:numPr>
        <w:tabs>
          <w:tab w:val="left" w:pos="993"/>
        </w:tabs>
        <w:spacing w:line="240" w:lineRule="auto"/>
        <w:ind w:left="993" w:hanging="567"/>
        <w:rPr>
          <w:rFonts w:ascii="Times New Roman" w:eastAsiaTheme="minorHAnsi" w:hAnsi="Times New Roman"/>
          <w:b/>
          <w:sz w:val="24"/>
        </w:rPr>
      </w:pPr>
      <w:r w:rsidRPr="0069751A">
        <w:rPr>
          <w:rFonts w:ascii="Times New Roman" w:hAnsi="Times New Roman"/>
          <w:sz w:val="24"/>
        </w:rPr>
        <w:t xml:space="preserve">Przedmiotem zamówienia </w:t>
      </w:r>
      <w:r w:rsidR="00C75D1B" w:rsidRPr="0069751A">
        <w:rPr>
          <w:rFonts w:ascii="Times New Roman" w:hAnsi="Times New Roman"/>
          <w:sz w:val="24"/>
        </w:rPr>
        <w:t>Szczegółowy opis przedmiotu zamówienia z</w:t>
      </w:r>
      <w:r w:rsidR="00175804" w:rsidRPr="0069751A">
        <w:rPr>
          <w:rFonts w:ascii="Times New Roman" w:hAnsi="Times New Roman"/>
          <w:sz w:val="24"/>
        </w:rPr>
        <w:t>a</w:t>
      </w:r>
      <w:r w:rsidR="00C75D1B" w:rsidRPr="0069751A">
        <w:rPr>
          <w:rFonts w:ascii="Times New Roman" w:hAnsi="Times New Roman"/>
          <w:sz w:val="24"/>
        </w:rPr>
        <w:t xml:space="preserve">wiera </w:t>
      </w:r>
      <w:r w:rsidR="00C75D1B" w:rsidRPr="0069751A">
        <w:rPr>
          <w:rFonts w:ascii="Times New Roman" w:hAnsi="Times New Roman"/>
          <w:b/>
          <w:sz w:val="24"/>
        </w:rPr>
        <w:t xml:space="preserve">Załącznik Nr </w:t>
      </w:r>
      <w:r w:rsidR="00E77CAF" w:rsidRPr="0069751A">
        <w:rPr>
          <w:rFonts w:ascii="Times New Roman" w:hAnsi="Times New Roman"/>
          <w:b/>
          <w:sz w:val="24"/>
        </w:rPr>
        <w:t xml:space="preserve">1 </w:t>
      </w:r>
      <w:r w:rsidR="00C75D1B" w:rsidRPr="0069751A">
        <w:rPr>
          <w:rFonts w:ascii="Times New Roman" w:hAnsi="Times New Roman"/>
          <w:b/>
          <w:sz w:val="24"/>
        </w:rPr>
        <w:t>do SWZ</w:t>
      </w:r>
      <w:r w:rsidR="00BF09AF" w:rsidRPr="0069751A">
        <w:rPr>
          <w:rFonts w:ascii="Times New Roman" w:hAnsi="Times New Roman"/>
          <w:b/>
          <w:sz w:val="24"/>
        </w:rPr>
        <w:t xml:space="preserve"> </w:t>
      </w:r>
      <w:r w:rsidR="00BF09AF" w:rsidRPr="0069751A">
        <w:rPr>
          <w:rFonts w:ascii="Times New Roman" w:hAnsi="Times New Roman"/>
          <w:sz w:val="24"/>
        </w:rPr>
        <w:t xml:space="preserve">oraz warunki określone w projekcie umowy – </w:t>
      </w:r>
      <w:r w:rsidR="00BF09AF" w:rsidRPr="0069751A">
        <w:rPr>
          <w:rFonts w:ascii="Times New Roman" w:hAnsi="Times New Roman"/>
          <w:b/>
          <w:sz w:val="24"/>
        </w:rPr>
        <w:t>Załącznik Nr 5 do SWZ.</w:t>
      </w:r>
    </w:p>
    <w:p w:rsidR="00CB285F" w:rsidRPr="0069751A" w:rsidRDefault="00CB285F" w:rsidP="008632AB">
      <w:pPr>
        <w:spacing w:line="240" w:lineRule="auto"/>
        <w:rPr>
          <w:rFonts w:ascii="Times New Roman" w:hAnsi="Times New Roman"/>
          <w:b/>
          <w:sz w:val="24"/>
        </w:rPr>
      </w:pPr>
      <w:r w:rsidRPr="0069751A">
        <w:rPr>
          <w:rFonts w:ascii="Times New Roman" w:hAnsi="Times New Roman"/>
          <w:b/>
          <w:sz w:val="24"/>
        </w:rPr>
        <w:t>Przebudowa i zmiana sposobu użytkowania części pomieszczeń Szkoły Podstawowej przy ul. Kościuszki 13 w Dukli na Przedszkole Gminne na działkach nr ewid. 192 i 240/1                     w miejscowości Dukla</w:t>
      </w:r>
    </w:p>
    <w:p w:rsidR="00CB285F" w:rsidRPr="0069751A" w:rsidRDefault="00CB285F" w:rsidP="00CB285F">
      <w:pPr>
        <w:spacing w:line="240" w:lineRule="auto"/>
        <w:jc w:val="left"/>
        <w:rPr>
          <w:rFonts w:ascii="Times New Roman" w:eastAsia="Calibri" w:hAnsi="Times New Roman"/>
          <w:color w:val="FF0000"/>
          <w:sz w:val="24"/>
        </w:rPr>
      </w:pPr>
      <w:r w:rsidRPr="0069751A">
        <w:rPr>
          <w:rFonts w:ascii="Times New Roman" w:eastAsia="Calibri" w:hAnsi="Times New Roman"/>
          <w:b/>
          <w:sz w:val="24"/>
        </w:rPr>
        <w:t>Przebudowa i zmiana sposobu użytkowania części pomieszczeń Szkoły Podstawowej na Przedszkole Gminne</w:t>
      </w:r>
      <w:r w:rsidRPr="0069751A">
        <w:rPr>
          <w:rFonts w:ascii="Times New Roman" w:eastAsia="Calibri" w:hAnsi="Times New Roman"/>
          <w:sz w:val="24"/>
        </w:rPr>
        <w:t>.</w:t>
      </w:r>
    </w:p>
    <w:p w:rsidR="00CB285F" w:rsidRPr="0069751A" w:rsidRDefault="00CB285F" w:rsidP="00CB285F">
      <w:pPr>
        <w:spacing w:line="240" w:lineRule="auto"/>
        <w:jc w:val="left"/>
        <w:rPr>
          <w:rFonts w:ascii="Times New Roman" w:eastAsia="Calibri" w:hAnsi="Times New Roman"/>
          <w:sz w:val="24"/>
        </w:rPr>
      </w:pPr>
      <w:r w:rsidRPr="0069751A">
        <w:rPr>
          <w:rFonts w:ascii="Times New Roman" w:eastAsia="Calibri" w:hAnsi="Times New Roman"/>
          <w:sz w:val="24"/>
        </w:rPr>
        <w:t>Powierzchnia zabudowy                               -    795,56 m</w:t>
      </w:r>
      <w:r w:rsidRPr="0069751A">
        <w:rPr>
          <w:rFonts w:ascii="Times New Roman" w:eastAsia="Calibri" w:hAnsi="Times New Roman"/>
          <w:sz w:val="24"/>
          <w:vertAlign w:val="superscript"/>
        </w:rPr>
        <w:t>2</w:t>
      </w:r>
    </w:p>
    <w:p w:rsidR="00CB285F" w:rsidRPr="0069751A" w:rsidRDefault="00CB285F" w:rsidP="00CB285F">
      <w:pPr>
        <w:spacing w:line="240" w:lineRule="auto"/>
        <w:jc w:val="left"/>
        <w:rPr>
          <w:rFonts w:ascii="Times New Roman" w:eastAsia="Calibri" w:hAnsi="Times New Roman"/>
          <w:sz w:val="24"/>
        </w:rPr>
      </w:pPr>
      <w:r w:rsidRPr="0069751A">
        <w:rPr>
          <w:rFonts w:ascii="Times New Roman" w:eastAsia="Calibri" w:hAnsi="Times New Roman"/>
          <w:sz w:val="24"/>
        </w:rPr>
        <w:t>Powierzchnia całkowita po przebudowie     -    755,35 m</w:t>
      </w:r>
      <w:r w:rsidRPr="0069751A">
        <w:rPr>
          <w:rFonts w:ascii="Times New Roman" w:eastAsia="Calibri" w:hAnsi="Times New Roman"/>
          <w:sz w:val="24"/>
          <w:vertAlign w:val="superscript"/>
        </w:rPr>
        <w:t>2</w:t>
      </w:r>
    </w:p>
    <w:p w:rsidR="00CB285F" w:rsidRPr="0069751A" w:rsidRDefault="00CB285F" w:rsidP="00CB285F">
      <w:pPr>
        <w:spacing w:line="240" w:lineRule="auto"/>
        <w:jc w:val="left"/>
        <w:rPr>
          <w:rFonts w:ascii="Times New Roman" w:eastAsia="Calibri" w:hAnsi="Times New Roman"/>
          <w:sz w:val="24"/>
        </w:rPr>
      </w:pPr>
      <w:r w:rsidRPr="0069751A">
        <w:rPr>
          <w:rFonts w:ascii="Times New Roman" w:eastAsia="Calibri" w:hAnsi="Times New Roman"/>
          <w:sz w:val="24"/>
        </w:rPr>
        <w:t>Powierzchnia użytkowa po przebudowie     -    641,68 m</w:t>
      </w:r>
      <w:r w:rsidRPr="0069751A">
        <w:rPr>
          <w:rFonts w:ascii="Times New Roman" w:eastAsia="Calibri" w:hAnsi="Times New Roman"/>
          <w:sz w:val="24"/>
          <w:vertAlign w:val="superscript"/>
        </w:rPr>
        <w:t>2</w:t>
      </w:r>
    </w:p>
    <w:p w:rsidR="00CB285F" w:rsidRPr="0069751A" w:rsidRDefault="00CB285F" w:rsidP="00CB285F">
      <w:pPr>
        <w:spacing w:line="240" w:lineRule="auto"/>
        <w:jc w:val="left"/>
        <w:rPr>
          <w:rFonts w:ascii="Times New Roman" w:eastAsia="Calibri" w:hAnsi="Times New Roman"/>
          <w:sz w:val="24"/>
        </w:rPr>
      </w:pPr>
      <w:r w:rsidRPr="0069751A">
        <w:rPr>
          <w:rFonts w:ascii="Times New Roman" w:eastAsia="Calibri" w:hAnsi="Times New Roman"/>
          <w:sz w:val="24"/>
        </w:rPr>
        <w:t>Kubatura części przebudowanej                   -  2356,69 m</w:t>
      </w:r>
      <w:r w:rsidRPr="0069751A">
        <w:rPr>
          <w:rFonts w:ascii="Times New Roman" w:eastAsia="Calibri" w:hAnsi="Times New Roman"/>
          <w:sz w:val="24"/>
          <w:vertAlign w:val="superscript"/>
        </w:rPr>
        <w:t>3</w:t>
      </w:r>
    </w:p>
    <w:p w:rsidR="00CB285F" w:rsidRPr="0069751A" w:rsidRDefault="00CB285F" w:rsidP="00E72091">
      <w:pPr>
        <w:spacing w:line="240" w:lineRule="auto"/>
        <w:rPr>
          <w:rFonts w:ascii="Times New Roman" w:eastAsia="Calibri" w:hAnsi="Times New Roman"/>
          <w:iCs/>
          <w:sz w:val="24"/>
        </w:rPr>
      </w:pPr>
      <w:r w:rsidRPr="0069751A">
        <w:rPr>
          <w:rFonts w:ascii="Times New Roman" w:eastAsia="Calibri" w:hAnsi="Times New Roman"/>
          <w:iCs/>
          <w:sz w:val="24"/>
        </w:rPr>
        <w:t xml:space="preserve">Na poziomie parteru w istniejącej szatni projektuje się częściowe wyburzenie ścian głównie </w:t>
      </w:r>
      <w:r w:rsidR="0069751A">
        <w:rPr>
          <w:rFonts w:ascii="Times New Roman" w:eastAsia="Calibri" w:hAnsi="Times New Roman"/>
          <w:iCs/>
          <w:sz w:val="24"/>
        </w:rPr>
        <w:t xml:space="preserve">                </w:t>
      </w:r>
      <w:r w:rsidRPr="0069751A">
        <w:rPr>
          <w:rFonts w:ascii="Times New Roman" w:eastAsia="Calibri" w:hAnsi="Times New Roman"/>
          <w:iCs/>
          <w:sz w:val="24"/>
        </w:rPr>
        <w:t>w celu wykonania otworów drzwiowych i przejść dla uzyskania wymaganej komunikacji pomiędzy poszczególnymi pomieszczeniami.</w:t>
      </w:r>
      <w:r w:rsidRPr="0069751A">
        <w:rPr>
          <w:rFonts w:ascii="Times New Roman" w:eastAsia="Calibri" w:hAnsi="Times New Roman"/>
          <w:iCs/>
          <w:color w:val="FF0000"/>
          <w:sz w:val="24"/>
        </w:rPr>
        <w:t xml:space="preserve"> </w:t>
      </w:r>
      <w:r w:rsidRPr="0069751A">
        <w:rPr>
          <w:rFonts w:ascii="Times New Roman" w:eastAsia="Calibri" w:hAnsi="Times New Roman"/>
          <w:iCs/>
          <w:sz w:val="24"/>
        </w:rPr>
        <w:t xml:space="preserve">Istniejące zbędne otwory drzwiowe i okienne </w:t>
      </w:r>
      <w:r w:rsidRPr="0069751A">
        <w:rPr>
          <w:rFonts w:ascii="Times New Roman" w:eastAsia="Calibri" w:hAnsi="Times New Roman"/>
          <w:iCs/>
          <w:sz w:val="24"/>
        </w:rPr>
        <w:lastRenderedPageBreak/>
        <w:t>oraz otwory w ścianach wewnętrznych konstrukcyjnych zamurować bloczkami PGS lub cegłą pełną na zaprawie cementowej. Ścianki działowe gr. 15 cm wykonać z płyt gipsowo-kartonowych ognioodpornych EI 30  (w pomieszczeniach sanitarnych z płyt wodoodpornych) na ruszcie stalowym wypełnione wełną mineralną.</w:t>
      </w:r>
    </w:p>
    <w:p w:rsidR="00CB285F" w:rsidRPr="0069751A" w:rsidRDefault="00CB285F" w:rsidP="00E72091">
      <w:pPr>
        <w:spacing w:line="240" w:lineRule="auto"/>
        <w:rPr>
          <w:rFonts w:ascii="Times New Roman" w:eastAsia="Calibri" w:hAnsi="Times New Roman"/>
          <w:iCs/>
          <w:sz w:val="24"/>
          <w:lang w:val="x-none"/>
        </w:rPr>
      </w:pPr>
      <w:r w:rsidRPr="0069751A">
        <w:rPr>
          <w:rFonts w:ascii="Times New Roman" w:eastAsia="Calibri" w:hAnsi="Times New Roman"/>
          <w:iCs/>
          <w:sz w:val="24"/>
        </w:rPr>
        <w:t xml:space="preserve">Wszystkie nowo powstałe na skutek wyburzeń otwory okienne i drzwiowe należy zasklepić dwuteownikami bądź belkami żelbetowymi docieplonymi od zewnątrz </w:t>
      </w:r>
      <w:proofErr w:type="spellStart"/>
      <w:r w:rsidRPr="0069751A">
        <w:rPr>
          <w:rFonts w:ascii="Times New Roman" w:eastAsia="Calibri" w:hAnsi="Times New Roman"/>
          <w:iCs/>
          <w:sz w:val="24"/>
        </w:rPr>
        <w:t>styrodurem</w:t>
      </w:r>
      <w:proofErr w:type="spellEnd"/>
      <w:r w:rsidRPr="0069751A">
        <w:rPr>
          <w:rFonts w:ascii="Times New Roman" w:eastAsia="Calibri" w:hAnsi="Times New Roman"/>
          <w:iCs/>
          <w:sz w:val="24"/>
        </w:rPr>
        <w:t xml:space="preserve"> grubości min. 10 cm</w:t>
      </w:r>
      <w:r w:rsidRPr="0069751A">
        <w:rPr>
          <w:rFonts w:ascii="Times New Roman" w:eastAsia="Calibri" w:hAnsi="Times New Roman"/>
          <w:iCs/>
          <w:sz w:val="24"/>
          <w:lang w:val="x-none"/>
        </w:rPr>
        <w:t>.</w:t>
      </w:r>
    </w:p>
    <w:p w:rsidR="00CB285F" w:rsidRPr="0069751A" w:rsidRDefault="00CB285F" w:rsidP="00E72091">
      <w:pPr>
        <w:spacing w:line="240" w:lineRule="auto"/>
        <w:rPr>
          <w:rFonts w:ascii="Times New Roman" w:eastAsia="Calibri" w:hAnsi="Times New Roman"/>
          <w:iCs/>
          <w:sz w:val="24"/>
          <w:lang w:val="x-none"/>
        </w:rPr>
      </w:pPr>
      <w:r w:rsidRPr="0069751A">
        <w:rPr>
          <w:rFonts w:ascii="Times New Roman" w:eastAsia="Calibri" w:hAnsi="Times New Roman"/>
          <w:iCs/>
          <w:sz w:val="24"/>
        </w:rPr>
        <w:t xml:space="preserve">Istniejące </w:t>
      </w:r>
      <w:r w:rsidRPr="0069751A">
        <w:rPr>
          <w:rFonts w:ascii="Times New Roman" w:eastAsia="Calibri" w:hAnsi="Times New Roman"/>
          <w:spacing w:val="3"/>
          <w:sz w:val="24"/>
          <w:lang w:val="x-none"/>
        </w:rPr>
        <w:t xml:space="preserve">przewody wentylacyjne z cegły ceramicznej pełnej </w:t>
      </w:r>
      <w:r w:rsidRPr="0069751A">
        <w:rPr>
          <w:rFonts w:ascii="Times New Roman" w:eastAsia="Calibri" w:hAnsi="Times New Roman"/>
          <w:spacing w:val="3"/>
          <w:sz w:val="24"/>
        </w:rPr>
        <w:t xml:space="preserve">należy sprawdzić i udrożnić. W nowo powstałych salach zajęć wentylację o przekroju 24x17 cm wykonać z blachy nierdzewnej i wprowadzić do istniejących wolnych trzonów wentylacyjnych. </w:t>
      </w:r>
      <w:r w:rsidR="0069751A">
        <w:rPr>
          <w:rFonts w:ascii="Times New Roman" w:eastAsia="Calibri" w:hAnsi="Times New Roman"/>
          <w:spacing w:val="3"/>
          <w:sz w:val="24"/>
        </w:rPr>
        <w:t xml:space="preserve">                                         </w:t>
      </w:r>
      <w:r w:rsidRPr="0069751A">
        <w:rPr>
          <w:rFonts w:ascii="Times New Roman" w:eastAsia="Calibri" w:hAnsi="Times New Roman"/>
          <w:spacing w:val="3"/>
          <w:sz w:val="24"/>
        </w:rPr>
        <w:t>W sanitariatach oraz w sali nr 7 wentylację typu „Z” wykonać w ścianie zewnętrznej</w:t>
      </w:r>
      <w:r w:rsidRPr="0069751A">
        <w:rPr>
          <w:rFonts w:ascii="Times New Roman" w:eastAsia="Calibri" w:hAnsi="Times New Roman"/>
          <w:sz w:val="24"/>
          <w:lang w:val="x-none"/>
        </w:rPr>
        <w:t>.</w:t>
      </w:r>
    </w:p>
    <w:p w:rsidR="00CB285F" w:rsidRPr="0069751A" w:rsidRDefault="00CB285F" w:rsidP="00E72091">
      <w:pPr>
        <w:spacing w:line="240" w:lineRule="auto"/>
        <w:rPr>
          <w:rFonts w:ascii="Times New Roman" w:eastAsia="Calibri" w:hAnsi="Times New Roman"/>
          <w:iCs/>
          <w:sz w:val="24"/>
          <w:lang w:val="x-none"/>
        </w:rPr>
      </w:pPr>
      <w:r w:rsidRPr="0069751A">
        <w:rPr>
          <w:rFonts w:ascii="Times New Roman" w:eastAsia="Calibri" w:hAnsi="Times New Roman"/>
          <w:iCs/>
          <w:sz w:val="24"/>
          <w:lang w:val="x-none"/>
        </w:rPr>
        <w:t xml:space="preserve">W pomieszczeniach </w:t>
      </w:r>
      <w:r w:rsidRPr="0069751A">
        <w:rPr>
          <w:rFonts w:ascii="Times New Roman" w:eastAsia="Calibri" w:hAnsi="Times New Roman"/>
          <w:iCs/>
          <w:sz w:val="24"/>
        </w:rPr>
        <w:t xml:space="preserve">dydaktycznych nr 1, 2, 3, 4, 5, 6 i 7 wykonać posadzki z linoleum zgrzewanego z warstwą korka. W pozostałych pomieszczeniach posadzki wykonać </w:t>
      </w:r>
      <w:r w:rsidRPr="0069751A">
        <w:rPr>
          <w:rFonts w:ascii="Times New Roman" w:eastAsia="Calibri" w:hAnsi="Times New Roman"/>
          <w:iCs/>
          <w:sz w:val="24"/>
          <w:lang w:val="x-none"/>
        </w:rPr>
        <w:t>z płytek</w:t>
      </w:r>
      <w:r w:rsidRPr="0069751A">
        <w:rPr>
          <w:rFonts w:ascii="Times New Roman" w:eastAsia="Calibri" w:hAnsi="Times New Roman"/>
          <w:iCs/>
          <w:sz w:val="24"/>
        </w:rPr>
        <w:t xml:space="preserve"> antypoślizgowych</w:t>
      </w:r>
      <w:r w:rsidRPr="0069751A">
        <w:rPr>
          <w:rFonts w:ascii="Times New Roman" w:eastAsia="Calibri" w:hAnsi="Times New Roman"/>
          <w:iCs/>
          <w:sz w:val="24"/>
          <w:lang w:val="x-none"/>
        </w:rPr>
        <w:t xml:space="preserve"> </w:t>
      </w:r>
      <w:r w:rsidRPr="0069751A">
        <w:rPr>
          <w:rFonts w:ascii="Times New Roman" w:eastAsia="Calibri" w:hAnsi="Times New Roman"/>
          <w:iCs/>
          <w:sz w:val="24"/>
        </w:rPr>
        <w:t>gres.</w:t>
      </w:r>
      <w:r w:rsidRPr="0069751A">
        <w:rPr>
          <w:rFonts w:ascii="Times New Roman" w:eastAsia="Calibri" w:hAnsi="Times New Roman"/>
          <w:iCs/>
          <w:sz w:val="24"/>
          <w:lang w:val="x-none"/>
        </w:rPr>
        <w:t xml:space="preserve"> </w:t>
      </w:r>
    </w:p>
    <w:p w:rsidR="00CB285F" w:rsidRPr="0069751A" w:rsidRDefault="00CB285F" w:rsidP="00CB285F">
      <w:pPr>
        <w:spacing w:line="240" w:lineRule="auto"/>
        <w:jc w:val="left"/>
        <w:rPr>
          <w:rFonts w:ascii="Times New Roman" w:eastAsia="Calibri" w:hAnsi="Times New Roman"/>
          <w:sz w:val="24"/>
        </w:rPr>
      </w:pPr>
      <w:r w:rsidRPr="0069751A">
        <w:rPr>
          <w:rFonts w:ascii="Times New Roman" w:eastAsia="Calibri" w:hAnsi="Times New Roman"/>
          <w:sz w:val="24"/>
        </w:rPr>
        <w:t xml:space="preserve">Drzwi zewnętrzne aluminiowe, drzwi wewnętrzne </w:t>
      </w:r>
      <w:r w:rsidRPr="0069751A">
        <w:rPr>
          <w:rFonts w:ascii="Times New Roman" w:eastAsia="Calibri" w:hAnsi="Times New Roman"/>
          <w:iCs/>
          <w:sz w:val="24"/>
        </w:rPr>
        <w:t>typowe płycinowe</w:t>
      </w:r>
      <w:r w:rsidRPr="0069751A">
        <w:rPr>
          <w:rFonts w:ascii="Times New Roman" w:eastAsia="Calibri" w:hAnsi="Times New Roman"/>
          <w:sz w:val="24"/>
        </w:rPr>
        <w:t>.</w:t>
      </w:r>
    </w:p>
    <w:p w:rsidR="00CB285F" w:rsidRPr="0069751A" w:rsidRDefault="00CB285F" w:rsidP="00CB285F">
      <w:pPr>
        <w:spacing w:line="240" w:lineRule="auto"/>
        <w:jc w:val="left"/>
        <w:rPr>
          <w:rFonts w:ascii="Times New Roman" w:eastAsia="Calibri" w:hAnsi="Times New Roman"/>
          <w:sz w:val="24"/>
        </w:rPr>
      </w:pPr>
      <w:r w:rsidRPr="0069751A">
        <w:rPr>
          <w:rFonts w:ascii="Times New Roman" w:eastAsia="Calibri" w:hAnsi="Times New Roman"/>
          <w:sz w:val="24"/>
        </w:rPr>
        <w:t xml:space="preserve">Instalacje sanitarne: </w:t>
      </w:r>
    </w:p>
    <w:p w:rsidR="00CB285F" w:rsidRPr="0069751A" w:rsidRDefault="00CB285F" w:rsidP="00CB285F">
      <w:pPr>
        <w:spacing w:line="240" w:lineRule="auto"/>
        <w:jc w:val="left"/>
        <w:rPr>
          <w:rFonts w:ascii="Times New Roman" w:eastAsia="Calibri" w:hAnsi="Times New Roman"/>
          <w:sz w:val="24"/>
        </w:rPr>
      </w:pPr>
      <w:r w:rsidRPr="0069751A">
        <w:rPr>
          <w:rFonts w:ascii="Times New Roman" w:eastAsia="Calibri" w:hAnsi="Times New Roman"/>
          <w:sz w:val="24"/>
        </w:rPr>
        <w:t>- instalacja zimnej i ciepłej wody wraz z osprzętem</w:t>
      </w:r>
    </w:p>
    <w:p w:rsidR="00CB285F" w:rsidRPr="0069751A" w:rsidRDefault="00CB285F" w:rsidP="00CB285F">
      <w:pPr>
        <w:spacing w:line="240" w:lineRule="auto"/>
        <w:jc w:val="left"/>
        <w:rPr>
          <w:rFonts w:ascii="Times New Roman" w:eastAsia="Calibri" w:hAnsi="Times New Roman"/>
          <w:sz w:val="24"/>
        </w:rPr>
      </w:pPr>
      <w:r w:rsidRPr="0069751A">
        <w:rPr>
          <w:rFonts w:ascii="Times New Roman" w:eastAsia="Calibri" w:hAnsi="Times New Roman"/>
          <w:sz w:val="24"/>
        </w:rPr>
        <w:t>- instalacja kanalizacji sanitarnej wraz z osprzętem</w:t>
      </w:r>
    </w:p>
    <w:p w:rsidR="00CB285F" w:rsidRPr="0069751A" w:rsidRDefault="00CB285F" w:rsidP="00CB285F">
      <w:pPr>
        <w:spacing w:line="240" w:lineRule="auto"/>
        <w:jc w:val="left"/>
        <w:rPr>
          <w:rFonts w:ascii="Times New Roman" w:eastAsia="Calibri" w:hAnsi="Times New Roman"/>
          <w:sz w:val="24"/>
        </w:rPr>
      </w:pPr>
      <w:r w:rsidRPr="0069751A">
        <w:rPr>
          <w:rFonts w:ascii="Times New Roman" w:eastAsia="Calibri" w:hAnsi="Times New Roman"/>
          <w:sz w:val="24"/>
        </w:rPr>
        <w:t>- instalacja c.o. wraz z osprzętem wraz z osprzętem</w:t>
      </w:r>
    </w:p>
    <w:p w:rsidR="00CB285F" w:rsidRPr="0069751A" w:rsidRDefault="00CB285F" w:rsidP="00CB285F">
      <w:pPr>
        <w:spacing w:line="240" w:lineRule="auto"/>
        <w:jc w:val="left"/>
        <w:rPr>
          <w:rFonts w:ascii="Times New Roman" w:eastAsia="Calibri" w:hAnsi="Times New Roman"/>
          <w:sz w:val="24"/>
        </w:rPr>
      </w:pPr>
      <w:r w:rsidRPr="0069751A">
        <w:rPr>
          <w:rFonts w:ascii="Times New Roman" w:eastAsia="Calibri" w:hAnsi="Times New Roman"/>
          <w:sz w:val="24"/>
        </w:rPr>
        <w:t xml:space="preserve">-  instalacja wentylacji mechanicznej wraz z osprzętem </w:t>
      </w:r>
    </w:p>
    <w:p w:rsidR="00CB285F" w:rsidRPr="0069751A" w:rsidRDefault="00CB285F" w:rsidP="00CB285F">
      <w:pPr>
        <w:spacing w:line="240" w:lineRule="auto"/>
        <w:jc w:val="left"/>
        <w:rPr>
          <w:rFonts w:ascii="Times New Roman" w:eastAsia="Calibri" w:hAnsi="Times New Roman"/>
          <w:sz w:val="24"/>
        </w:rPr>
      </w:pPr>
      <w:r w:rsidRPr="0069751A">
        <w:rPr>
          <w:rFonts w:ascii="Times New Roman" w:eastAsia="Calibri" w:hAnsi="Times New Roman"/>
          <w:sz w:val="24"/>
        </w:rPr>
        <w:t>Instalacje elektryczne:</w:t>
      </w:r>
    </w:p>
    <w:p w:rsidR="00CB285F" w:rsidRPr="0069751A" w:rsidRDefault="00CB285F" w:rsidP="00CB285F">
      <w:pPr>
        <w:spacing w:line="240" w:lineRule="auto"/>
        <w:jc w:val="left"/>
        <w:rPr>
          <w:rFonts w:ascii="Times New Roman" w:eastAsia="Calibri" w:hAnsi="Times New Roman"/>
          <w:sz w:val="24"/>
        </w:rPr>
      </w:pPr>
      <w:r w:rsidRPr="0069751A">
        <w:rPr>
          <w:rFonts w:ascii="Times New Roman" w:eastAsia="Calibri" w:hAnsi="Times New Roman"/>
          <w:sz w:val="24"/>
        </w:rPr>
        <w:t>- instalacja oświetlenia wraz z osprzętem</w:t>
      </w:r>
    </w:p>
    <w:p w:rsidR="00CB285F" w:rsidRPr="0069751A" w:rsidRDefault="00CB285F" w:rsidP="00CB285F">
      <w:pPr>
        <w:spacing w:line="240" w:lineRule="auto"/>
        <w:jc w:val="left"/>
        <w:rPr>
          <w:rFonts w:ascii="Times New Roman" w:eastAsia="Calibri" w:hAnsi="Times New Roman"/>
          <w:sz w:val="24"/>
        </w:rPr>
      </w:pPr>
      <w:r w:rsidRPr="0069751A">
        <w:rPr>
          <w:rFonts w:ascii="Times New Roman" w:eastAsia="Calibri" w:hAnsi="Times New Roman"/>
          <w:sz w:val="24"/>
        </w:rPr>
        <w:t>- instalacja oświetlenia awaryjnego wraz z osprzętem</w:t>
      </w:r>
    </w:p>
    <w:p w:rsidR="00CB285F" w:rsidRPr="0069751A" w:rsidRDefault="00CB285F" w:rsidP="00CB285F">
      <w:pPr>
        <w:spacing w:line="240" w:lineRule="auto"/>
        <w:jc w:val="left"/>
        <w:rPr>
          <w:rFonts w:ascii="Times New Roman" w:eastAsia="Calibri" w:hAnsi="Times New Roman"/>
          <w:sz w:val="24"/>
        </w:rPr>
      </w:pPr>
      <w:r w:rsidRPr="0069751A">
        <w:rPr>
          <w:rFonts w:ascii="Times New Roman" w:eastAsia="Calibri" w:hAnsi="Times New Roman"/>
          <w:sz w:val="24"/>
        </w:rPr>
        <w:t>- instalacja gniazd wtyczkowych wraz z osprzętem</w:t>
      </w:r>
    </w:p>
    <w:p w:rsidR="00CB285F" w:rsidRPr="0069751A" w:rsidRDefault="00CB285F" w:rsidP="00CB285F">
      <w:pPr>
        <w:spacing w:line="240" w:lineRule="auto"/>
        <w:jc w:val="left"/>
        <w:rPr>
          <w:rFonts w:ascii="Times New Roman" w:eastAsia="Calibri" w:hAnsi="Times New Roman"/>
          <w:sz w:val="24"/>
        </w:rPr>
      </w:pPr>
      <w:r w:rsidRPr="0069751A">
        <w:rPr>
          <w:rFonts w:ascii="Times New Roman" w:eastAsia="Calibri" w:hAnsi="Times New Roman"/>
          <w:sz w:val="24"/>
        </w:rPr>
        <w:t>- instalacja tablic rozdzielczych</w:t>
      </w:r>
    </w:p>
    <w:p w:rsidR="00CB285F" w:rsidRPr="0069751A" w:rsidRDefault="00CB285F" w:rsidP="00CB285F">
      <w:pPr>
        <w:spacing w:line="240" w:lineRule="auto"/>
        <w:jc w:val="left"/>
        <w:rPr>
          <w:rFonts w:ascii="Times New Roman" w:eastAsia="Calibri" w:hAnsi="Times New Roman"/>
          <w:sz w:val="24"/>
        </w:rPr>
      </w:pPr>
      <w:r w:rsidRPr="0069751A">
        <w:rPr>
          <w:rFonts w:ascii="Times New Roman" w:eastAsia="Calibri" w:hAnsi="Times New Roman"/>
          <w:sz w:val="24"/>
        </w:rPr>
        <w:t>- instalacja ochrony przed porażeniem</w:t>
      </w:r>
    </w:p>
    <w:p w:rsidR="00CB285F" w:rsidRPr="0069751A" w:rsidRDefault="00CB285F" w:rsidP="00CB285F">
      <w:pPr>
        <w:spacing w:line="240" w:lineRule="auto"/>
        <w:jc w:val="left"/>
        <w:rPr>
          <w:rFonts w:ascii="Times New Roman" w:eastAsia="Calibri" w:hAnsi="Times New Roman"/>
          <w:sz w:val="24"/>
        </w:rPr>
      </w:pPr>
      <w:r w:rsidRPr="0069751A">
        <w:rPr>
          <w:rFonts w:ascii="Times New Roman" w:eastAsia="Calibri" w:hAnsi="Times New Roman"/>
          <w:sz w:val="24"/>
        </w:rPr>
        <w:t>- instalacja ochrony przeciwprzepięciowa</w:t>
      </w:r>
    </w:p>
    <w:p w:rsidR="00CB285F" w:rsidRPr="0069751A" w:rsidRDefault="00CB285F" w:rsidP="00CB285F">
      <w:pPr>
        <w:spacing w:line="240" w:lineRule="auto"/>
        <w:jc w:val="left"/>
        <w:rPr>
          <w:rFonts w:ascii="Times New Roman" w:eastAsia="Calibri" w:hAnsi="Times New Roman"/>
          <w:sz w:val="24"/>
        </w:rPr>
      </w:pPr>
      <w:r w:rsidRPr="0069751A">
        <w:rPr>
          <w:rFonts w:ascii="Times New Roman" w:eastAsia="Calibri" w:hAnsi="Times New Roman"/>
          <w:sz w:val="24"/>
        </w:rPr>
        <w:t>- instalacja połączeń wyrównawczych</w:t>
      </w:r>
    </w:p>
    <w:p w:rsidR="00CB285F" w:rsidRPr="0069751A" w:rsidRDefault="00CB285F" w:rsidP="00CB285F">
      <w:pPr>
        <w:spacing w:line="240" w:lineRule="auto"/>
        <w:jc w:val="left"/>
        <w:rPr>
          <w:rFonts w:ascii="Times New Roman" w:eastAsia="Calibri" w:hAnsi="Times New Roman"/>
          <w:sz w:val="24"/>
        </w:rPr>
      </w:pPr>
      <w:r w:rsidRPr="0069751A">
        <w:rPr>
          <w:rFonts w:ascii="Times New Roman" w:eastAsia="Calibri" w:hAnsi="Times New Roman"/>
          <w:sz w:val="24"/>
        </w:rPr>
        <w:t>- wyłącznik pożarowy</w:t>
      </w:r>
    </w:p>
    <w:p w:rsidR="00CB285F" w:rsidRPr="0069751A" w:rsidRDefault="00CB285F" w:rsidP="00CB285F">
      <w:pPr>
        <w:spacing w:line="240" w:lineRule="auto"/>
        <w:jc w:val="left"/>
        <w:rPr>
          <w:rFonts w:ascii="Times New Roman" w:eastAsia="Calibri" w:hAnsi="Times New Roman"/>
          <w:sz w:val="24"/>
        </w:rPr>
      </w:pPr>
      <w:r w:rsidRPr="0069751A">
        <w:rPr>
          <w:rFonts w:ascii="Times New Roman" w:eastAsia="Calibri" w:hAnsi="Times New Roman"/>
          <w:sz w:val="24"/>
        </w:rPr>
        <w:t>UWAGA! Wszystkie roboty budowlane będą prowadzone na terenie czynnej szkoły.</w:t>
      </w:r>
    </w:p>
    <w:p w:rsidR="00CB285F" w:rsidRPr="0069751A" w:rsidRDefault="00CB285F" w:rsidP="00CB285F">
      <w:pPr>
        <w:spacing w:line="240" w:lineRule="auto"/>
        <w:rPr>
          <w:rFonts w:ascii="Times New Roman" w:eastAsia="Calibri" w:hAnsi="Times New Roman"/>
          <w:iCs/>
          <w:sz w:val="24"/>
          <w:shd w:val="clear" w:color="auto" w:fill="FFFFFF"/>
        </w:rPr>
      </w:pPr>
      <w:r w:rsidRPr="0069751A">
        <w:rPr>
          <w:rFonts w:ascii="Times New Roman" w:eastAsia="Calibri" w:hAnsi="Times New Roman"/>
          <w:iCs/>
          <w:sz w:val="24"/>
          <w:shd w:val="clear" w:color="auto" w:fill="FFFFFF"/>
        </w:rPr>
        <w:t>Zamawiający stosownie do art. 29 ust. 3a ustawy Prawo zamówień publicznych, wymaga zatrudnienia przez Wykonawcę lub Podwykonawcę na podstawie umowy o pracę osób wykonujących czynności w zakresie realizacji zamówienia, których wykonanie zawiera cechy stosunku pracy określone w art. 22 § 1</w:t>
      </w:r>
      <w:r w:rsidRPr="0069751A">
        <w:rPr>
          <w:rFonts w:ascii="Times New Roman" w:eastAsia="Calibri" w:hAnsi="Times New Roman"/>
          <w:iCs/>
          <w:sz w:val="24"/>
          <w:shd w:val="clear" w:color="auto" w:fill="FFFFFF"/>
          <w:vertAlign w:val="superscript"/>
        </w:rPr>
        <w:t>*</w:t>
      </w:r>
      <w:r w:rsidRPr="0069751A">
        <w:rPr>
          <w:rFonts w:ascii="Times New Roman" w:eastAsia="Calibri" w:hAnsi="Times New Roman"/>
          <w:iCs/>
          <w:sz w:val="24"/>
          <w:shd w:val="clear" w:color="auto" w:fill="FFFFFF"/>
        </w:rPr>
        <w:t xml:space="preserve"> ustawy z dnia  26 czerwca 1974 r. - Kodeks pracy.</w:t>
      </w:r>
    </w:p>
    <w:p w:rsidR="00CB285F" w:rsidRPr="0069751A" w:rsidRDefault="00CB285F" w:rsidP="00CB285F">
      <w:pPr>
        <w:spacing w:line="240" w:lineRule="auto"/>
        <w:rPr>
          <w:rFonts w:ascii="Times New Roman" w:eastAsia="Calibri" w:hAnsi="Times New Roman"/>
          <w:iCs/>
          <w:sz w:val="24"/>
          <w:shd w:val="clear" w:color="auto" w:fill="FFFFFF"/>
        </w:rPr>
      </w:pPr>
      <w:r w:rsidRPr="0069751A">
        <w:rPr>
          <w:rFonts w:ascii="Times New Roman" w:eastAsia="Calibri" w:hAnsi="Times New Roman"/>
          <w:iCs/>
          <w:sz w:val="24"/>
          <w:shd w:val="clear" w:color="auto" w:fill="FFFFFF"/>
        </w:rPr>
        <w:t>Zamawiający wymaga, aby czynności polegające na faktycznym wykonywaniu robót budowlanych związanych z wykonywaniem całego zamówienia o ile nie są (będą) wykonywane przez daną osobę w ramach prowadzonej przez nią działalności gospodarczej były wykonywane przez osoby zatrudnione przez Wykonawcę, Podwykonawcę na podstawie umowy o pracę w pełnym wymiarze czasu pracy.</w:t>
      </w:r>
    </w:p>
    <w:p w:rsidR="00CB285F" w:rsidRPr="0069751A" w:rsidRDefault="00CB285F" w:rsidP="00CB285F">
      <w:pPr>
        <w:spacing w:line="240" w:lineRule="auto"/>
        <w:rPr>
          <w:rFonts w:ascii="Times New Roman" w:eastAsia="Calibri" w:hAnsi="Times New Roman"/>
          <w:sz w:val="24"/>
          <w:shd w:val="clear" w:color="auto" w:fill="FFFFFF"/>
        </w:rPr>
      </w:pPr>
      <w:r w:rsidRPr="0069751A">
        <w:rPr>
          <w:rFonts w:ascii="Times New Roman" w:eastAsia="Calibri" w:hAnsi="Times New Roman"/>
          <w:iCs/>
          <w:sz w:val="24"/>
          <w:shd w:val="clear" w:color="auto" w:fill="FFFFFF"/>
        </w:rPr>
        <w:t xml:space="preserve">Rodzaj czynności </w:t>
      </w:r>
      <w:r w:rsidRPr="0069751A">
        <w:rPr>
          <w:rFonts w:ascii="Times New Roman" w:eastAsia="Calibri" w:hAnsi="Times New Roman"/>
          <w:sz w:val="24"/>
          <w:shd w:val="clear" w:color="auto" w:fill="FFFFFF"/>
        </w:rPr>
        <w:t>(niezbędnych do wykonania zamówienia)</w:t>
      </w:r>
      <w:r w:rsidRPr="0069751A">
        <w:rPr>
          <w:rFonts w:ascii="Times New Roman" w:eastAsia="Calibri" w:hAnsi="Times New Roman"/>
          <w:i/>
          <w:iCs/>
          <w:sz w:val="24"/>
          <w:shd w:val="clear" w:color="auto" w:fill="FFFFFF"/>
        </w:rPr>
        <w:t xml:space="preserve">, </w:t>
      </w:r>
      <w:r w:rsidRPr="0069751A">
        <w:rPr>
          <w:rFonts w:ascii="Times New Roman" w:eastAsia="Calibri" w:hAnsi="Times New Roman"/>
          <w:sz w:val="24"/>
          <w:shd w:val="clear" w:color="auto" w:fill="FFFFFF"/>
        </w:rPr>
        <w:t>co do których wykonania Zamawiający wymaga zatrudnienia na podstawie umowy o pracę przez Wykonawcę lub Podwykonawcę osób wykonujących w trakcie realizacji zamówienia:</w:t>
      </w:r>
    </w:p>
    <w:p w:rsidR="00CB285F" w:rsidRPr="0069751A" w:rsidRDefault="00CB285F" w:rsidP="00CB285F">
      <w:pPr>
        <w:spacing w:line="240" w:lineRule="auto"/>
        <w:ind w:left="283"/>
        <w:rPr>
          <w:rFonts w:ascii="Times New Roman" w:eastAsia="Calibri" w:hAnsi="Times New Roman"/>
          <w:sz w:val="24"/>
          <w:shd w:val="clear" w:color="auto" w:fill="FFFFFF"/>
        </w:rPr>
      </w:pPr>
      <w:r w:rsidRPr="0069751A">
        <w:rPr>
          <w:rFonts w:ascii="Times New Roman" w:eastAsia="Calibri" w:hAnsi="Times New Roman"/>
          <w:sz w:val="24"/>
          <w:shd w:val="clear" w:color="auto" w:fill="FFFFFF"/>
        </w:rPr>
        <w:t xml:space="preserve">- czynności pracownika budowlanego obejmującego cały zakres rzeczowy robót budowlanych opisanych w Projekcie budowlano – wykonawczym, Przedmiarze robót i Szczegółowej Specyfikacji Technicznej Wykonania </w:t>
      </w:r>
      <w:r w:rsidR="00D72C1D" w:rsidRPr="0069751A">
        <w:rPr>
          <w:rFonts w:ascii="Times New Roman" w:eastAsia="Calibri" w:hAnsi="Times New Roman"/>
          <w:sz w:val="24"/>
          <w:shd w:val="clear" w:color="auto" w:fill="FFFFFF"/>
        </w:rPr>
        <w:t xml:space="preserve">                                </w:t>
      </w:r>
      <w:r w:rsidRPr="0069751A">
        <w:rPr>
          <w:rFonts w:ascii="Times New Roman" w:eastAsia="Calibri" w:hAnsi="Times New Roman"/>
          <w:sz w:val="24"/>
          <w:shd w:val="clear" w:color="auto" w:fill="FFFFFF"/>
        </w:rPr>
        <w:t>i Odbioru Robót.</w:t>
      </w:r>
    </w:p>
    <w:p w:rsidR="00037AE5" w:rsidRPr="0069751A" w:rsidRDefault="00037AE5" w:rsidP="002212A5">
      <w:pPr>
        <w:pStyle w:val="Tekstpodstawowywcity3"/>
        <w:tabs>
          <w:tab w:val="left" w:pos="993"/>
        </w:tabs>
        <w:spacing w:line="240" w:lineRule="auto"/>
        <w:ind w:left="0" w:firstLine="0"/>
        <w:rPr>
          <w:rFonts w:ascii="Times New Roman" w:hAnsi="Times New Roman"/>
          <w:b/>
          <w:sz w:val="24"/>
        </w:rPr>
      </w:pPr>
    </w:p>
    <w:p w:rsidR="00CB7515" w:rsidRPr="0069751A" w:rsidRDefault="00CB7515" w:rsidP="00CB7515">
      <w:pPr>
        <w:pStyle w:val="Tekstpodstawowywcity3"/>
        <w:tabs>
          <w:tab w:val="left" w:pos="993"/>
        </w:tabs>
        <w:spacing w:line="240" w:lineRule="auto"/>
        <w:rPr>
          <w:rFonts w:ascii="Times New Roman" w:hAnsi="Times New Roman"/>
          <w:sz w:val="24"/>
        </w:rPr>
      </w:pPr>
      <w:r w:rsidRPr="0069751A">
        <w:rPr>
          <w:rFonts w:ascii="Times New Roman" w:hAnsi="Times New Roman"/>
          <w:sz w:val="24"/>
        </w:rPr>
        <w:t>K</w:t>
      </w:r>
      <w:r w:rsidR="00C75D1B" w:rsidRPr="0069751A">
        <w:rPr>
          <w:rFonts w:ascii="Times New Roman" w:hAnsi="Times New Roman"/>
          <w:sz w:val="24"/>
        </w:rPr>
        <w:t>ody Wspólnego Słownika Zamówień</w:t>
      </w:r>
      <w:r w:rsidR="006158E8" w:rsidRPr="0069751A">
        <w:rPr>
          <w:rFonts w:ascii="Times New Roman" w:hAnsi="Times New Roman"/>
          <w:sz w:val="24"/>
        </w:rPr>
        <w:t>:</w:t>
      </w:r>
    </w:p>
    <w:p w:rsidR="007D2B22" w:rsidRPr="0069751A" w:rsidRDefault="007D2B22" w:rsidP="009002B0">
      <w:pPr>
        <w:pStyle w:val="Bezodstpw"/>
        <w:rPr>
          <w:rFonts w:ascii="Times New Roman" w:hAnsi="Times New Roman" w:cs="Times New Roman"/>
          <w:b/>
          <w:sz w:val="24"/>
          <w:szCs w:val="24"/>
        </w:rPr>
      </w:pPr>
      <w:r w:rsidRPr="0069751A">
        <w:rPr>
          <w:rFonts w:ascii="Times New Roman" w:hAnsi="Times New Roman" w:cs="Times New Roman"/>
          <w:sz w:val="24"/>
          <w:szCs w:val="24"/>
        </w:rPr>
        <w:t>Roboty budowlane w zakresie budowy przedszkolnych obiektów budowlanych:</w:t>
      </w:r>
    </w:p>
    <w:p w:rsidR="007D2B22" w:rsidRPr="0069751A" w:rsidRDefault="007D2B22" w:rsidP="009002B0">
      <w:pPr>
        <w:pStyle w:val="Bezodstpw"/>
        <w:rPr>
          <w:rFonts w:ascii="Times New Roman" w:hAnsi="Times New Roman" w:cs="Times New Roman"/>
          <w:b/>
          <w:sz w:val="24"/>
          <w:szCs w:val="24"/>
        </w:rPr>
      </w:pPr>
      <w:r w:rsidRPr="0069751A">
        <w:rPr>
          <w:rFonts w:ascii="Times New Roman" w:hAnsi="Times New Roman" w:cs="Times New Roman"/>
          <w:sz w:val="24"/>
          <w:szCs w:val="24"/>
        </w:rPr>
        <w:t>kod CPV: 45214100-1</w:t>
      </w:r>
    </w:p>
    <w:p w:rsidR="007D2B22" w:rsidRPr="0069751A" w:rsidRDefault="007D2B22" w:rsidP="009002B0">
      <w:pPr>
        <w:pStyle w:val="Bezodstpw"/>
        <w:rPr>
          <w:rFonts w:ascii="Times New Roman" w:hAnsi="Times New Roman" w:cs="Times New Roman"/>
          <w:sz w:val="24"/>
          <w:szCs w:val="24"/>
        </w:rPr>
      </w:pPr>
      <w:r w:rsidRPr="0069751A">
        <w:rPr>
          <w:rFonts w:ascii="Times New Roman" w:hAnsi="Times New Roman" w:cs="Times New Roman"/>
          <w:sz w:val="24"/>
          <w:szCs w:val="24"/>
        </w:rPr>
        <w:t>Roboty budowlane: kod CPV: 45000000-7</w:t>
      </w:r>
    </w:p>
    <w:p w:rsidR="007D2B22" w:rsidRPr="0069751A" w:rsidRDefault="007D2B22" w:rsidP="009002B0">
      <w:pPr>
        <w:pStyle w:val="Bezodstpw"/>
        <w:rPr>
          <w:rFonts w:ascii="Times New Roman" w:hAnsi="Times New Roman" w:cs="Times New Roman"/>
          <w:sz w:val="24"/>
          <w:szCs w:val="24"/>
        </w:rPr>
      </w:pPr>
      <w:r w:rsidRPr="0069751A">
        <w:rPr>
          <w:rFonts w:ascii="Times New Roman" w:hAnsi="Times New Roman" w:cs="Times New Roman"/>
          <w:sz w:val="24"/>
          <w:szCs w:val="24"/>
        </w:rPr>
        <w:lastRenderedPageBreak/>
        <w:t>Roboty w zakresie usuwania gleby: kod CPV: 45112000-5</w:t>
      </w:r>
    </w:p>
    <w:p w:rsidR="007D2B22" w:rsidRPr="0069751A" w:rsidRDefault="007D2B22" w:rsidP="009002B0">
      <w:pPr>
        <w:pStyle w:val="Bezodstpw"/>
        <w:rPr>
          <w:rFonts w:ascii="Times New Roman" w:hAnsi="Times New Roman" w:cs="Times New Roman"/>
          <w:sz w:val="24"/>
          <w:szCs w:val="24"/>
        </w:rPr>
      </w:pPr>
      <w:r w:rsidRPr="0069751A">
        <w:rPr>
          <w:rFonts w:ascii="Times New Roman" w:hAnsi="Times New Roman" w:cs="Times New Roman"/>
          <w:sz w:val="24"/>
          <w:szCs w:val="24"/>
        </w:rPr>
        <w:t xml:space="preserve">Roboty w zakresie przygotowania terenu pod budowę i roboty ziemne: </w:t>
      </w:r>
    </w:p>
    <w:p w:rsidR="007D2B22" w:rsidRPr="0069751A" w:rsidRDefault="007D2B22" w:rsidP="009002B0">
      <w:pPr>
        <w:pStyle w:val="Bezodstpw"/>
        <w:rPr>
          <w:rFonts w:ascii="Times New Roman" w:hAnsi="Times New Roman" w:cs="Times New Roman"/>
          <w:sz w:val="24"/>
          <w:szCs w:val="24"/>
        </w:rPr>
      </w:pPr>
      <w:r w:rsidRPr="0069751A">
        <w:rPr>
          <w:rFonts w:ascii="Times New Roman" w:hAnsi="Times New Roman" w:cs="Times New Roman"/>
          <w:sz w:val="24"/>
          <w:szCs w:val="24"/>
        </w:rPr>
        <w:t>kod CPV: 45111200-0</w:t>
      </w:r>
    </w:p>
    <w:p w:rsidR="007D2B22" w:rsidRPr="0069751A" w:rsidRDefault="007D2B22" w:rsidP="009002B0">
      <w:pPr>
        <w:pStyle w:val="Bezodstpw"/>
        <w:rPr>
          <w:rStyle w:val="Teksttreci2Pogrubienie"/>
          <w:rFonts w:ascii="Times New Roman" w:hAnsi="Times New Roman" w:cs="Times New Roman"/>
          <w:sz w:val="24"/>
          <w:szCs w:val="24"/>
        </w:rPr>
      </w:pPr>
      <w:r w:rsidRPr="0069751A">
        <w:rPr>
          <w:rFonts w:ascii="Times New Roman" w:hAnsi="Times New Roman" w:cs="Times New Roman"/>
          <w:sz w:val="24"/>
          <w:szCs w:val="24"/>
        </w:rPr>
        <w:t>Betonowanie konstrukcji</w:t>
      </w:r>
      <w:r w:rsidRPr="0069751A">
        <w:rPr>
          <w:rFonts w:ascii="Times New Roman" w:hAnsi="Times New Roman" w:cs="Times New Roman"/>
          <w:b/>
          <w:sz w:val="24"/>
          <w:szCs w:val="24"/>
        </w:rPr>
        <w:t xml:space="preserve">: </w:t>
      </w:r>
      <w:r w:rsidRPr="0069751A">
        <w:rPr>
          <w:rStyle w:val="Teksttreci2Pogrubienie"/>
          <w:rFonts w:ascii="Times New Roman" w:hAnsi="Times New Roman" w:cs="Times New Roman"/>
          <w:b w:val="0"/>
          <w:sz w:val="24"/>
          <w:szCs w:val="24"/>
        </w:rPr>
        <w:t>kod CPV: 45262311-4</w:t>
      </w:r>
    </w:p>
    <w:p w:rsidR="007D2B22" w:rsidRPr="0069751A" w:rsidRDefault="007D2B22" w:rsidP="009002B0">
      <w:pPr>
        <w:pStyle w:val="Bezodstpw"/>
        <w:rPr>
          <w:rFonts w:ascii="Times New Roman" w:hAnsi="Times New Roman" w:cs="Times New Roman"/>
          <w:b/>
          <w:sz w:val="24"/>
          <w:szCs w:val="24"/>
        </w:rPr>
      </w:pPr>
      <w:r w:rsidRPr="0069751A">
        <w:rPr>
          <w:rFonts w:ascii="Times New Roman" w:hAnsi="Times New Roman" w:cs="Times New Roman"/>
          <w:sz w:val="24"/>
          <w:szCs w:val="24"/>
        </w:rPr>
        <w:t>Roboty budowlane w zakresie kładzenia rurociągów: kod CPV: 45231110-9</w:t>
      </w:r>
    </w:p>
    <w:p w:rsidR="007D2B22" w:rsidRPr="0069751A" w:rsidRDefault="007D2B22" w:rsidP="009002B0">
      <w:pPr>
        <w:pStyle w:val="Bezodstpw"/>
        <w:rPr>
          <w:rFonts w:ascii="Times New Roman" w:hAnsi="Times New Roman" w:cs="Times New Roman"/>
          <w:sz w:val="24"/>
          <w:szCs w:val="24"/>
        </w:rPr>
      </w:pPr>
      <w:r w:rsidRPr="0069751A">
        <w:rPr>
          <w:rFonts w:ascii="Times New Roman" w:hAnsi="Times New Roman" w:cs="Times New Roman"/>
          <w:sz w:val="24"/>
          <w:szCs w:val="24"/>
        </w:rPr>
        <w:t>Roboty murarskie i murowe: kod CPV: 45262500-6</w:t>
      </w:r>
    </w:p>
    <w:p w:rsidR="007D2B22" w:rsidRPr="0069751A" w:rsidRDefault="007D2B22" w:rsidP="009002B0">
      <w:pPr>
        <w:pStyle w:val="Bezodstpw"/>
        <w:rPr>
          <w:rFonts w:ascii="Times New Roman" w:hAnsi="Times New Roman" w:cs="Times New Roman"/>
          <w:sz w:val="24"/>
          <w:szCs w:val="24"/>
        </w:rPr>
      </w:pPr>
      <w:r w:rsidRPr="0069751A">
        <w:rPr>
          <w:rFonts w:ascii="Times New Roman" w:hAnsi="Times New Roman" w:cs="Times New Roman"/>
          <w:sz w:val="24"/>
          <w:szCs w:val="24"/>
        </w:rPr>
        <w:t>Roboty izolacyjne: kod CPV: 45320000-6</w:t>
      </w:r>
    </w:p>
    <w:p w:rsidR="007D2B22" w:rsidRPr="0069751A" w:rsidRDefault="007D2B22" w:rsidP="009002B0">
      <w:pPr>
        <w:pStyle w:val="Bezodstpw"/>
        <w:rPr>
          <w:rFonts w:ascii="Times New Roman" w:hAnsi="Times New Roman" w:cs="Times New Roman"/>
          <w:sz w:val="24"/>
          <w:szCs w:val="24"/>
        </w:rPr>
      </w:pPr>
      <w:r w:rsidRPr="0069751A">
        <w:rPr>
          <w:rFonts w:ascii="Times New Roman" w:hAnsi="Times New Roman" w:cs="Times New Roman"/>
          <w:sz w:val="24"/>
          <w:szCs w:val="24"/>
        </w:rPr>
        <w:t>Instalowanie centralnego ogrzewania: kod CPV: 45331100-7</w:t>
      </w:r>
    </w:p>
    <w:p w:rsidR="007D2B22" w:rsidRPr="0069751A" w:rsidRDefault="007D2B22" w:rsidP="009002B0">
      <w:pPr>
        <w:pStyle w:val="Bezodstpw"/>
        <w:rPr>
          <w:rFonts w:ascii="Times New Roman" w:hAnsi="Times New Roman" w:cs="Times New Roman"/>
          <w:sz w:val="24"/>
          <w:szCs w:val="24"/>
        </w:rPr>
      </w:pPr>
      <w:r w:rsidRPr="0069751A">
        <w:rPr>
          <w:rFonts w:ascii="Times New Roman" w:hAnsi="Times New Roman" w:cs="Times New Roman"/>
          <w:sz w:val="24"/>
          <w:szCs w:val="24"/>
        </w:rPr>
        <w:t>Roboty instalacyjne wodno-kanalizacyjne i sanitarne: kod CPV: 45330000-9</w:t>
      </w:r>
    </w:p>
    <w:p w:rsidR="007D2B22" w:rsidRPr="0069751A" w:rsidRDefault="007D2B22" w:rsidP="009002B0">
      <w:pPr>
        <w:pStyle w:val="Bezodstpw"/>
        <w:rPr>
          <w:rFonts w:ascii="Times New Roman" w:hAnsi="Times New Roman" w:cs="Times New Roman"/>
          <w:sz w:val="24"/>
          <w:szCs w:val="24"/>
        </w:rPr>
      </w:pPr>
      <w:r w:rsidRPr="0069751A">
        <w:rPr>
          <w:rFonts w:ascii="Times New Roman" w:hAnsi="Times New Roman" w:cs="Times New Roman"/>
          <w:sz w:val="24"/>
          <w:szCs w:val="24"/>
        </w:rPr>
        <w:t>Pokrywanie podłóg i ścian: kod CPV: 45430000-0</w:t>
      </w:r>
    </w:p>
    <w:p w:rsidR="007D2B22" w:rsidRPr="0069751A" w:rsidRDefault="007D2B22" w:rsidP="009002B0">
      <w:pPr>
        <w:pStyle w:val="Bezodstpw"/>
        <w:rPr>
          <w:rFonts w:ascii="Times New Roman" w:hAnsi="Times New Roman" w:cs="Times New Roman"/>
          <w:sz w:val="24"/>
          <w:szCs w:val="24"/>
        </w:rPr>
      </w:pPr>
      <w:r w:rsidRPr="0069751A">
        <w:rPr>
          <w:rFonts w:ascii="Times New Roman" w:hAnsi="Times New Roman" w:cs="Times New Roman"/>
          <w:sz w:val="24"/>
          <w:szCs w:val="24"/>
        </w:rPr>
        <w:t xml:space="preserve">Instalowanie drzwi, okien i podobnych elementów: </w:t>
      </w:r>
      <w:r w:rsidRPr="0069751A">
        <w:rPr>
          <w:rStyle w:val="Teksttreci2Pogrubienie"/>
          <w:rFonts w:ascii="Times New Roman" w:hAnsi="Times New Roman" w:cs="Times New Roman"/>
          <w:b w:val="0"/>
          <w:sz w:val="24"/>
          <w:szCs w:val="24"/>
        </w:rPr>
        <w:t>kod CPV: 45421100-5</w:t>
      </w:r>
    </w:p>
    <w:p w:rsidR="007D2B22" w:rsidRPr="0069751A" w:rsidRDefault="007D2B22" w:rsidP="009002B0">
      <w:pPr>
        <w:pStyle w:val="Bezodstpw"/>
        <w:rPr>
          <w:rFonts w:ascii="Times New Roman" w:hAnsi="Times New Roman" w:cs="Times New Roman"/>
          <w:sz w:val="24"/>
          <w:szCs w:val="24"/>
        </w:rPr>
      </w:pPr>
      <w:r w:rsidRPr="0069751A">
        <w:rPr>
          <w:rFonts w:ascii="Times New Roman" w:hAnsi="Times New Roman" w:cs="Times New Roman"/>
          <w:sz w:val="24"/>
          <w:szCs w:val="24"/>
        </w:rPr>
        <w:t>Roboty budowlane wykończeniowe, pozostałe: kod CPV: 45450000-6</w:t>
      </w:r>
    </w:p>
    <w:p w:rsidR="007D2B22" w:rsidRPr="0069751A" w:rsidRDefault="007D2B22" w:rsidP="009002B0">
      <w:pPr>
        <w:pStyle w:val="Bezodstpw"/>
        <w:rPr>
          <w:rFonts w:ascii="Times New Roman" w:hAnsi="Times New Roman" w:cs="Times New Roman"/>
          <w:sz w:val="24"/>
          <w:szCs w:val="24"/>
        </w:rPr>
      </w:pPr>
      <w:r w:rsidRPr="0069751A">
        <w:rPr>
          <w:rFonts w:ascii="Times New Roman" w:hAnsi="Times New Roman" w:cs="Times New Roman"/>
          <w:sz w:val="24"/>
          <w:szCs w:val="24"/>
        </w:rPr>
        <w:t xml:space="preserve">Roboty malarskie: kod CPV: </w:t>
      </w:r>
      <w:r w:rsidRPr="0069751A">
        <w:rPr>
          <w:rStyle w:val="Teksttreci2Pogrubienie"/>
          <w:rFonts w:ascii="Times New Roman" w:hAnsi="Times New Roman" w:cs="Times New Roman"/>
          <w:b w:val="0"/>
          <w:sz w:val="24"/>
          <w:szCs w:val="24"/>
        </w:rPr>
        <w:t>45440000-3</w:t>
      </w:r>
    </w:p>
    <w:p w:rsidR="007D2B22" w:rsidRPr="0069751A" w:rsidRDefault="007D2B22" w:rsidP="009002B0">
      <w:pPr>
        <w:pStyle w:val="Bezodstpw"/>
        <w:rPr>
          <w:rFonts w:ascii="Times New Roman" w:hAnsi="Times New Roman" w:cs="Times New Roman"/>
          <w:sz w:val="24"/>
          <w:szCs w:val="24"/>
        </w:rPr>
      </w:pPr>
      <w:r w:rsidRPr="0069751A">
        <w:rPr>
          <w:rFonts w:ascii="Times New Roman" w:hAnsi="Times New Roman" w:cs="Times New Roman"/>
          <w:sz w:val="24"/>
          <w:szCs w:val="24"/>
        </w:rPr>
        <w:t>Roboty budowlane w zakresie dróg pieszych: kod CPV: 45233260-9</w:t>
      </w:r>
    </w:p>
    <w:p w:rsidR="007D2B22" w:rsidRPr="0069751A" w:rsidRDefault="007D2B22" w:rsidP="009002B0">
      <w:pPr>
        <w:pStyle w:val="Bezodstpw"/>
        <w:rPr>
          <w:rFonts w:ascii="Times New Roman" w:hAnsi="Times New Roman" w:cs="Times New Roman"/>
          <w:sz w:val="24"/>
          <w:szCs w:val="24"/>
        </w:rPr>
      </w:pPr>
      <w:r w:rsidRPr="0069751A">
        <w:rPr>
          <w:rFonts w:ascii="Times New Roman" w:hAnsi="Times New Roman" w:cs="Times New Roman"/>
          <w:sz w:val="24"/>
          <w:szCs w:val="24"/>
        </w:rPr>
        <w:t>Roboty w zakresie okablowania oraz instalacji elektrycznych: kod CPV: 45311000-0</w:t>
      </w:r>
    </w:p>
    <w:p w:rsidR="007D2B22" w:rsidRPr="0069751A" w:rsidRDefault="007D2B22" w:rsidP="009002B0">
      <w:pPr>
        <w:pStyle w:val="Bezodstpw"/>
        <w:rPr>
          <w:rFonts w:ascii="Times New Roman" w:hAnsi="Times New Roman" w:cs="Times New Roman"/>
          <w:sz w:val="24"/>
          <w:szCs w:val="24"/>
        </w:rPr>
      </w:pPr>
      <w:r w:rsidRPr="0069751A">
        <w:rPr>
          <w:rFonts w:ascii="Times New Roman" w:hAnsi="Times New Roman" w:cs="Times New Roman"/>
          <w:sz w:val="24"/>
          <w:szCs w:val="24"/>
        </w:rPr>
        <w:t>Roboty w zakresie instalacji elektrycznych: kod CPV: 45310000-3</w:t>
      </w:r>
    </w:p>
    <w:p w:rsidR="007D2B22" w:rsidRPr="0069751A" w:rsidRDefault="007D2B22" w:rsidP="009002B0">
      <w:pPr>
        <w:pStyle w:val="Bezodstpw"/>
        <w:rPr>
          <w:rFonts w:ascii="Times New Roman" w:hAnsi="Times New Roman" w:cs="Times New Roman"/>
          <w:sz w:val="24"/>
          <w:szCs w:val="24"/>
        </w:rPr>
      </w:pPr>
      <w:r w:rsidRPr="0069751A">
        <w:rPr>
          <w:rFonts w:ascii="Times New Roman" w:hAnsi="Times New Roman" w:cs="Times New Roman"/>
          <w:sz w:val="24"/>
          <w:szCs w:val="24"/>
        </w:rPr>
        <w:t xml:space="preserve">Roboty w zakresie </w:t>
      </w:r>
      <w:r w:rsidR="00E72091" w:rsidRPr="0069751A">
        <w:rPr>
          <w:rFonts w:ascii="Times New Roman" w:hAnsi="Times New Roman" w:cs="Times New Roman"/>
          <w:sz w:val="24"/>
          <w:szCs w:val="24"/>
        </w:rPr>
        <w:t>okablowania</w:t>
      </w:r>
      <w:r w:rsidRPr="0069751A">
        <w:rPr>
          <w:rFonts w:ascii="Times New Roman" w:hAnsi="Times New Roman" w:cs="Times New Roman"/>
          <w:sz w:val="24"/>
          <w:szCs w:val="24"/>
        </w:rPr>
        <w:t xml:space="preserve"> elektryczne</w:t>
      </w:r>
      <w:r w:rsidR="00E72091" w:rsidRPr="0069751A">
        <w:rPr>
          <w:rFonts w:ascii="Times New Roman" w:hAnsi="Times New Roman" w:cs="Times New Roman"/>
          <w:sz w:val="24"/>
          <w:szCs w:val="24"/>
        </w:rPr>
        <w:t>go</w:t>
      </w:r>
      <w:r w:rsidRPr="0069751A">
        <w:rPr>
          <w:rFonts w:ascii="Times New Roman" w:hAnsi="Times New Roman" w:cs="Times New Roman"/>
          <w:sz w:val="24"/>
          <w:szCs w:val="24"/>
        </w:rPr>
        <w:t>: kod CPV: 45311100-1</w:t>
      </w:r>
    </w:p>
    <w:p w:rsidR="007D2B22" w:rsidRPr="0069751A" w:rsidRDefault="007D2B22" w:rsidP="009002B0">
      <w:pPr>
        <w:pStyle w:val="Bezodstpw"/>
        <w:rPr>
          <w:rFonts w:ascii="Times New Roman" w:hAnsi="Times New Roman" w:cs="Times New Roman"/>
          <w:sz w:val="24"/>
          <w:szCs w:val="24"/>
        </w:rPr>
      </w:pPr>
      <w:r w:rsidRPr="0069751A">
        <w:rPr>
          <w:rFonts w:ascii="Times New Roman" w:hAnsi="Times New Roman" w:cs="Times New Roman"/>
          <w:sz w:val="24"/>
          <w:szCs w:val="24"/>
        </w:rPr>
        <w:t xml:space="preserve">Instalowanie </w:t>
      </w:r>
      <w:r w:rsidR="00E72091" w:rsidRPr="0069751A">
        <w:rPr>
          <w:rFonts w:ascii="Times New Roman" w:hAnsi="Times New Roman" w:cs="Times New Roman"/>
          <w:sz w:val="24"/>
          <w:szCs w:val="24"/>
        </w:rPr>
        <w:t>stacji rozdzielczych</w:t>
      </w:r>
      <w:r w:rsidRPr="0069751A">
        <w:rPr>
          <w:rFonts w:ascii="Times New Roman" w:hAnsi="Times New Roman" w:cs="Times New Roman"/>
          <w:sz w:val="24"/>
          <w:szCs w:val="24"/>
        </w:rPr>
        <w:t>: kod CPV: 45315700-5</w:t>
      </w:r>
    </w:p>
    <w:p w:rsidR="007D2B22" w:rsidRPr="0069751A" w:rsidRDefault="007D2B22" w:rsidP="009002B0">
      <w:pPr>
        <w:pStyle w:val="Bezodstpw"/>
        <w:rPr>
          <w:rFonts w:ascii="Times New Roman" w:hAnsi="Times New Roman" w:cs="Times New Roman"/>
          <w:sz w:val="24"/>
          <w:szCs w:val="24"/>
        </w:rPr>
      </w:pPr>
      <w:r w:rsidRPr="0069751A">
        <w:rPr>
          <w:rFonts w:ascii="Times New Roman" w:hAnsi="Times New Roman" w:cs="Times New Roman"/>
          <w:sz w:val="24"/>
          <w:szCs w:val="24"/>
        </w:rPr>
        <w:t xml:space="preserve">Roboty wykończeniowe w zakresie </w:t>
      </w:r>
      <w:r w:rsidR="00E72091" w:rsidRPr="0069751A">
        <w:rPr>
          <w:rFonts w:ascii="Times New Roman" w:hAnsi="Times New Roman" w:cs="Times New Roman"/>
          <w:sz w:val="24"/>
          <w:szCs w:val="24"/>
        </w:rPr>
        <w:t>obiektów</w:t>
      </w:r>
      <w:r w:rsidRPr="0069751A">
        <w:rPr>
          <w:rFonts w:ascii="Times New Roman" w:hAnsi="Times New Roman" w:cs="Times New Roman"/>
          <w:sz w:val="24"/>
          <w:szCs w:val="24"/>
        </w:rPr>
        <w:t xml:space="preserve"> budowlanych: kod CPV: 45400000-1</w:t>
      </w:r>
    </w:p>
    <w:p w:rsidR="006158E8" w:rsidRPr="0069751A" w:rsidRDefault="006158E8" w:rsidP="00DE3370">
      <w:pPr>
        <w:pStyle w:val="Tekstpodstawowywcity3"/>
        <w:tabs>
          <w:tab w:val="left" w:pos="993"/>
        </w:tabs>
        <w:spacing w:line="240" w:lineRule="auto"/>
        <w:rPr>
          <w:rFonts w:ascii="Times New Roman" w:hAnsi="Times New Roman"/>
          <w:color w:val="000000" w:themeColor="text1"/>
          <w:sz w:val="24"/>
        </w:rPr>
      </w:pPr>
      <w:r w:rsidRPr="0069751A">
        <w:rPr>
          <w:rFonts w:ascii="Times New Roman" w:hAnsi="Times New Roman"/>
          <w:sz w:val="24"/>
        </w:rPr>
        <w:t>Wymagania w zakresie zatrudnienia na podstawie stosunku pracy w okolicznościach, o których mowa w art. 95 Prawa zamówień publicznych.</w:t>
      </w:r>
    </w:p>
    <w:p w:rsidR="00DF194A" w:rsidRPr="0069751A" w:rsidRDefault="006158E8" w:rsidP="00155C9D">
      <w:pPr>
        <w:pStyle w:val="Tekstpodstawowywcity3"/>
        <w:numPr>
          <w:ilvl w:val="0"/>
          <w:numId w:val="14"/>
        </w:numPr>
        <w:tabs>
          <w:tab w:val="left" w:pos="993"/>
        </w:tabs>
        <w:spacing w:line="240" w:lineRule="auto"/>
        <w:rPr>
          <w:rFonts w:ascii="Times New Roman" w:hAnsi="Times New Roman"/>
          <w:color w:val="000000" w:themeColor="text1"/>
          <w:sz w:val="24"/>
        </w:rPr>
      </w:pPr>
      <w:r w:rsidRPr="0069751A">
        <w:rPr>
          <w:rFonts w:ascii="Times New Roman" w:hAnsi="Times New Roman"/>
          <w:color w:val="000000" w:themeColor="text1"/>
          <w:sz w:val="24"/>
        </w:rPr>
        <w:t xml:space="preserve">Zamawiający </w:t>
      </w:r>
      <w:r w:rsidR="00743419" w:rsidRPr="0069751A">
        <w:rPr>
          <w:rFonts w:ascii="Times New Roman" w:hAnsi="Times New Roman"/>
          <w:color w:val="000000" w:themeColor="text1"/>
          <w:sz w:val="24"/>
        </w:rPr>
        <w:t>wymaga zatrudnienia na podstawie umowy o pracę, w rozumieniu przepisów ustawy z dnia 26 cze</w:t>
      </w:r>
      <w:r w:rsidR="003E510A" w:rsidRPr="0069751A">
        <w:rPr>
          <w:rFonts w:ascii="Times New Roman" w:hAnsi="Times New Roman"/>
          <w:color w:val="000000" w:themeColor="text1"/>
          <w:sz w:val="24"/>
        </w:rPr>
        <w:t>rwca 1974 r. Kodeks pracy (</w:t>
      </w:r>
      <w:r w:rsidR="00743419" w:rsidRPr="0069751A">
        <w:rPr>
          <w:rFonts w:ascii="Times New Roman" w:hAnsi="Times New Roman"/>
          <w:color w:val="000000" w:themeColor="text1"/>
          <w:sz w:val="24"/>
        </w:rPr>
        <w:t>Dz. U</w:t>
      </w:r>
      <w:r w:rsidR="003E510A" w:rsidRPr="0069751A">
        <w:rPr>
          <w:rFonts w:ascii="Times New Roman" w:hAnsi="Times New Roman"/>
          <w:color w:val="000000" w:themeColor="text1"/>
          <w:sz w:val="24"/>
        </w:rPr>
        <w:t>. z 2020 roku, poz. 1320</w:t>
      </w:r>
      <w:r w:rsidR="00743419" w:rsidRPr="0069751A">
        <w:rPr>
          <w:rFonts w:ascii="Times New Roman" w:hAnsi="Times New Roman"/>
          <w:color w:val="000000" w:themeColor="text1"/>
          <w:sz w:val="24"/>
        </w:rPr>
        <w:t xml:space="preserve">), przez Wykonawcę lub Podwykonawcę </w:t>
      </w:r>
      <w:r w:rsidR="00743419" w:rsidRPr="0069751A">
        <w:rPr>
          <w:rFonts w:ascii="Times New Roman" w:hAnsi="Times New Roman"/>
          <w:color w:val="000000" w:themeColor="text1"/>
          <w:kern w:val="2"/>
          <w:sz w:val="24"/>
        </w:rPr>
        <w:t xml:space="preserve">osób wykonujących </w:t>
      </w:r>
      <w:r w:rsidR="00452911" w:rsidRPr="0069751A">
        <w:rPr>
          <w:rFonts w:ascii="Times New Roman" w:hAnsi="Times New Roman"/>
          <w:color w:val="000000" w:themeColor="text1"/>
          <w:kern w:val="2"/>
          <w:sz w:val="24"/>
        </w:rPr>
        <w:t xml:space="preserve">                           </w:t>
      </w:r>
      <w:r w:rsidR="00743419" w:rsidRPr="0069751A">
        <w:rPr>
          <w:rFonts w:ascii="Times New Roman" w:hAnsi="Times New Roman"/>
          <w:color w:val="000000" w:themeColor="text1"/>
          <w:kern w:val="2"/>
          <w:sz w:val="24"/>
        </w:rPr>
        <w:t xml:space="preserve">w trakcie realizacji zamówienia czynności polegających na wykonywaniu pracy fizycznej, </w:t>
      </w:r>
      <w:r w:rsidR="00D318B0" w:rsidRPr="0069751A">
        <w:rPr>
          <w:rFonts w:ascii="Times New Roman" w:hAnsi="Times New Roman"/>
          <w:color w:val="000000" w:themeColor="text1"/>
          <w:kern w:val="2"/>
          <w:sz w:val="24"/>
        </w:rPr>
        <w:t>operatorów maszyn i urządzeń.</w:t>
      </w:r>
    </w:p>
    <w:p w:rsidR="0044070E" w:rsidRPr="0069751A" w:rsidRDefault="008C48A7" w:rsidP="00155C9D">
      <w:pPr>
        <w:pStyle w:val="Tekstpodstawowywcity3"/>
        <w:numPr>
          <w:ilvl w:val="0"/>
          <w:numId w:val="14"/>
        </w:numPr>
        <w:tabs>
          <w:tab w:val="left" w:pos="993"/>
        </w:tabs>
        <w:spacing w:line="240" w:lineRule="auto"/>
        <w:rPr>
          <w:rFonts w:ascii="Times New Roman" w:hAnsi="Times New Roman"/>
          <w:color w:val="000000" w:themeColor="text1"/>
          <w:sz w:val="24"/>
        </w:rPr>
      </w:pPr>
      <w:r w:rsidRPr="0069751A">
        <w:rPr>
          <w:rFonts w:ascii="Times New Roman" w:hAnsi="Times New Roman"/>
          <w:sz w:val="24"/>
        </w:rPr>
        <w:t xml:space="preserve">Sposób i okres wymaganego zatrudnienia, sposób dokumentowania zatrudnienia i uprawnienia Zamawiającego w zakresie kontroli spełniania przez wykonawcę wskazanych wymagań oraz sankcje z tytułu niespełnienia wymagań w zakresie zatrudnienia określa § 6 wzoru umowy - </w:t>
      </w:r>
      <w:r w:rsidRPr="0069751A">
        <w:rPr>
          <w:rFonts w:ascii="Times New Roman" w:hAnsi="Times New Roman"/>
          <w:b/>
          <w:sz w:val="24"/>
        </w:rPr>
        <w:t>Załącznik Nr 5 do SWZ</w:t>
      </w:r>
      <w:r w:rsidRPr="0069751A">
        <w:rPr>
          <w:rFonts w:ascii="Times New Roman" w:hAnsi="Times New Roman"/>
          <w:sz w:val="24"/>
        </w:rPr>
        <w:t>.</w:t>
      </w:r>
    </w:p>
    <w:p w:rsidR="008C48A7" w:rsidRPr="0069751A" w:rsidRDefault="008C48A7" w:rsidP="003740A7">
      <w:pPr>
        <w:pStyle w:val="Tekstpodstawowywcity3"/>
        <w:numPr>
          <w:ilvl w:val="1"/>
          <w:numId w:val="2"/>
        </w:numPr>
        <w:tabs>
          <w:tab w:val="left" w:pos="993"/>
        </w:tabs>
        <w:spacing w:line="240" w:lineRule="auto"/>
        <w:ind w:left="993" w:hanging="567"/>
        <w:rPr>
          <w:rFonts w:ascii="Times New Roman" w:hAnsi="Times New Roman"/>
          <w:color w:val="000000" w:themeColor="text1"/>
          <w:sz w:val="24"/>
        </w:rPr>
      </w:pPr>
      <w:r w:rsidRPr="0069751A">
        <w:rPr>
          <w:rFonts w:ascii="Times New Roman" w:hAnsi="Times New Roman"/>
          <w:sz w:val="24"/>
        </w:rPr>
        <w:t xml:space="preserve">W przypadku uzasadnionych wątpliwości, co do przestrzegania prawa pracy przez Wykonawcę lub podwykonawcę, Zamawiający może zwrócić się </w:t>
      </w:r>
      <w:r w:rsidR="00C814F6" w:rsidRPr="0069751A">
        <w:rPr>
          <w:rFonts w:ascii="Times New Roman" w:hAnsi="Times New Roman"/>
          <w:sz w:val="24"/>
        </w:rPr>
        <w:t xml:space="preserve">                                         </w:t>
      </w:r>
      <w:r w:rsidRPr="0069751A">
        <w:rPr>
          <w:rFonts w:ascii="Times New Roman" w:hAnsi="Times New Roman"/>
          <w:sz w:val="24"/>
        </w:rPr>
        <w:t>o przeprowadzenie kontroli przez Państwową Inspekcję Pracy.</w:t>
      </w:r>
    </w:p>
    <w:p w:rsidR="0016406D" w:rsidRPr="0069751A" w:rsidRDefault="008C48A7" w:rsidP="003740A7">
      <w:pPr>
        <w:pStyle w:val="Tekstpodstawowywcity3"/>
        <w:numPr>
          <w:ilvl w:val="1"/>
          <w:numId w:val="2"/>
        </w:numPr>
        <w:tabs>
          <w:tab w:val="left" w:pos="993"/>
        </w:tabs>
        <w:spacing w:line="240" w:lineRule="auto"/>
        <w:ind w:left="993" w:hanging="567"/>
        <w:rPr>
          <w:rFonts w:ascii="Times New Roman" w:hAnsi="Times New Roman"/>
          <w:color w:val="000000" w:themeColor="text1"/>
          <w:sz w:val="24"/>
        </w:rPr>
      </w:pPr>
      <w:r w:rsidRPr="0069751A">
        <w:rPr>
          <w:rFonts w:ascii="Times New Roman" w:hAnsi="Times New Roman"/>
          <w:b/>
          <w:color w:val="000000" w:themeColor="text1"/>
          <w:sz w:val="24"/>
        </w:rPr>
        <w:t xml:space="preserve">Gwarancja </w:t>
      </w:r>
      <w:r w:rsidR="0016406D" w:rsidRPr="0069751A">
        <w:rPr>
          <w:rFonts w:ascii="Times New Roman" w:hAnsi="Times New Roman"/>
          <w:b/>
          <w:color w:val="000000" w:themeColor="text1"/>
          <w:sz w:val="24"/>
        </w:rPr>
        <w:t xml:space="preserve"> i rękojmia</w:t>
      </w:r>
      <w:r w:rsidR="0016406D" w:rsidRPr="0069751A">
        <w:rPr>
          <w:rFonts w:ascii="Times New Roman" w:hAnsi="Times New Roman"/>
          <w:color w:val="000000" w:themeColor="text1"/>
          <w:sz w:val="24"/>
        </w:rPr>
        <w:t>:</w:t>
      </w:r>
    </w:p>
    <w:p w:rsidR="00CE6258" w:rsidRPr="0069751A" w:rsidRDefault="0016406D" w:rsidP="00155C9D">
      <w:pPr>
        <w:pStyle w:val="Tekstpodstawowywcity3"/>
        <w:numPr>
          <w:ilvl w:val="0"/>
          <w:numId w:val="10"/>
        </w:numPr>
        <w:tabs>
          <w:tab w:val="left" w:pos="993"/>
        </w:tabs>
        <w:spacing w:line="240" w:lineRule="auto"/>
        <w:rPr>
          <w:rFonts w:ascii="Times New Roman" w:hAnsi="Times New Roman"/>
          <w:color w:val="000000" w:themeColor="text1"/>
          <w:sz w:val="24"/>
        </w:rPr>
      </w:pPr>
      <w:r w:rsidRPr="0069751A">
        <w:rPr>
          <w:rFonts w:ascii="Times New Roman" w:hAnsi="Times New Roman"/>
          <w:color w:val="000000" w:themeColor="text1"/>
          <w:sz w:val="24"/>
        </w:rPr>
        <w:t>Zamawiający wymaga udzielenia</w:t>
      </w:r>
      <w:r w:rsidR="00D2793C" w:rsidRPr="0069751A">
        <w:rPr>
          <w:rFonts w:ascii="Times New Roman" w:hAnsi="Times New Roman"/>
          <w:color w:val="000000" w:themeColor="text1"/>
          <w:sz w:val="24"/>
        </w:rPr>
        <w:t xml:space="preserve"> na wykonane </w:t>
      </w:r>
      <w:r w:rsidR="00D2793C" w:rsidRPr="0069751A">
        <w:rPr>
          <w:rFonts w:ascii="Times New Roman" w:hAnsi="Times New Roman"/>
          <w:color w:val="000000" w:themeColor="text1"/>
          <w:sz w:val="24"/>
          <w:u w:val="single"/>
        </w:rPr>
        <w:t>roboty budowlane</w:t>
      </w:r>
      <w:r w:rsidR="00D2793C" w:rsidRPr="0069751A">
        <w:rPr>
          <w:rFonts w:ascii="Times New Roman" w:hAnsi="Times New Roman"/>
          <w:color w:val="000000" w:themeColor="text1"/>
          <w:sz w:val="24"/>
        </w:rPr>
        <w:t xml:space="preserve"> objęte</w:t>
      </w:r>
      <w:r w:rsidR="00927CB5" w:rsidRPr="0069751A">
        <w:rPr>
          <w:rFonts w:ascii="Times New Roman" w:hAnsi="Times New Roman"/>
          <w:color w:val="000000" w:themeColor="text1"/>
          <w:sz w:val="24"/>
        </w:rPr>
        <w:t xml:space="preserve"> przedmio</w:t>
      </w:r>
      <w:r w:rsidRPr="0069751A">
        <w:rPr>
          <w:rFonts w:ascii="Times New Roman" w:hAnsi="Times New Roman"/>
          <w:color w:val="000000" w:themeColor="text1"/>
          <w:sz w:val="24"/>
        </w:rPr>
        <w:t xml:space="preserve">tem zamówienia gwarancji i rękojmi za wady na </w:t>
      </w:r>
      <w:r w:rsidRPr="0069751A">
        <w:rPr>
          <w:rFonts w:ascii="Times New Roman" w:hAnsi="Times New Roman"/>
          <w:b/>
          <w:color w:val="000000" w:themeColor="text1"/>
          <w:sz w:val="24"/>
        </w:rPr>
        <w:t xml:space="preserve">okres minimum </w:t>
      </w:r>
      <w:r w:rsidR="0044070E" w:rsidRPr="0069751A">
        <w:rPr>
          <w:rFonts w:ascii="Times New Roman" w:hAnsi="Times New Roman"/>
          <w:b/>
          <w:color w:val="000000" w:themeColor="text1"/>
          <w:sz w:val="24"/>
        </w:rPr>
        <w:t>36</w:t>
      </w:r>
      <w:r w:rsidR="00973C9A" w:rsidRPr="0069751A">
        <w:rPr>
          <w:rFonts w:ascii="Times New Roman" w:hAnsi="Times New Roman"/>
          <w:b/>
          <w:color w:val="000000" w:themeColor="text1"/>
          <w:sz w:val="24"/>
        </w:rPr>
        <w:t xml:space="preserve"> miesięcy</w:t>
      </w:r>
      <w:r w:rsidRPr="0069751A">
        <w:rPr>
          <w:rFonts w:ascii="Times New Roman" w:hAnsi="Times New Roman"/>
          <w:color w:val="000000" w:themeColor="text1"/>
          <w:sz w:val="24"/>
        </w:rPr>
        <w:t xml:space="preserve">, liczony </w:t>
      </w:r>
      <w:r w:rsidR="00FC1CD1" w:rsidRPr="0069751A">
        <w:rPr>
          <w:rFonts w:ascii="Times New Roman" w:hAnsi="Times New Roman"/>
          <w:color w:val="000000" w:themeColor="text1"/>
          <w:sz w:val="24"/>
        </w:rPr>
        <w:t>od dnia podpisania przez Zamawiając</w:t>
      </w:r>
      <w:r w:rsidR="009733DA" w:rsidRPr="0069751A">
        <w:rPr>
          <w:rFonts w:ascii="Times New Roman" w:hAnsi="Times New Roman"/>
          <w:color w:val="000000" w:themeColor="text1"/>
          <w:sz w:val="24"/>
        </w:rPr>
        <w:t>ego protokołu odbioru końcowego całości zadania będącego przedmiotem zamówienia.</w:t>
      </w:r>
    </w:p>
    <w:p w:rsidR="00361119" w:rsidRPr="0069751A" w:rsidRDefault="00361119" w:rsidP="00155C9D">
      <w:pPr>
        <w:pStyle w:val="Tekstpodstawowywcity3"/>
        <w:numPr>
          <w:ilvl w:val="0"/>
          <w:numId w:val="10"/>
        </w:numPr>
        <w:tabs>
          <w:tab w:val="left" w:pos="993"/>
        </w:tabs>
        <w:spacing w:line="240" w:lineRule="auto"/>
        <w:rPr>
          <w:rFonts w:ascii="Times New Roman" w:hAnsi="Times New Roman"/>
          <w:color w:val="000000" w:themeColor="text1"/>
          <w:sz w:val="24"/>
        </w:rPr>
      </w:pPr>
      <w:r w:rsidRPr="0069751A">
        <w:rPr>
          <w:rFonts w:ascii="Times New Roman" w:hAnsi="Times New Roman"/>
          <w:sz w:val="24"/>
        </w:rPr>
        <w:t>Gwarancją i rękojmią są objęte wszystkie elementy wykonane przez Wykonawcę w ramach realizacji przedmiotowego zamówienia.</w:t>
      </w:r>
    </w:p>
    <w:p w:rsidR="00361119" w:rsidRPr="0069751A" w:rsidRDefault="00361119" w:rsidP="00155C9D">
      <w:pPr>
        <w:pStyle w:val="Tekstpodstawowywcity3"/>
        <w:numPr>
          <w:ilvl w:val="0"/>
          <w:numId w:val="10"/>
        </w:numPr>
        <w:tabs>
          <w:tab w:val="left" w:pos="993"/>
        </w:tabs>
        <w:spacing w:line="240" w:lineRule="auto"/>
        <w:rPr>
          <w:rFonts w:ascii="Times New Roman" w:hAnsi="Times New Roman"/>
          <w:color w:val="000000" w:themeColor="text1"/>
          <w:sz w:val="24"/>
        </w:rPr>
      </w:pPr>
      <w:r w:rsidRPr="0069751A">
        <w:rPr>
          <w:rFonts w:ascii="Times New Roman" w:hAnsi="Times New Roman"/>
          <w:sz w:val="24"/>
        </w:rPr>
        <w:t>Gwarancja obejmuje:</w:t>
      </w:r>
    </w:p>
    <w:p w:rsidR="00361119" w:rsidRPr="0069751A" w:rsidRDefault="00361119" w:rsidP="00155C9D">
      <w:pPr>
        <w:pStyle w:val="Tekstpodstawowywcity3"/>
        <w:numPr>
          <w:ilvl w:val="0"/>
          <w:numId w:val="11"/>
        </w:numPr>
        <w:tabs>
          <w:tab w:val="left" w:pos="993"/>
        </w:tabs>
        <w:spacing w:line="240" w:lineRule="auto"/>
        <w:rPr>
          <w:rFonts w:ascii="Times New Roman" w:hAnsi="Times New Roman"/>
          <w:color w:val="000000" w:themeColor="text1"/>
          <w:sz w:val="24"/>
        </w:rPr>
      </w:pPr>
      <w:r w:rsidRPr="0069751A">
        <w:rPr>
          <w:rFonts w:ascii="Times New Roman" w:hAnsi="Times New Roman"/>
          <w:sz w:val="24"/>
        </w:rPr>
        <w:t xml:space="preserve">usuwanie wszelkich wad tkwiących w rzeczy w momencie odbioru, jak </w:t>
      </w:r>
      <w:r w:rsidR="003740A7" w:rsidRPr="0069751A">
        <w:rPr>
          <w:rFonts w:ascii="Times New Roman" w:hAnsi="Times New Roman"/>
          <w:sz w:val="24"/>
        </w:rPr>
        <w:t xml:space="preserve">                     </w:t>
      </w:r>
      <w:r w:rsidRPr="0069751A">
        <w:rPr>
          <w:rFonts w:ascii="Times New Roman" w:hAnsi="Times New Roman"/>
          <w:sz w:val="24"/>
        </w:rPr>
        <w:t>i powstałych w okresie gwarancji;</w:t>
      </w:r>
    </w:p>
    <w:p w:rsidR="00361119" w:rsidRPr="0069751A" w:rsidRDefault="00361119" w:rsidP="00155C9D">
      <w:pPr>
        <w:pStyle w:val="Tekstpodstawowywcity3"/>
        <w:numPr>
          <w:ilvl w:val="0"/>
          <w:numId w:val="11"/>
        </w:numPr>
        <w:tabs>
          <w:tab w:val="left" w:pos="993"/>
        </w:tabs>
        <w:spacing w:line="240" w:lineRule="auto"/>
        <w:rPr>
          <w:rFonts w:ascii="Times New Roman" w:hAnsi="Times New Roman"/>
          <w:color w:val="000000" w:themeColor="text1"/>
          <w:sz w:val="24"/>
        </w:rPr>
      </w:pPr>
      <w:r w:rsidRPr="0069751A">
        <w:rPr>
          <w:rFonts w:ascii="Times New Roman" w:hAnsi="Times New Roman"/>
          <w:sz w:val="24"/>
        </w:rPr>
        <w:t xml:space="preserve">wszelkie koszty związane z wykonaniem napraw gwarancyjnych, </w:t>
      </w:r>
      <w:r w:rsidR="003740A7" w:rsidRPr="0069751A">
        <w:rPr>
          <w:rFonts w:ascii="Times New Roman" w:hAnsi="Times New Roman"/>
          <w:sz w:val="24"/>
        </w:rPr>
        <w:t xml:space="preserve">                            </w:t>
      </w:r>
      <w:r w:rsidRPr="0069751A">
        <w:rPr>
          <w:rFonts w:ascii="Times New Roman" w:hAnsi="Times New Roman"/>
          <w:sz w:val="24"/>
        </w:rPr>
        <w:t xml:space="preserve">w szczególności koszty materiałów i robocizny oraz koszty dojazdu do miejsca naprawy, transportu, dostarczenia wyrobów budowlanych </w:t>
      </w:r>
      <w:r w:rsidR="003740A7" w:rsidRPr="0069751A">
        <w:rPr>
          <w:rFonts w:ascii="Times New Roman" w:hAnsi="Times New Roman"/>
          <w:sz w:val="24"/>
        </w:rPr>
        <w:t xml:space="preserve">                           </w:t>
      </w:r>
      <w:r w:rsidRPr="0069751A">
        <w:rPr>
          <w:rFonts w:ascii="Times New Roman" w:hAnsi="Times New Roman"/>
          <w:sz w:val="24"/>
        </w:rPr>
        <w:t>i urządzeń;</w:t>
      </w:r>
    </w:p>
    <w:p w:rsidR="00F06EAB" w:rsidRPr="0069751A" w:rsidRDefault="00361119" w:rsidP="00155C9D">
      <w:pPr>
        <w:pStyle w:val="Tekstpodstawowywcity3"/>
        <w:numPr>
          <w:ilvl w:val="0"/>
          <w:numId w:val="11"/>
        </w:numPr>
        <w:tabs>
          <w:tab w:val="left" w:pos="993"/>
        </w:tabs>
        <w:spacing w:line="240" w:lineRule="auto"/>
        <w:rPr>
          <w:rFonts w:ascii="Times New Roman" w:hAnsi="Times New Roman"/>
          <w:color w:val="000000" w:themeColor="text1"/>
          <w:sz w:val="24"/>
        </w:rPr>
      </w:pPr>
      <w:r w:rsidRPr="0069751A">
        <w:rPr>
          <w:rFonts w:ascii="Times New Roman" w:hAnsi="Times New Roman"/>
          <w:sz w:val="24"/>
        </w:rPr>
        <w:t>koszty usunięcia wszelkich szkód, wad i usterek, które powstały w wyniku użytkowania urządzeń lub materiałów użytych przez Wykonawcę, posiadających wadę ukrytą.</w:t>
      </w:r>
    </w:p>
    <w:p w:rsidR="004562D7" w:rsidRPr="0069751A" w:rsidRDefault="005F55E5" w:rsidP="003740A7">
      <w:pPr>
        <w:pStyle w:val="Tekstpodstawowywcity3"/>
        <w:tabs>
          <w:tab w:val="left" w:pos="993"/>
        </w:tabs>
        <w:spacing w:line="240" w:lineRule="auto"/>
        <w:ind w:left="993" w:firstLine="0"/>
        <w:rPr>
          <w:rFonts w:ascii="Times New Roman" w:hAnsi="Times New Roman"/>
          <w:color w:val="000000" w:themeColor="text1"/>
          <w:sz w:val="24"/>
        </w:rPr>
      </w:pPr>
      <w:r w:rsidRPr="0069751A">
        <w:rPr>
          <w:rFonts w:ascii="Times New Roman" w:hAnsi="Times New Roman"/>
          <w:b/>
          <w:color w:val="000000" w:themeColor="text1"/>
          <w:sz w:val="24"/>
          <w:u w:val="single"/>
        </w:rPr>
        <w:lastRenderedPageBreak/>
        <w:t>UWAGA:</w:t>
      </w:r>
      <w:r w:rsidRPr="0069751A">
        <w:rPr>
          <w:rFonts w:ascii="Times New Roman" w:hAnsi="Times New Roman"/>
          <w:color w:val="000000" w:themeColor="text1"/>
          <w:sz w:val="24"/>
        </w:rPr>
        <w:t xml:space="preserve"> W ramach kryteriów oceny ofert Zamawiający oceniał będzi</w:t>
      </w:r>
      <w:r w:rsidR="00BF7DCE" w:rsidRPr="0069751A">
        <w:rPr>
          <w:rFonts w:ascii="Times New Roman" w:hAnsi="Times New Roman"/>
          <w:color w:val="000000" w:themeColor="text1"/>
          <w:sz w:val="24"/>
        </w:rPr>
        <w:t>e,</w:t>
      </w:r>
      <w:r w:rsidR="00B4182E" w:rsidRPr="0069751A">
        <w:rPr>
          <w:rFonts w:ascii="Times New Roman" w:hAnsi="Times New Roman"/>
          <w:color w:val="000000" w:themeColor="text1"/>
          <w:sz w:val="24"/>
        </w:rPr>
        <w:t xml:space="preserve"> </w:t>
      </w:r>
      <w:r w:rsidRPr="0069751A">
        <w:rPr>
          <w:rFonts w:ascii="Times New Roman" w:hAnsi="Times New Roman"/>
          <w:color w:val="000000" w:themeColor="text1"/>
          <w:sz w:val="24"/>
        </w:rPr>
        <w:t>okres gwarancji i rękojmi</w:t>
      </w:r>
      <w:r w:rsidR="003C055A" w:rsidRPr="0069751A">
        <w:rPr>
          <w:rFonts w:ascii="Times New Roman" w:hAnsi="Times New Roman"/>
          <w:color w:val="000000" w:themeColor="text1"/>
          <w:sz w:val="24"/>
        </w:rPr>
        <w:t xml:space="preserve"> </w:t>
      </w:r>
      <w:r w:rsidR="00885936" w:rsidRPr="0069751A">
        <w:rPr>
          <w:rFonts w:ascii="Times New Roman" w:hAnsi="Times New Roman"/>
          <w:color w:val="000000" w:themeColor="text1"/>
          <w:sz w:val="24"/>
        </w:rPr>
        <w:t xml:space="preserve">za wady </w:t>
      </w:r>
      <w:r w:rsidR="00B4182E" w:rsidRPr="0069751A">
        <w:rPr>
          <w:rFonts w:ascii="Times New Roman" w:hAnsi="Times New Roman"/>
          <w:color w:val="000000" w:themeColor="text1"/>
          <w:sz w:val="24"/>
        </w:rPr>
        <w:t>(obligatoryjny plus fakultatywny)</w:t>
      </w:r>
      <w:r w:rsidR="00BF7DCE" w:rsidRPr="0069751A">
        <w:rPr>
          <w:rFonts w:ascii="Times New Roman" w:hAnsi="Times New Roman"/>
          <w:color w:val="000000" w:themeColor="text1"/>
          <w:sz w:val="24"/>
        </w:rPr>
        <w:t xml:space="preserve"> </w:t>
      </w:r>
      <w:r w:rsidR="00B4182E" w:rsidRPr="0069751A">
        <w:rPr>
          <w:rFonts w:ascii="Times New Roman" w:hAnsi="Times New Roman"/>
          <w:color w:val="000000" w:themeColor="text1"/>
          <w:sz w:val="24"/>
        </w:rPr>
        <w:t>zaoferowany</w:t>
      </w:r>
      <w:r w:rsidR="00BF7DCE" w:rsidRPr="0069751A">
        <w:rPr>
          <w:rFonts w:ascii="Times New Roman" w:hAnsi="Times New Roman"/>
          <w:color w:val="000000" w:themeColor="text1"/>
          <w:sz w:val="24"/>
        </w:rPr>
        <w:t xml:space="preserve"> przez Wykonawców</w:t>
      </w:r>
      <w:r w:rsidR="00B4182E" w:rsidRPr="0069751A">
        <w:rPr>
          <w:rFonts w:ascii="Times New Roman" w:hAnsi="Times New Roman"/>
          <w:color w:val="000000" w:themeColor="text1"/>
          <w:sz w:val="24"/>
        </w:rPr>
        <w:t xml:space="preserve">. Maksymalny okres gwarancji i rękojmi za wady </w:t>
      </w:r>
      <w:r w:rsidR="009E4047" w:rsidRPr="0069751A">
        <w:rPr>
          <w:rFonts w:ascii="Times New Roman" w:hAnsi="Times New Roman"/>
          <w:color w:val="000000" w:themeColor="text1"/>
          <w:sz w:val="24"/>
        </w:rPr>
        <w:t xml:space="preserve">brany pod uwagę przy ocenie ofert </w:t>
      </w:r>
      <w:r w:rsidR="00885936" w:rsidRPr="0069751A">
        <w:rPr>
          <w:rFonts w:ascii="Times New Roman" w:hAnsi="Times New Roman"/>
          <w:color w:val="000000" w:themeColor="text1"/>
          <w:sz w:val="24"/>
        </w:rPr>
        <w:t>wynosi 60 miesięcy (5</w:t>
      </w:r>
      <w:r w:rsidR="00BF7DCE" w:rsidRPr="0069751A">
        <w:rPr>
          <w:rFonts w:ascii="Times New Roman" w:hAnsi="Times New Roman"/>
          <w:color w:val="000000" w:themeColor="text1"/>
          <w:sz w:val="24"/>
        </w:rPr>
        <w:t xml:space="preserve"> lat). </w:t>
      </w:r>
    </w:p>
    <w:p w:rsidR="004562D7" w:rsidRPr="0069751A" w:rsidRDefault="004562D7" w:rsidP="00A665DF">
      <w:pPr>
        <w:pStyle w:val="tytu"/>
      </w:pPr>
      <w:r w:rsidRPr="0069751A">
        <w:t>PODWYKONAWSTWO</w:t>
      </w:r>
    </w:p>
    <w:p w:rsidR="001B260D" w:rsidRPr="0069751A" w:rsidRDefault="004562D7" w:rsidP="000F1E28">
      <w:pPr>
        <w:pStyle w:val="Tekstpodstawowywcity3"/>
        <w:numPr>
          <w:ilvl w:val="1"/>
          <w:numId w:val="32"/>
        </w:numPr>
        <w:tabs>
          <w:tab w:val="left" w:pos="993"/>
        </w:tabs>
        <w:spacing w:line="240" w:lineRule="auto"/>
        <w:ind w:hanging="502"/>
        <w:rPr>
          <w:rFonts w:ascii="Times New Roman" w:hAnsi="Times New Roman"/>
          <w:sz w:val="24"/>
        </w:rPr>
      </w:pPr>
      <w:r w:rsidRPr="0069751A">
        <w:rPr>
          <w:rFonts w:ascii="Times New Roman" w:hAnsi="Times New Roman"/>
          <w:sz w:val="24"/>
        </w:rPr>
        <w:t xml:space="preserve">Zamawiający </w:t>
      </w:r>
      <w:r w:rsidRPr="0069751A">
        <w:rPr>
          <w:rFonts w:ascii="Times New Roman" w:hAnsi="Times New Roman"/>
          <w:b/>
          <w:sz w:val="24"/>
        </w:rPr>
        <w:t>dopuszcza</w:t>
      </w:r>
      <w:r w:rsidRPr="0069751A">
        <w:rPr>
          <w:rFonts w:ascii="Times New Roman" w:hAnsi="Times New Roman"/>
          <w:sz w:val="24"/>
        </w:rPr>
        <w:t xml:space="preserve"> powierzenie wykonania części zamówienia podwykonawcy.</w:t>
      </w:r>
    </w:p>
    <w:p w:rsidR="004562D7" w:rsidRPr="0069751A" w:rsidRDefault="004562D7" w:rsidP="000F1E28">
      <w:pPr>
        <w:pStyle w:val="Tekstpodstawowywcity3"/>
        <w:numPr>
          <w:ilvl w:val="1"/>
          <w:numId w:val="32"/>
        </w:numPr>
        <w:tabs>
          <w:tab w:val="left" w:pos="993"/>
        </w:tabs>
        <w:spacing w:line="240" w:lineRule="auto"/>
        <w:ind w:hanging="502"/>
        <w:rPr>
          <w:rFonts w:ascii="Times New Roman" w:hAnsi="Times New Roman"/>
          <w:sz w:val="24"/>
        </w:rPr>
      </w:pPr>
      <w:r w:rsidRPr="0069751A">
        <w:rPr>
          <w:rFonts w:ascii="Times New Roman" w:hAnsi="Times New Roman"/>
          <w:sz w:val="24"/>
        </w:rPr>
        <w:t xml:space="preserve">Zamawiający </w:t>
      </w:r>
      <w:r w:rsidRPr="0069751A">
        <w:rPr>
          <w:rFonts w:ascii="Times New Roman" w:hAnsi="Times New Roman"/>
          <w:b/>
          <w:sz w:val="24"/>
        </w:rPr>
        <w:t xml:space="preserve">nie </w:t>
      </w:r>
      <w:r w:rsidRPr="0069751A">
        <w:rPr>
          <w:rFonts w:ascii="Times New Roman" w:hAnsi="Times New Roman"/>
          <w:sz w:val="24"/>
        </w:rPr>
        <w:t xml:space="preserve">zastrzega obowiązku osobistego wykonania przez wykonawcę kluczowych zadań w realizacji zamówienia. </w:t>
      </w:r>
    </w:p>
    <w:p w:rsidR="004562D7" w:rsidRPr="0069751A" w:rsidRDefault="004562D7" w:rsidP="000F1E28">
      <w:pPr>
        <w:pStyle w:val="Tekstpodstawowywcity3"/>
        <w:numPr>
          <w:ilvl w:val="1"/>
          <w:numId w:val="32"/>
        </w:numPr>
        <w:tabs>
          <w:tab w:val="left" w:pos="993"/>
        </w:tabs>
        <w:spacing w:line="240" w:lineRule="auto"/>
        <w:ind w:hanging="505"/>
        <w:rPr>
          <w:rFonts w:ascii="Times New Roman" w:hAnsi="Times New Roman"/>
          <w:sz w:val="24"/>
        </w:rPr>
      </w:pPr>
      <w:r w:rsidRPr="0069751A">
        <w:rPr>
          <w:rFonts w:ascii="Times New Roman" w:hAnsi="Times New Roman"/>
          <w:sz w:val="24"/>
        </w:rPr>
        <w:t xml:space="preserve">Zamawiający zgodnie z art. 462 ust. 2 – Prawa zamówień publicznych, żąda wskazania przez wykonawcę w ofercie części zamówienia, których wykonanie zamierza powierzyć podwykonawcom, oraz podania nazw ewentualnych podwykonawców, jeżeli są znani na etapie składania oferty. </w:t>
      </w:r>
    </w:p>
    <w:p w:rsidR="004562D7" w:rsidRPr="0069751A" w:rsidRDefault="004562D7" w:rsidP="000F1E28">
      <w:pPr>
        <w:pStyle w:val="Tekstpodstawowy"/>
        <w:numPr>
          <w:ilvl w:val="1"/>
          <w:numId w:val="32"/>
        </w:numPr>
        <w:suppressAutoHyphens/>
        <w:spacing w:line="240" w:lineRule="auto"/>
        <w:ind w:hanging="505"/>
        <w:rPr>
          <w:rFonts w:ascii="Times New Roman" w:hAnsi="Times New Roman" w:cs="Times New Roman"/>
          <w:b/>
          <w:sz w:val="24"/>
        </w:rPr>
      </w:pPr>
      <w:r w:rsidRPr="0069751A">
        <w:rPr>
          <w:rFonts w:ascii="Times New Roman" w:hAnsi="Times New Roman" w:cs="Times New Roman"/>
          <w:sz w:val="24"/>
        </w:rPr>
        <w:t xml:space="preserve">Zamawiający żąda, aby przed przystąpieniem do wykonania zamówienia Wykonawca, o ile są już znane, podał nazwy albo imiona i nazwiska oraz dane kontaktowe podwykonawców i sposób do kontaktu z nimi, zaangażowanych </w:t>
      </w:r>
      <w:r w:rsidR="00931F48" w:rsidRPr="0069751A">
        <w:rPr>
          <w:rFonts w:ascii="Times New Roman" w:hAnsi="Times New Roman" w:cs="Times New Roman"/>
          <w:sz w:val="24"/>
        </w:rPr>
        <w:t xml:space="preserve">                      </w:t>
      </w:r>
      <w:r w:rsidRPr="0069751A">
        <w:rPr>
          <w:rFonts w:ascii="Times New Roman" w:hAnsi="Times New Roman" w:cs="Times New Roman"/>
          <w:sz w:val="24"/>
        </w:rPr>
        <w:t>w takie roboty budowlane lub usługi.</w:t>
      </w:r>
      <w:r w:rsidR="00585EF2" w:rsidRPr="0069751A">
        <w:rPr>
          <w:rFonts w:ascii="Times New Roman" w:hAnsi="Times New Roman" w:cs="Times New Roman"/>
          <w:b/>
          <w:sz w:val="24"/>
        </w:rPr>
        <w:t xml:space="preserve"> </w:t>
      </w:r>
      <w:r w:rsidRPr="0069751A">
        <w:rPr>
          <w:rFonts w:ascii="Times New Roman" w:hAnsi="Times New Roman" w:cs="Times New Roman"/>
          <w:sz w:val="24"/>
        </w:rPr>
        <w:t xml:space="preserve">Wykonawca zawiadamia Zamawiającego </w:t>
      </w:r>
      <w:r w:rsidR="00931F48" w:rsidRPr="0069751A">
        <w:rPr>
          <w:rFonts w:ascii="Times New Roman" w:hAnsi="Times New Roman" w:cs="Times New Roman"/>
          <w:sz w:val="24"/>
        </w:rPr>
        <w:t xml:space="preserve">                   </w:t>
      </w:r>
      <w:r w:rsidRPr="0069751A">
        <w:rPr>
          <w:rFonts w:ascii="Times New Roman" w:hAnsi="Times New Roman" w:cs="Times New Roman"/>
          <w:sz w:val="24"/>
        </w:rPr>
        <w:t>o wszelkich zmianach da</w:t>
      </w:r>
      <w:r w:rsidR="00585EF2" w:rsidRPr="0069751A">
        <w:rPr>
          <w:rFonts w:ascii="Times New Roman" w:hAnsi="Times New Roman" w:cs="Times New Roman"/>
          <w:sz w:val="24"/>
        </w:rPr>
        <w:t>nych, o których mowa w zdaniu pierwszym</w:t>
      </w:r>
      <w:r w:rsidRPr="0069751A">
        <w:rPr>
          <w:rFonts w:ascii="Times New Roman" w:hAnsi="Times New Roman" w:cs="Times New Roman"/>
          <w:sz w:val="24"/>
        </w:rPr>
        <w:t xml:space="preserve"> w trakcie realizacji zamówienia, a także przekazuje informacje na temat nowych podwykonawców, w którym w późniejszym okresie zamierza powierzyć realizację robót budowlanych lub usług.</w:t>
      </w:r>
    </w:p>
    <w:p w:rsidR="004562D7" w:rsidRPr="0069751A" w:rsidRDefault="001B260D" w:rsidP="000F1E28">
      <w:pPr>
        <w:pStyle w:val="Tekstpodstawowy"/>
        <w:numPr>
          <w:ilvl w:val="1"/>
          <w:numId w:val="32"/>
        </w:numPr>
        <w:suppressAutoHyphens/>
        <w:spacing w:line="240" w:lineRule="auto"/>
        <w:ind w:hanging="505"/>
        <w:rPr>
          <w:rFonts w:ascii="Times New Roman" w:hAnsi="Times New Roman" w:cs="Times New Roman"/>
          <w:b/>
          <w:sz w:val="24"/>
        </w:rPr>
      </w:pPr>
      <w:r w:rsidRPr="0069751A">
        <w:rPr>
          <w:rFonts w:ascii="Times New Roman" w:hAnsi="Times New Roman" w:cs="Times New Roman"/>
          <w:sz w:val="24"/>
        </w:rPr>
        <w:t xml:space="preserve">Powierzenie części zamówienia podwykonawcom nie zwalnia Wykonawcy </w:t>
      </w:r>
      <w:r w:rsidR="00931F48" w:rsidRPr="0069751A">
        <w:rPr>
          <w:rFonts w:ascii="Times New Roman" w:hAnsi="Times New Roman" w:cs="Times New Roman"/>
          <w:sz w:val="24"/>
        </w:rPr>
        <w:t xml:space="preserve">                       </w:t>
      </w:r>
      <w:r w:rsidRPr="0069751A">
        <w:rPr>
          <w:rFonts w:ascii="Times New Roman" w:hAnsi="Times New Roman" w:cs="Times New Roman"/>
          <w:sz w:val="24"/>
        </w:rPr>
        <w:t>z odpowiedzialności za należyte wykonanie zamówienia.</w:t>
      </w:r>
    </w:p>
    <w:p w:rsidR="00185DCC" w:rsidRPr="0069751A" w:rsidRDefault="00EE3622" w:rsidP="00A665DF">
      <w:pPr>
        <w:pStyle w:val="tytu"/>
      </w:pPr>
      <w:r w:rsidRPr="0069751A">
        <w:t>TERMIN WYKONANIA ZAMÓWIENIA</w:t>
      </w:r>
      <w:bookmarkStart w:id="0" w:name="_Hlk516823818"/>
    </w:p>
    <w:p w:rsidR="00185DCC" w:rsidRPr="0069751A" w:rsidRDefault="00185DCC" w:rsidP="003740A7">
      <w:pPr>
        <w:spacing w:line="240" w:lineRule="auto"/>
        <w:ind w:left="425"/>
        <w:rPr>
          <w:rFonts w:ascii="Times New Roman" w:hAnsi="Times New Roman"/>
          <w:bCs/>
          <w:color w:val="000000" w:themeColor="text1"/>
          <w:kern w:val="2"/>
          <w:sz w:val="24"/>
        </w:rPr>
      </w:pPr>
      <w:r w:rsidRPr="0069751A">
        <w:rPr>
          <w:rFonts w:ascii="Times New Roman" w:hAnsi="Times New Roman"/>
          <w:bCs/>
          <w:color w:val="000000" w:themeColor="text1"/>
          <w:kern w:val="2"/>
          <w:sz w:val="24"/>
        </w:rPr>
        <w:t>Przedmiot zamówienia zostanie zrealizowany (zakończony)</w:t>
      </w:r>
      <w:r w:rsidR="00434F5C" w:rsidRPr="0069751A">
        <w:rPr>
          <w:rFonts w:ascii="Times New Roman" w:hAnsi="Times New Roman"/>
          <w:bCs/>
          <w:color w:val="000000" w:themeColor="text1"/>
          <w:kern w:val="2"/>
          <w:sz w:val="24"/>
        </w:rPr>
        <w:t xml:space="preserve"> </w:t>
      </w:r>
      <w:r w:rsidRPr="0069751A">
        <w:rPr>
          <w:rFonts w:ascii="Times New Roman" w:hAnsi="Times New Roman"/>
          <w:bCs/>
          <w:color w:val="000000" w:themeColor="text1"/>
          <w:kern w:val="2"/>
          <w:sz w:val="24"/>
        </w:rPr>
        <w:t xml:space="preserve">maksymalnie </w:t>
      </w:r>
      <w:r w:rsidR="00931F48" w:rsidRPr="0069751A">
        <w:rPr>
          <w:rFonts w:ascii="Times New Roman" w:hAnsi="Times New Roman"/>
          <w:b/>
          <w:bCs/>
          <w:color w:val="000000" w:themeColor="text1"/>
          <w:kern w:val="2"/>
          <w:sz w:val="24"/>
          <w:u w:val="single"/>
        </w:rPr>
        <w:t xml:space="preserve"> </w:t>
      </w:r>
      <w:r w:rsidR="00D72C1D" w:rsidRPr="0069751A">
        <w:rPr>
          <w:rFonts w:ascii="Times New Roman" w:hAnsi="Times New Roman"/>
          <w:b/>
          <w:bCs/>
          <w:kern w:val="2"/>
          <w:sz w:val="24"/>
          <w:u w:val="single"/>
        </w:rPr>
        <w:t xml:space="preserve">9 </w:t>
      </w:r>
      <w:r w:rsidR="00A8442A" w:rsidRPr="0069751A">
        <w:rPr>
          <w:rFonts w:ascii="Times New Roman" w:hAnsi="Times New Roman"/>
          <w:b/>
          <w:bCs/>
          <w:color w:val="000000" w:themeColor="text1"/>
          <w:kern w:val="2"/>
          <w:sz w:val="24"/>
          <w:u w:val="single"/>
        </w:rPr>
        <w:t>miesi</w:t>
      </w:r>
      <w:r w:rsidR="00F84C1D" w:rsidRPr="0069751A">
        <w:rPr>
          <w:rFonts w:ascii="Times New Roman" w:hAnsi="Times New Roman"/>
          <w:b/>
          <w:bCs/>
          <w:color w:val="000000" w:themeColor="text1"/>
          <w:kern w:val="2"/>
          <w:sz w:val="24"/>
          <w:u w:val="single"/>
        </w:rPr>
        <w:t>ę</w:t>
      </w:r>
      <w:r w:rsidR="00A8442A" w:rsidRPr="0069751A">
        <w:rPr>
          <w:rFonts w:ascii="Times New Roman" w:hAnsi="Times New Roman"/>
          <w:b/>
          <w:bCs/>
          <w:color w:val="000000" w:themeColor="text1"/>
          <w:kern w:val="2"/>
          <w:sz w:val="24"/>
          <w:u w:val="single"/>
        </w:rPr>
        <w:t>c</w:t>
      </w:r>
      <w:r w:rsidR="00D72C1D" w:rsidRPr="0069751A">
        <w:rPr>
          <w:rFonts w:ascii="Times New Roman" w:hAnsi="Times New Roman"/>
          <w:b/>
          <w:bCs/>
          <w:color w:val="000000" w:themeColor="text1"/>
          <w:kern w:val="2"/>
          <w:sz w:val="24"/>
          <w:u w:val="single"/>
        </w:rPr>
        <w:t>y</w:t>
      </w:r>
      <w:r w:rsidR="00A8442A" w:rsidRPr="0069751A">
        <w:rPr>
          <w:rFonts w:ascii="Times New Roman" w:hAnsi="Times New Roman"/>
          <w:b/>
          <w:bCs/>
          <w:color w:val="000000" w:themeColor="text1"/>
          <w:kern w:val="2"/>
          <w:sz w:val="24"/>
          <w:u w:val="single"/>
        </w:rPr>
        <w:t xml:space="preserve"> od podpisania umowy</w:t>
      </w:r>
      <w:r w:rsidRPr="0069751A">
        <w:rPr>
          <w:rFonts w:ascii="Times New Roman" w:hAnsi="Times New Roman"/>
          <w:bCs/>
          <w:color w:val="000000" w:themeColor="text1"/>
          <w:kern w:val="2"/>
          <w:sz w:val="24"/>
        </w:rPr>
        <w:t xml:space="preserve"> Za termin zakończenia realizacji przedmiotu zamówienia uznaje się zgłoszenie </w:t>
      </w:r>
      <w:r w:rsidR="009B36BB" w:rsidRPr="0069751A">
        <w:rPr>
          <w:rFonts w:ascii="Times New Roman" w:hAnsi="Times New Roman"/>
          <w:bCs/>
          <w:color w:val="000000" w:themeColor="text1"/>
          <w:kern w:val="2"/>
          <w:sz w:val="24"/>
        </w:rPr>
        <w:t xml:space="preserve">pisemne </w:t>
      </w:r>
      <w:r w:rsidRPr="0069751A">
        <w:rPr>
          <w:rFonts w:ascii="Times New Roman" w:hAnsi="Times New Roman"/>
          <w:bCs/>
          <w:color w:val="000000" w:themeColor="text1"/>
          <w:kern w:val="2"/>
          <w:sz w:val="24"/>
        </w:rPr>
        <w:t xml:space="preserve">przez Wykonawcę </w:t>
      </w:r>
      <w:r w:rsidR="009B36BB" w:rsidRPr="0069751A">
        <w:rPr>
          <w:rFonts w:ascii="Times New Roman" w:hAnsi="Times New Roman"/>
          <w:bCs/>
          <w:color w:val="000000" w:themeColor="text1"/>
          <w:kern w:val="2"/>
          <w:sz w:val="24"/>
        </w:rPr>
        <w:t xml:space="preserve"> przekazane Zamawiającemu (za potwierdzeniem odbioru)  </w:t>
      </w:r>
      <w:r w:rsidRPr="0069751A">
        <w:rPr>
          <w:rFonts w:ascii="Times New Roman" w:hAnsi="Times New Roman"/>
          <w:bCs/>
          <w:color w:val="000000" w:themeColor="text1"/>
          <w:kern w:val="2"/>
          <w:sz w:val="24"/>
        </w:rPr>
        <w:t>gotowości do odbior</w:t>
      </w:r>
      <w:r w:rsidR="00244DA2" w:rsidRPr="0069751A">
        <w:rPr>
          <w:rFonts w:ascii="Times New Roman" w:hAnsi="Times New Roman"/>
          <w:bCs/>
          <w:color w:val="000000" w:themeColor="text1"/>
          <w:kern w:val="2"/>
          <w:sz w:val="24"/>
        </w:rPr>
        <w:t>u końcowego wykonanego zadania.</w:t>
      </w:r>
    </w:p>
    <w:bookmarkEnd w:id="0"/>
    <w:p w:rsidR="00844F6B" w:rsidRPr="0069751A" w:rsidRDefault="00844F6B" w:rsidP="00A665DF">
      <w:pPr>
        <w:pStyle w:val="tytu"/>
      </w:pPr>
      <w:r w:rsidRPr="0069751A">
        <w:t>INFORMACJA O WARUNKACH UDZIAŁU W POSTĘPOWANIU</w:t>
      </w:r>
    </w:p>
    <w:p w:rsidR="00844F6B" w:rsidRPr="0069751A" w:rsidRDefault="00844F6B" w:rsidP="00964E49">
      <w:pPr>
        <w:pStyle w:val="Akapitzlist"/>
        <w:numPr>
          <w:ilvl w:val="1"/>
          <w:numId w:val="39"/>
        </w:numPr>
        <w:spacing w:line="240" w:lineRule="auto"/>
        <w:ind w:left="851" w:hanging="425"/>
        <w:rPr>
          <w:rFonts w:ascii="Times New Roman" w:hAnsi="Times New Roman"/>
          <w:sz w:val="24"/>
        </w:rPr>
      </w:pPr>
      <w:r w:rsidRPr="0069751A">
        <w:rPr>
          <w:rFonts w:ascii="Times New Roman" w:hAnsi="Times New Roman"/>
          <w:sz w:val="24"/>
        </w:rPr>
        <w:t xml:space="preserve">O udzielenie zamówienia mogą ubiegać się Wykonawcy, którzy: </w:t>
      </w:r>
    </w:p>
    <w:p w:rsidR="00844F6B" w:rsidRPr="0069751A" w:rsidRDefault="00844F6B" w:rsidP="00155C9D">
      <w:pPr>
        <w:pStyle w:val="Akapitzlist"/>
        <w:numPr>
          <w:ilvl w:val="0"/>
          <w:numId w:val="15"/>
        </w:numPr>
        <w:spacing w:line="240" w:lineRule="auto"/>
        <w:rPr>
          <w:rFonts w:ascii="Times New Roman" w:hAnsi="Times New Roman"/>
          <w:sz w:val="24"/>
        </w:rPr>
      </w:pPr>
      <w:r w:rsidRPr="0069751A">
        <w:rPr>
          <w:rFonts w:ascii="Times New Roman" w:hAnsi="Times New Roman"/>
          <w:sz w:val="24"/>
        </w:rPr>
        <w:t>nie podlegają wykluczeniu;</w:t>
      </w:r>
    </w:p>
    <w:p w:rsidR="00844F6B" w:rsidRPr="0069751A" w:rsidRDefault="00844F6B" w:rsidP="00155C9D">
      <w:pPr>
        <w:pStyle w:val="Akapitzlist"/>
        <w:numPr>
          <w:ilvl w:val="0"/>
          <w:numId w:val="15"/>
        </w:numPr>
        <w:spacing w:line="240" w:lineRule="auto"/>
        <w:rPr>
          <w:rFonts w:ascii="Times New Roman" w:hAnsi="Times New Roman"/>
          <w:sz w:val="24"/>
        </w:rPr>
      </w:pPr>
      <w:r w:rsidRPr="0069751A">
        <w:rPr>
          <w:rFonts w:ascii="Times New Roman" w:hAnsi="Times New Roman"/>
          <w:sz w:val="24"/>
        </w:rPr>
        <w:t xml:space="preserve">spełniają warunki udziału w postępowaniu określone przez zamawiającego </w:t>
      </w:r>
      <w:r w:rsidR="00931F48" w:rsidRPr="0069751A">
        <w:rPr>
          <w:rFonts w:ascii="Times New Roman" w:hAnsi="Times New Roman"/>
          <w:sz w:val="24"/>
        </w:rPr>
        <w:t xml:space="preserve">                     </w:t>
      </w:r>
      <w:r w:rsidRPr="0069751A">
        <w:rPr>
          <w:rFonts w:ascii="Times New Roman" w:hAnsi="Times New Roman"/>
          <w:sz w:val="24"/>
        </w:rPr>
        <w:t>w ogłoszeniu o zamówieniu i niniejszej SWZ.</w:t>
      </w:r>
    </w:p>
    <w:p w:rsidR="00844F6B" w:rsidRPr="0069751A" w:rsidRDefault="002776AC" w:rsidP="00964E49">
      <w:pPr>
        <w:pStyle w:val="Akapitzlist"/>
        <w:numPr>
          <w:ilvl w:val="1"/>
          <w:numId w:val="39"/>
        </w:numPr>
        <w:spacing w:line="240" w:lineRule="auto"/>
        <w:ind w:left="851" w:hanging="425"/>
        <w:rPr>
          <w:rFonts w:ascii="Times New Roman" w:hAnsi="Times New Roman"/>
          <w:sz w:val="24"/>
          <w:lang w:eastAsia="pl-PL"/>
        </w:rPr>
      </w:pPr>
      <w:r w:rsidRPr="0069751A">
        <w:rPr>
          <w:rFonts w:ascii="Times New Roman" w:hAnsi="Times New Roman"/>
          <w:sz w:val="24"/>
        </w:rPr>
        <w:t xml:space="preserve">W zakresie wykazania przez Wykonawcę spełnienia warunków udziału </w:t>
      </w:r>
      <w:r w:rsidR="00931F48" w:rsidRPr="0069751A">
        <w:rPr>
          <w:rFonts w:ascii="Times New Roman" w:hAnsi="Times New Roman"/>
          <w:sz w:val="24"/>
        </w:rPr>
        <w:t xml:space="preserve">                            </w:t>
      </w:r>
      <w:r w:rsidRPr="0069751A">
        <w:rPr>
          <w:rFonts w:ascii="Times New Roman" w:hAnsi="Times New Roman"/>
          <w:sz w:val="24"/>
        </w:rPr>
        <w:t xml:space="preserve">w postępowaniu  </w:t>
      </w:r>
      <w:r w:rsidR="005C4B35" w:rsidRPr="0069751A">
        <w:rPr>
          <w:rFonts w:ascii="Times New Roman" w:hAnsi="Times New Roman"/>
          <w:sz w:val="24"/>
        </w:rPr>
        <w:t xml:space="preserve">Zamawiający </w:t>
      </w:r>
      <w:r w:rsidRPr="0069751A">
        <w:rPr>
          <w:rFonts w:ascii="Times New Roman" w:hAnsi="Times New Roman"/>
          <w:sz w:val="24"/>
        </w:rPr>
        <w:t xml:space="preserve">określa wymagania </w:t>
      </w:r>
      <w:r w:rsidR="00F57AC1" w:rsidRPr="0069751A">
        <w:rPr>
          <w:rFonts w:ascii="Times New Roman" w:hAnsi="Times New Roman"/>
          <w:sz w:val="24"/>
        </w:rPr>
        <w:t xml:space="preserve">co do warunków, </w:t>
      </w:r>
      <w:r w:rsidRPr="0069751A">
        <w:rPr>
          <w:rFonts w:ascii="Times New Roman" w:hAnsi="Times New Roman"/>
          <w:sz w:val="24"/>
        </w:rPr>
        <w:t>na pozio</w:t>
      </w:r>
      <w:r w:rsidR="00F57AC1" w:rsidRPr="0069751A">
        <w:rPr>
          <w:rFonts w:ascii="Times New Roman" w:hAnsi="Times New Roman"/>
          <w:sz w:val="24"/>
        </w:rPr>
        <w:t xml:space="preserve">mie poniżej opisanym, </w:t>
      </w:r>
      <w:r w:rsidRPr="0069751A">
        <w:rPr>
          <w:rFonts w:ascii="Times New Roman" w:hAnsi="Times New Roman"/>
          <w:sz w:val="24"/>
        </w:rPr>
        <w:t>dotyczących:</w:t>
      </w:r>
    </w:p>
    <w:p w:rsidR="007A4CC6" w:rsidRPr="0069751A" w:rsidRDefault="005C4B35" w:rsidP="000F1E28">
      <w:pPr>
        <w:pStyle w:val="Akapitzlist"/>
        <w:numPr>
          <w:ilvl w:val="0"/>
          <w:numId w:val="33"/>
        </w:numPr>
        <w:spacing w:line="240" w:lineRule="auto"/>
        <w:ind w:left="1134" w:hanging="283"/>
        <w:rPr>
          <w:rFonts w:ascii="Times New Roman" w:hAnsi="Times New Roman"/>
          <w:sz w:val="24"/>
        </w:rPr>
      </w:pPr>
      <w:r w:rsidRPr="0069751A">
        <w:rPr>
          <w:rFonts w:ascii="Times New Roman" w:hAnsi="Times New Roman"/>
          <w:b/>
          <w:sz w:val="24"/>
        </w:rPr>
        <w:t>zdolności do występowania w obrocie gospodarczym</w:t>
      </w:r>
      <w:r w:rsidR="002776AC" w:rsidRPr="0069751A">
        <w:rPr>
          <w:rFonts w:ascii="Times New Roman" w:hAnsi="Times New Roman"/>
          <w:sz w:val="24"/>
        </w:rPr>
        <w:t>;</w:t>
      </w:r>
    </w:p>
    <w:p w:rsidR="002776AC" w:rsidRPr="0069751A" w:rsidRDefault="007A4CC6" w:rsidP="00D111B5">
      <w:pPr>
        <w:pStyle w:val="Akapitzlist"/>
        <w:spacing w:line="240" w:lineRule="auto"/>
        <w:ind w:left="1134" w:hanging="283"/>
        <w:rPr>
          <w:rFonts w:ascii="Times New Roman" w:hAnsi="Times New Roman"/>
          <w:sz w:val="24"/>
        </w:rPr>
      </w:pPr>
      <w:r w:rsidRPr="0069751A">
        <w:rPr>
          <w:rFonts w:ascii="Times New Roman" w:hAnsi="Times New Roman"/>
          <w:color w:val="000000" w:themeColor="text1"/>
          <w:sz w:val="24"/>
        </w:rPr>
        <w:t>Zamawiający odstępuje od precyzowania warunku w przedmiotowym zakresie.</w:t>
      </w:r>
    </w:p>
    <w:p w:rsidR="007A4CC6" w:rsidRPr="0069751A" w:rsidRDefault="005C4B35" w:rsidP="000F1E28">
      <w:pPr>
        <w:pStyle w:val="Akapitzlist"/>
        <w:numPr>
          <w:ilvl w:val="0"/>
          <w:numId w:val="33"/>
        </w:numPr>
        <w:spacing w:line="240" w:lineRule="auto"/>
        <w:ind w:left="1134" w:hanging="283"/>
        <w:rPr>
          <w:rFonts w:ascii="Times New Roman" w:hAnsi="Times New Roman"/>
          <w:sz w:val="24"/>
        </w:rPr>
      </w:pPr>
      <w:r w:rsidRPr="0069751A">
        <w:rPr>
          <w:rFonts w:ascii="Times New Roman" w:eastAsiaTheme="minorHAnsi" w:hAnsi="Times New Roman"/>
          <w:b/>
          <w:sz w:val="24"/>
        </w:rPr>
        <w:t>uprawnień do prowadzenia określonej działaln</w:t>
      </w:r>
      <w:r w:rsidR="002776AC" w:rsidRPr="0069751A">
        <w:rPr>
          <w:rFonts w:ascii="Times New Roman" w:eastAsiaTheme="minorHAnsi" w:hAnsi="Times New Roman"/>
          <w:b/>
          <w:sz w:val="24"/>
        </w:rPr>
        <w:t>ości gospodarczej lub zawodowej</w:t>
      </w:r>
      <w:r w:rsidR="002776AC" w:rsidRPr="0069751A">
        <w:rPr>
          <w:rFonts w:ascii="Times New Roman" w:eastAsiaTheme="minorHAnsi" w:hAnsi="Times New Roman"/>
          <w:sz w:val="24"/>
        </w:rPr>
        <w:t>;</w:t>
      </w:r>
      <w:r w:rsidR="007A4CC6" w:rsidRPr="0069751A">
        <w:rPr>
          <w:rFonts w:ascii="Times New Roman" w:eastAsiaTheme="minorHAnsi" w:hAnsi="Times New Roman"/>
          <w:sz w:val="24"/>
        </w:rPr>
        <w:t xml:space="preserve"> </w:t>
      </w:r>
    </w:p>
    <w:p w:rsidR="007A4CC6" w:rsidRPr="0069751A" w:rsidRDefault="007A4CC6" w:rsidP="00D111B5">
      <w:pPr>
        <w:pStyle w:val="Akapitzlist"/>
        <w:spacing w:line="240" w:lineRule="auto"/>
        <w:ind w:left="1134" w:hanging="283"/>
        <w:rPr>
          <w:rFonts w:ascii="Times New Roman" w:hAnsi="Times New Roman"/>
          <w:sz w:val="24"/>
        </w:rPr>
      </w:pPr>
      <w:r w:rsidRPr="0069751A">
        <w:rPr>
          <w:rFonts w:ascii="Times New Roman" w:hAnsi="Times New Roman"/>
          <w:color w:val="000000" w:themeColor="text1"/>
          <w:sz w:val="24"/>
        </w:rPr>
        <w:t>Zamawiający odstępuje od precyzowania warunku w przedmiotowym zakresie.</w:t>
      </w:r>
    </w:p>
    <w:p w:rsidR="007A4CC6" w:rsidRPr="0069751A" w:rsidRDefault="005C4B35" w:rsidP="000F1E28">
      <w:pPr>
        <w:pStyle w:val="Akapitzlist"/>
        <w:numPr>
          <w:ilvl w:val="0"/>
          <w:numId w:val="33"/>
        </w:numPr>
        <w:spacing w:line="240" w:lineRule="auto"/>
        <w:ind w:left="1134" w:hanging="283"/>
        <w:rPr>
          <w:rFonts w:ascii="Times New Roman" w:hAnsi="Times New Roman"/>
          <w:sz w:val="24"/>
        </w:rPr>
      </w:pPr>
      <w:r w:rsidRPr="0069751A">
        <w:rPr>
          <w:rFonts w:ascii="Times New Roman" w:eastAsiaTheme="minorHAnsi" w:hAnsi="Times New Roman"/>
          <w:b/>
          <w:sz w:val="24"/>
        </w:rPr>
        <w:t>sytua</w:t>
      </w:r>
      <w:r w:rsidR="002776AC" w:rsidRPr="0069751A">
        <w:rPr>
          <w:rFonts w:ascii="Times New Roman" w:eastAsiaTheme="minorHAnsi" w:hAnsi="Times New Roman"/>
          <w:b/>
          <w:sz w:val="24"/>
        </w:rPr>
        <w:t>cji ekonomicznej lub finansowej</w:t>
      </w:r>
      <w:r w:rsidR="002776AC" w:rsidRPr="0069751A">
        <w:rPr>
          <w:rFonts w:ascii="Times New Roman" w:eastAsiaTheme="minorHAnsi" w:hAnsi="Times New Roman"/>
          <w:sz w:val="24"/>
        </w:rPr>
        <w:t>;</w:t>
      </w:r>
    </w:p>
    <w:p w:rsidR="007A4CC6" w:rsidRPr="0069751A" w:rsidRDefault="007A4CC6" w:rsidP="00D111B5">
      <w:pPr>
        <w:pStyle w:val="Akapitzlist"/>
        <w:spacing w:line="240" w:lineRule="auto"/>
        <w:ind w:left="1134" w:hanging="283"/>
        <w:rPr>
          <w:rFonts w:ascii="Times New Roman" w:hAnsi="Times New Roman"/>
          <w:sz w:val="24"/>
        </w:rPr>
      </w:pPr>
      <w:r w:rsidRPr="0069751A">
        <w:rPr>
          <w:rFonts w:ascii="Times New Roman" w:hAnsi="Times New Roman"/>
          <w:color w:val="000000" w:themeColor="text1"/>
          <w:sz w:val="24"/>
        </w:rPr>
        <w:t>Zamawiający odstępuje od precyzowania warunku w przedmiotowym zakresie.</w:t>
      </w:r>
    </w:p>
    <w:p w:rsidR="002776AC" w:rsidRPr="0069751A" w:rsidRDefault="005C4B35" w:rsidP="000F1E28">
      <w:pPr>
        <w:pStyle w:val="Akapitzlist"/>
        <w:numPr>
          <w:ilvl w:val="0"/>
          <w:numId w:val="33"/>
        </w:numPr>
        <w:spacing w:line="240" w:lineRule="auto"/>
        <w:ind w:left="1134" w:hanging="283"/>
        <w:rPr>
          <w:rFonts w:ascii="Times New Roman" w:hAnsi="Times New Roman"/>
          <w:b/>
          <w:sz w:val="24"/>
        </w:rPr>
      </w:pPr>
      <w:r w:rsidRPr="0069751A">
        <w:rPr>
          <w:rFonts w:ascii="Times New Roman" w:eastAsiaTheme="minorHAnsi" w:hAnsi="Times New Roman"/>
          <w:b/>
          <w:sz w:val="24"/>
        </w:rPr>
        <w:t>zdolności technicznej lub zawodowej.</w:t>
      </w:r>
    </w:p>
    <w:p w:rsidR="00931F48" w:rsidRPr="0069751A" w:rsidRDefault="00931F48" w:rsidP="00D111B5">
      <w:pPr>
        <w:pStyle w:val="Akapitzlist"/>
        <w:spacing w:line="240" w:lineRule="auto"/>
        <w:ind w:left="1134" w:hanging="283"/>
        <w:rPr>
          <w:rFonts w:ascii="Times New Roman" w:hAnsi="Times New Roman"/>
          <w:color w:val="000000" w:themeColor="text1"/>
          <w:sz w:val="24"/>
        </w:rPr>
      </w:pPr>
      <w:r w:rsidRPr="0069751A">
        <w:rPr>
          <w:rFonts w:ascii="Times New Roman" w:hAnsi="Times New Roman"/>
          <w:color w:val="000000" w:themeColor="text1"/>
          <w:sz w:val="24"/>
        </w:rPr>
        <w:t>Zamawiający odstępuje od precyzowania warunku w przedmiotowym zakresie.</w:t>
      </w:r>
    </w:p>
    <w:p w:rsidR="003740A7" w:rsidRPr="0069751A" w:rsidRDefault="00C47E8F" w:rsidP="003740A7">
      <w:pPr>
        <w:pStyle w:val="Akapitzlist"/>
        <w:spacing w:line="240" w:lineRule="auto"/>
        <w:ind w:left="1855"/>
        <w:rPr>
          <w:rFonts w:ascii="Times New Roman" w:hAnsi="Times New Roman"/>
          <w:sz w:val="24"/>
        </w:rPr>
      </w:pPr>
      <w:r w:rsidRPr="0069751A">
        <w:rPr>
          <w:rFonts w:ascii="Times New Roman" w:hAnsi="Times New Roman"/>
          <w:sz w:val="24"/>
        </w:rPr>
        <w:t xml:space="preserve"> </w:t>
      </w:r>
    </w:p>
    <w:p w:rsidR="00EA0815" w:rsidRPr="0069751A" w:rsidRDefault="00A1492B" w:rsidP="00A665DF">
      <w:pPr>
        <w:pStyle w:val="tytu"/>
        <w:rPr>
          <w:rStyle w:val="FontStyle96"/>
          <w:rFonts w:ascii="Times New Roman" w:hAnsi="Times New Roman" w:cs="Times New Roman"/>
          <w:b/>
          <w:sz w:val="24"/>
          <w:szCs w:val="24"/>
        </w:rPr>
      </w:pPr>
      <w:r w:rsidRPr="0069751A">
        <w:rPr>
          <w:rStyle w:val="FontStyle96"/>
          <w:rFonts w:ascii="Times New Roman" w:hAnsi="Times New Roman" w:cs="Times New Roman"/>
          <w:b/>
          <w:sz w:val="24"/>
          <w:szCs w:val="24"/>
        </w:rPr>
        <w:t>PODSTAWY WYKLUCZENIA WYKONAWCY Z POSTĘPOWANIA</w:t>
      </w:r>
    </w:p>
    <w:p w:rsidR="006B0628" w:rsidRPr="0069751A" w:rsidRDefault="00C67B56" w:rsidP="00FC5C8B">
      <w:pPr>
        <w:pStyle w:val="Akapitzlist"/>
        <w:numPr>
          <w:ilvl w:val="1"/>
          <w:numId w:val="40"/>
        </w:numPr>
        <w:spacing w:line="240" w:lineRule="auto"/>
        <w:ind w:left="851" w:hanging="425"/>
        <w:rPr>
          <w:rFonts w:ascii="Times New Roman" w:eastAsiaTheme="minorHAnsi" w:hAnsi="Times New Roman"/>
          <w:sz w:val="24"/>
        </w:rPr>
      </w:pPr>
      <w:r w:rsidRPr="0069751A">
        <w:rPr>
          <w:rFonts w:ascii="Times New Roman" w:hAnsi="Times New Roman"/>
          <w:b/>
          <w:sz w:val="24"/>
        </w:rPr>
        <w:t xml:space="preserve">Podstawy wykluczenia, o których mowa w art. 108 ustawy Prawo zamówień publicznych. </w:t>
      </w:r>
      <w:r w:rsidR="006B0628" w:rsidRPr="0069751A">
        <w:rPr>
          <w:rFonts w:ascii="Times New Roman" w:hAnsi="Times New Roman"/>
          <w:sz w:val="24"/>
        </w:rPr>
        <w:t>Z postępowania o udzielenie zamówienia wyklucza się W</w:t>
      </w:r>
      <w:r w:rsidR="00813FF3" w:rsidRPr="0069751A">
        <w:rPr>
          <w:rFonts w:ascii="Times New Roman" w:hAnsi="Times New Roman"/>
          <w:sz w:val="24"/>
        </w:rPr>
        <w:t xml:space="preserve">ykonawcę: </w:t>
      </w:r>
      <w:bookmarkStart w:id="1" w:name="mip51080593"/>
      <w:bookmarkEnd w:id="1"/>
    </w:p>
    <w:p w:rsidR="006B0628" w:rsidRPr="0069751A" w:rsidRDefault="006B0628" w:rsidP="00155C9D">
      <w:pPr>
        <w:pStyle w:val="Akapitzlist"/>
        <w:numPr>
          <w:ilvl w:val="0"/>
          <w:numId w:val="18"/>
        </w:numPr>
        <w:spacing w:line="240" w:lineRule="auto"/>
        <w:rPr>
          <w:rFonts w:ascii="Times New Roman" w:eastAsiaTheme="minorHAnsi" w:hAnsi="Times New Roman"/>
          <w:sz w:val="24"/>
        </w:rPr>
      </w:pPr>
      <w:r w:rsidRPr="0069751A">
        <w:rPr>
          <w:rFonts w:ascii="Times New Roman" w:hAnsi="Times New Roman"/>
          <w:sz w:val="24"/>
        </w:rPr>
        <w:t>będącego osobą fizyczną, którego prawomocnie skazano za przestępstwo:</w:t>
      </w:r>
    </w:p>
    <w:p w:rsidR="006B0628" w:rsidRPr="0069751A" w:rsidRDefault="006B0628" w:rsidP="00155C9D">
      <w:pPr>
        <w:pStyle w:val="Akapitzlist"/>
        <w:numPr>
          <w:ilvl w:val="0"/>
          <w:numId w:val="17"/>
        </w:numPr>
        <w:spacing w:line="240" w:lineRule="auto"/>
        <w:ind w:hanging="357"/>
        <w:rPr>
          <w:rFonts w:ascii="Times New Roman" w:eastAsiaTheme="minorHAnsi" w:hAnsi="Times New Roman"/>
          <w:sz w:val="24"/>
        </w:rPr>
      </w:pPr>
      <w:r w:rsidRPr="0069751A">
        <w:rPr>
          <w:rFonts w:ascii="Times New Roman" w:hAnsi="Times New Roman"/>
          <w:sz w:val="24"/>
        </w:rPr>
        <w:lastRenderedPageBreak/>
        <w:t xml:space="preserve">udziału w zorganizowanej grupie przestępczej albo związku mającym na celu popełnienie przestępstwa lub przestępstwa skarbowego, </w:t>
      </w:r>
      <w:r w:rsidR="003740A7" w:rsidRPr="0069751A">
        <w:rPr>
          <w:rFonts w:ascii="Times New Roman" w:hAnsi="Times New Roman"/>
          <w:sz w:val="24"/>
        </w:rPr>
        <w:t xml:space="preserve">                   </w:t>
      </w:r>
      <w:r w:rsidRPr="0069751A">
        <w:rPr>
          <w:rFonts w:ascii="Times New Roman" w:hAnsi="Times New Roman"/>
          <w:sz w:val="24"/>
        </w:rPr>
        <w:t>o którym mowa w art. 258 Kodeksu karnego,</w:t>
      </w:r>
    </w:p>
    <w:p w:rsidR="006B0628" w:rsidRPr="0069751A" w:rsidRDefault="006B0628" w:rsidP="00155C9D">
      <w:pPr>
        <w:pStyle w:val="Akapitzlist"/>
        <w:numPr>
          <w:ilvl w:val="0"/>
          <w:numId w:val="17"/>
        </w:numPr>
        <w:spacing w:line="240" w:lineRule="auto"/>
        <w:ind w:hanging="357"/>
        <w:rPr>
          <w:rFonts w:ascii="Times New Roman" w:eastAsiaTheme="minorHAnsi" w:hAnsi="Times New Roman"/>
          <w:sz w:val="24"/>
        </w:rPr>
      </w:pPr>
      <w:r w:rsidRPr="0069751A">
        <w:rPr>
          <w:rFonts w:ascii="Times New Roman" w:hAnsi="Times New Roman"/>
          <w:sz w:val="24"/>
        </w:rPr>
        <w:t>handlu ludźmi, o którym mowa w art. 189a Kodeksu karnego,</w:t>
      </w:r>
    </w:p>
    <w:p w:rsidR="006B0628" w:rsidRPr="0069751A" w:rsidRDefault="006B0628" w:rsidP="00155C9D">
      <w:pPr>
        <w:pStyle w:val="Akapitzlist"/>
        <w:numPr>
          <w:ilvl w:val="0"/>
          <w:numId w:val="17"/>
        </w:numPr>
        <w:spacing w:line="240" w:lineRule="auto"/>
        <w:ind w:hanging="357"/>
        <w:rPr>
          <w:rFonts w:ascii="Times New Roman" w:eastAsiaTheme="minorHAnsi" w:hAnsi="Times New Roman"/>
          <w:sz w:val="24"/>
        </w:rPr>
      </w:pPr>
      <w:r w:rsidRPr="0069751A">
        <w:rPr>
          <w:rFonts w:ascii="Times New Roman" w:hAnsi="Times New Roman"/>
          <w:sz w:val="24"/>
        </w:rPr>
        <w:t>o którym mowa w art. 228-230a, art. 250a Kodeksu karnego lub w art. 46 lub art. 48 ustawy z dnia 25 czerwca 2010 r. o sporcie,</w:t>
      </w:r>
    </w:p>
    <w:p w:rsidR="006B0628" w:rsidRPr="0069751A" w:rsidRDefault="006B0628" w:rsidP="00155C9D">
      <w:pPr>
        <w:pStyle w:val="Akapitzlist"/>
        <w:numPr>
          <w:ilvl w:val="0"/>
          <w:numId w:val="17"/>
        </w:numPr>
        <w:spacing w:line="240" w:lineRule="auto"/>
        <w:ind w:hanging="357"/>
        <w:rPr>
          <w:rFonts w:ascii="Times New Roman" w:eastAsiaTheme="minorHAnsi" w:hAnsi="Times New Roman"/>
          <w:sz w:val="24"/>
        </w:rPr>
      </w:pPr>
      <w:r w:rsidRPr="0069751A">
        <w:rPr>
          <w:rFonts w:ascii="Times New Roman" w:hAnsi="Times New Roman"/>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6B0628" w:rsidRPr="0069751A" w:rsidRDefault="006B0628" w:rsidP="00155C9D">
      <w:pPr>
        <w:pStyle w:val="Akapitzlist"/>
        <w:numPr>
          <w:ilvl w:val="0"/>
          <w:numId w:val="17"/>
        </w:numPr>
        <w:spacing w:line="240" w:lineRule="auto"/>
        <w:ind w:hanging="357"/>
        <w:rPr>
          <w:rFonts w:ascii="Times New Roman" w:eastAsiaTheme="minorHAnsi" w:hAnsi="Times New Roman"/>
          <w:sz w:val="24"/>
        </w:rPr>
      </w:pPr>
      <w:r w:rsidRPr="0069751A">
        <w:rPr>
          <w:rFonts w:ascii="Times New Roman" w:hAnsi="Times New Roman"/>
          <w:sz w:val="24"/>
        </w:rPr>
        <w:t xml:space="preserve">o charakterze terrorystycznym, o którym mowa w art. 115 </w:t>
      </w:r>
      <w:r w:rsidR="00662A14" w:rsidRPr="0069751A">
        <w:rPr>
          <w:rFonts w:ascii="Times New Roman" w:hAnsi="Times New Roman"/>
          <w:sz w:val="24"/>
        </w:rPr>
        <w:t xml:space="preserve">                                    </w:t>
      </w:r>
      <w:r w:rsidRPr="0069751A">
        <w:rPr>
          <w:rFonts w:ascii="Times New Roman" w:hAnsi="Times New Roman"/>
          <w:sz w:val="24"/>
        </w:rPr>
        <w:t>§ 20 Kodeksu karnego, lub mające na celu popełnienie tego przestępstwa,</w:t>
      </w:r>
    </w:p>
    <w:p w:rsidR="006B0628" w:rsidRPr="0069751A" w:rsidRDefault="006B0628" w:rsidP="00155C9D">
      <w:pPr>
        <w:pStyle w:val="Akapitzlist"/>
        <w:numPr>
          <w:ilvl w:val="0"/>
          <w:numId w:val="17"/>
        </w:numPr>
        <w:spacing w:line="240" w:lineRule="auto"/>
        <w:ind w:hanging="357"/>
        <w:rPr>
          <w:rFonts w:ascii="Times New Roman" w:eastAsiaTheme="minorHAnsi" w:hAnsi="Times New Roman"/>
          <w:sz w:val="24"/>
        </w:rPr>
      </w:pPr>
      <w:r w:rsidRPr="0069751A">
        <w:rPr>
          <w:rFonts w:ascii="Times New Roman" w:hAnsi="Times New Roman"/>
          <w:sz w:val="24"/>
        </w:rPr>
        <w:t>pracy małoletnich cudzoziemców, o którym mowa w art. 9 ust. 2 </w:t>
      </w:r>
      <w:r w:rsidR="00B67542" w:rsidRPr="0069751A">
        <w:rPr>
          <w:rFonts w:ascii="Times New Roman" w:hAnsi="Times New Roman"/>
          <w:sz w:val="24"/>
        </w:rPr>
        <w:t>ustawy z dnia 15 czerwca 2012 roku</w:t>
      </w:r>
      <w:r w:rsidRPr="0069751A">
        <w:rPr>
          <w:rFonts w:ascii="Times New Roman" w:hAnsi="Times New Roman"/>
          <w:sz w:val="24"/>
        </w:rPr>
        <w:t xml:space="preserve"> o skutkach powierzania wykonywania pracy cudzoziemcom przebywającym wbrew przepisom na terytorium Rzeczypospolitej Polskiej (Dz.</w:t>
      </w:r>
      <w:r w:rsidR="00B67542" w:rsidRPr="0069751A">
        <w:rPr>
          <w:rFonts w:ascii="Times New Roman" w:hAnsi="Times New Roman"/>
          <w:sz w:val="24"/>
        </w:rPr>
        <w:t xml:space="preserve"> </w:t>
      </w:r>
      <w:r w:rsidRPr="0069751A">
        <w:rPr>
          <w:rFonts w:ascii="Times New Roman" w:hAnsi="Times New Roman"/>
          <w:sz w:val="24"/>
        </w:rPr>
        <w:t>U. </w:t>
      </w:r>
      <w:r w:rsidR="00B67542" w:rsidRPr="0069751A">
        <w:rPr>
          <w:rFonts w:ascii="Times New Roman" w:hAnsi="Times New Roman"/>
          <w:sz w:val="24"/>
        </w:rPr>
        <w:t xml:space="preserve">z 2012 roku, </w:t>
      </w:r>
      <w:r w:rsidRPr="0069751A">
        <w:rPr>
          <w:rFonts w:ascii="Times New Roman" w:hAnsi="Times New Roman"/>
          <w:sz w:val="24"/>
        </w:rPr>
        <w:t>poz. 769),</w:t>
      </w:r>
    </w:p>
    <w:p w:rsidR="006B0628" w:rsidRPr="0069751A" w:rsidRDefault="006B0628" w:rsidP="00155C9D">
      <w:pPr>
        <w:pStyle w:val="Akapitzlist"/>
        <w:numPr>
          <w:ilvl w:val="0"/>
          <w:numId w:val="17"/>
        </w:numPr>
        <w:spacing w:line="240" w:lineRule="auto"/>
        <w:ind w:hanging="357"/>
        <w:rPr>
          <w:rFonts w:ascii="Times New Roman" w:eastAsiaTheme="minorHAnsi" w:hAnsi="Times New Roman"/>
          <w:sz w:val="24"/>
        </w:rPr>
      </w:pPr>
      <w:r w:rsidRPr="0069751A">
        <w:rPr>
          <w:rFonts w:ascii="Times New Roman" w:hAnsi="Times New Roman"/>
          <w:sz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6B0628" w:rsidRPr="0069751A" w:rsidRDefault="006B0628" w:rsidP="00155C9D">
      <w:pPr>
        <w:pStyle w:val="Akapitzlist"/>
        <w:numPr>
          <w:ilvl w:val="0"/>
          <w:numId w:val="17"/>
        </w:numPr>
        <w:spacing w:line="240" w:lineRule="auto"/>
        <w:ind w:hanging="357"/>
        <w:rPr>
          <w:rFonts w:ascii="Times New Roman" w:eastAsiaTheme="minorHAnsi" w:hAnsi="Times New Roman"/>
          <w:sz w:val="24"/>
        </w:rPr>
      </w:pPr>
      <w:r w:rsidRPr="0069751A">
        <w:rPr>
          <w:rFonts w:ascii="Times New Roman" w:hAnsi="Times New Roman"/>
          <w:sz w:val="24"/>
        </w:rPr>
        <w:t>o którym mowa w art. 9 ust. 1 i 3 lub art. 1</w:t>
      </w:r>
      <w:r w:rsidR="00C51103" w:rsidRPr="0069751A">
        <w:rPr>
          <w:rFonts w:ascii="Times New Roman" w:hAnsi="Times New Roman"/>
          <w:sz w:val="24"/>
        </w:rPr>
        <w:t>0 ustawy z dnia 15 czerwca 2012</w:t>
      </w:r>
      <w:r w:rsidRPr="0069751A">
        <w:rPr>
          <w:rFonts w:ascii="Times New Roman" w:hAnsi="Times New Roman"/>
          <w:sz w:val="24"/>
        </w:rPr>
        <w:t>r. o skutkach powierzania wykonywania pracy cudzoziemcom przebywającym wbrew przepisom na terytorium Rzeczypospolitej Polskiej</w:t>
      </w:r>
      <w:r w:rsidR="00B67542" w:rsidRPr="0069751A">
        <w:rPr>
          <w:rFonts w:ascii="Times New Roman" w:hAnsi="Times New Roman"/>
          <w:sz w:val="24"/>
        </w:rPr>
        <w:t xml:space="preserve"> </w:t>
      </w:r>
      <w:r w:rsidRPr="0069751A">
        <w:rPr>
          <w:rFonts w:ascii="Times New Roman" w:hAnsi="Times New Roman"/>
          <w:sz w:val="24"/>
        </w:rPr>
        <w:t>- lub za odpowiedni czyn zabroniony określony w przepisach prawa obcego.</w:t>
      </w:r>
    </w:p>
    <w:p w:rsidR="006B0628" w:rsidRPr="0069751A" w:rsidRDefault="006B0628" w:rsidP="00155C9D">
      <w:pPr>
        <w:pStyle w:val="Akapitzlist"/>
        <w:numPr>
          <w:ilvl w:val="0"/>
          <w:numId w:val="18"/>
        </w:numPr>
        <w:spacing w:line="240" w:lineRule="auto"/>
        <w:ind w:hanging="357"/>
        <w:rPr>
          <w:rFonts w:ascii="Times New Roman" w:eastAsiaTheme="minorHAnsi" w:hAnsi="Times New Roman"/>
          <w:sz w:val="24"/>
        </w:rPr>
      </w:pPr>
      <w:bookmarkStart w:id="2" w:name="mip51080594"/>
      <w:bookmarkEnd w:id="2"/>
      <w:r w:rsidRPr="0069751A">
        <w:rPr>
          <w:rFonts w:ascii="Times New Roman" w:hAnsi="Times New Roman"/>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bookmarkStart w:id="3" w:name="mip51080595"/>
      <w:bookmarkEnd w:id="3"/>
    </w:p>
    <w:p w:rsidR="006B0628" w:rsidRPr="0069751A" w:rsidRDefault="006B0628" w:rsidP="00155C9D">
      <w:pPr>
        <w:pStyle w:val="Akapitzlist"/>
        <w:numPr>
          <w:ilvl w:val="0"/>
          <w:numId w:val="18"/>
        </w:numPr>
        <w:spacing w:line="240" w:lineRule="auto"/>
        <w:ind w:hanging="357"/>
        <w:rPr>
          <w:rFonts w:ascii="Times New Roman" w:eastAsiaTheme="minorHAnsi" w:hAnsi="Times New Roman"/>
          <w:sz w:val="24"/>
        </w:rPr>
      </w:pPr>
      <w:r w:rsidRPr="0069751A">
        <w:rPr>
          <w:rFonts w:ascii="Times New Roman" w:hAnsi="Times New Roman"/>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Start w:id="4" w:name="mip51080596"/>
      <w:bookmarkEnd w:id="4"/>
    </w:p>
    <w:p w:rsidR="006B0628" w:rsidRPr="0069751A" w:rsidRDefault="006B0628" w:rsidP="00155C9D">
      <w:pPr>
        <w:pStyle w:val="Akapitzlist"/>
        <w:numPr>
          <w:ilvl w:val="0"/>
          <w:numId w:val="18"/>
        </w:numPr>
        <w:spacing w:line="240" w:lineRule="auto"/>
        <w:ind w:hanging="357"/>
        <w:rPr>
          <w:rFonts w:ascii="Times New Roman" w:eastAsiaTheme="minorHAnsi" w:hAnsi="Times New Roman"/>
          <w:sz w:val="24"/>
        </w:rPr>
      </w:pPr>
      <w:r w:rsidRPr="0069751A">
        <w:rPr>
          <w:rFonts w:ascii="Times New Roman" w:hAnsi="Times New Roman"/>
          <w:sz w:val="24"/>
        </w:rPr>
        <w:t>wobec którego orzeczono zakaz ubiegania się o zamówienia publiczne;</w:t>
      </w:r>
      <w:bookmarkStart w:id="5" w:name="mip51080597"/>
      <w:bookmarkEnd w:id="5"/>
    </w:p>
    <w:p w:rsidR="006B0628" w:rsidRPr="0069751A" w:rsidRDefault="006B0628" w:rsidP="00155C9D">
      <w:pPr>
        <w:pStyle w:val="Akapitzlist"/>
        <w:numPr>
          <w:ilvl w:val="0"/>
          <w:numId w:val="18"/>
        </w:numPr>
        <w:spacing w:line="240" w:lineRule="auto"/>
        <w:ind w:hanging="357"/>
        <w:rPr>
          <w:rFonts w:ascii="Times New Roman" w:eastAsiaTheme="minorHAnsi" w:hAnsi="Times New Roman"/>
          <w:sz w:val="24"/>
        </w:rPr>
      </w:pPr>
      <w:r w:rsidRPr="0069751A">
        <w:rPr>
          <w:rFonts w:ascii="Times New Roman" w:hAnsi="Times New Roman"/>
          <w:sz w:val="24"/>
        </w:rPr>
        <w:t>jeżeli Zamawiający może stwierdzić, na podstawie wiarygodnych przesłanek, że wykonawca zawarł z innymi wykonawcami porozumienie mające na celu zakłócenie konkurencji, w szczególności jeżeli należąc do tej samej grupy kapitałowej w rozumien</w:t>
      </w:r>
      <w:r w:rsidR="0017603B" w:rsidRPr="0069751A">
        <w:rPr>
          <w:rFonts w:ascii="Times New Roman" w:hAnsi="Times New Roman"/>
          <w:sz w:val="24"/>
        </w:rPr>
        <w:t>iu ustawy z dnia 16 lutego 2007</w:t>
      </w:r>
      <w:r w:rsidR="00277BD3" w:rsidRPr="0069751A">
        <w:rPr>
          <w:rFonts w:ascii="Times New Roman" w:hAnsi="Times New Roman"/>
          <w:sz w:val="24"/>
        </w:rPr>
        <w:t xml:space="preserve"> </w:t>
      </w:r>
      <w:r w:rsidRPr="0069751A">
        <w:rPr>
          <w:rFonts w:ascii="Times New Roman" w:hAnsi="Times New Roman"/>
          <w:sz w:val="24"/>
        </w:rPr>
        <w:t xml:space="preserve">r. </w:t>
      </w:r>
      <w:r w:rsidR="00277BD3" w:rsidRPr="0069751A">
        <w:rPr>
          <w:rFonts w:ascii="Times New Roman" w:hAnsi="Times New Roman"/>
          <w:sz w:val="24"/>
        </w:rPr>
        <w:t xml:space="preserve">                         </w:t>
      </w:r>
      <w:r w:rsidRPr="0069751A">
        <w:rPr>
          <w:rFonts w:ascii="Times New Roman" w:hAnsi="Times New Roman"/>
          <w:sz w:val="24"/>
        </w:rPr>
        <w:t>o ochronie konkurencji i konsumentów, złożyli odrębne oferty, oferty częściowe lub wnioski o dopuszczenie do udziału w postępowaniu, chyba że wykażą, że przygotowali te oferty lub wnioski niezależnie od siebie;</w:t>
      </w:r>
      <w:bookmarkStart w:id="6" w:name="mip51080598"/>
      <w:bookmarkEnd w:id="6"/>
    </w:p>
    <w:p w:rsidR="006B0628" w:rsidRPr="0069751A" w:rsidRDefault="006B0628" w:rsidP="00155C9D">
      <w:pPr>
        <w:pStyle w:val="Akapitzlist"/>
        <w:numPr>
          <w:ilvl w:val="0"/>
          <w:numId w:val="18"/>
        </w:numPr>
        <w:spacing w:line="240" w:lineRule="auto"/>
        <w:ind w:hanging="357"/>
        <w:rPr>
          <w:rFonts w:ascii="Times New Roman" w:eastAsiaTheme="minorHAnsi" w:hAnsi="Times New Roman"/>
          <w:sz w:val="24"/>
        </w:rPr>
      </w:pPr>
      <w:r w:rsidRPr="0069751A">
        <w:rPr>
          <w:rFonts w:ascii="Times New Roman" w:hAnsi="Times New Roman"/>
          <w:sz w:val="24"/>
        </w:rPr>
        <w:lastRenderedPageBreak/>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6B0628" w:rsidRPr="0069751A" w:rsidRDefault="006B0628" w:rsidP="006C5BF1">
      <w:pPr>
        <w:pStyle w:val="Akapitzlist"/>
        <w:numPr>
          <w:ilvl w:val="1"/>
          <w:numId w:val="40"/>
        </w:numPr>
        <w:spacing w:line="240" w:lineRule="auto"/>
        <w:ind w:left="1134" w:hanging="567"/>
        <w:rPr>
          <w:rFonts w:ascii="Times New Roman" w:eastAsiaTheme="minorHAnsi" w:hAnsi="Times New Roman"/>
          <w:sz w:val="24"/>
        </w:rPr>
      </w:pPr>
      <w:r w:rsidRPr="0069751A">
        <w:rPr>
          <w:rFonts w:ascii="Times New Roman" w:hAnsi="Times New Roman"/>
          <w:b/>
          <w:bCs/>
          <w:sz w:val="24"/>
        </w:rPr>
        <w:t>Podstawy wykluczenia, o kt</w:t>
      </w:r>
      <w:r w:rsidR="00C67B56" w:rsidRPr="0069751A">
        <w:rPr>
          <w:rFonts w:ascii="Times New Roman" w:hAnsi="Times New Roman"/>
          <w:b/>
          <w:bCs/>
          <w:sz w:val="24"/>
        </w:rPr>
        <w:t>órych mowa w art. 109 ust. 1 Prawa zamówień publicznych.</w:t>
      </w:r>
      <w:r w:rsidRPr="0069751A">
        <w:rPr>
          <w:rFonts w:ascii="Times New Roman" w:hAnsi="Times New Roman"/>
          <w:b/>
          <w:bCs/>
          <w:sz w:val="24"/>
        </w:rPr>
        <w:t xml:space="preserve"> </w:t>
      </w:r>
      <w:r w:rsidRPr="0069751A">
        <w:rPr>
          <w:rFonts w:ascii="Times New Roman" w:hAnsi="Times New Roman"/>
          <w:sz w:val="24"/>
        </w:rPr>
        <w:t>Z postępowania o udzielenie zamówienia zamaw</w:t>
      </w:r>
      <w:r w:rsidR="0017603B" w:rsidRPr="0069751A">
        <w:rPr>
          <w:rFonts w:ascii="Times New Roman" w:hAnsi="Times New Roman"/>
          <w:sz w:val="24"/>
        </w:rPr>
        <w:t xml:space="preserve">iający wykluczy także wykonawcę w sytuacji określonej w </w:t>
      </w:r>
      <w:r w:rsidR="005163F0" w:rsidRPr="0069751A">
        <w:rPr>
          <w:rFonts w:ascii="Times New Roman" w:hAnsi="Times New Roman"/>
          <w:sz w:val="24"/>
        </w:rPr>
        <w:t>art. 109 ust. 1 pkt 4) ustawy – tj.:</w:t>
      </w:r>
    </w:p>
    <w:p w:rsidR="006B0628" w:rsidRPr="0069751A" w:rsidRDefault="006B0628" w:rsidP="00155C9D">
      <w:pPr>
        <w:pStyle w:val="Akapitzlist"/>
        <w:numPr>
          <w:ilvl w:val="1"/>
          <w:numId w:val="16"/>
        </w:numPr>
        <w:spacing w:line="240" w:lineRule="auto"/>
        <w:rPr>
          <w:rFonts w:ascii="Times New Roman" w:eastAsiaTheme="minorHAnsi" w:hAnsi="Times New Roman"/>
          <w:sz w:val="24"/>
        </w:rPr>
      </w:pPr>
      <w:r w:rsidRPr="0069751A">
        <w:rPr>
          <w:rFonts w:ascii="Times New Roman" w:hAnsi="Times New Roman"/>
          <w:sz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t>
      </w:r>
      <w:r w:rsidR="00D137AD" w:rsidRPr="0069751A">
        <w:rPr>
          <w:rFonts w:ascii="Times New Roman" w:hAnsi="Times New Roman"/>
          <w:sz w:val="24"/>
        </w:rPr>
        <w:t xml:space="preserve">                         </w:t>
      </w:r>
      <w:r w:rsidRPr="0069751A">
        <w:rPr>
          <w:rFonts w:ascii="Times New Roman" w:hAnsi="Times New Roman"/>
          <w:sz w:val="24"/>
        </w:rPr>
        <w:t>w przepisach miejsca wszczęcia tej procedury;</w:t>
      </w:r>
    </w:p>
    <w:p w:rsidR="00A1492B" w:rsidRPr="0069751A" w:rsidRDefault="006B0628" w:rsidP="006C5BF1">
      <w:pPr>
        <w:pStyle w:val="Akapitzlist"/>
        <w:numPr>
          <w:ilvl w:val="1"/>
          <w:numId w:val="40"/>
        </w:numPr>
        <w:spacing w:line="240" w:lineRule="auto"/>
        <w:ind w:left="1134" w:hanging="567"/>
        <w:rPr>
          <w:rFonts w:ascii="Times New Roman" w:eastAsiaTheme="minorHAnsi" w:hAnsi="Times New Roman"/>
          <w:sz w:val="24"/>
        </w:rPr>
      </w:pPr>
      <w:r w:rsidRPr="0069751A">
        <w:rPr>
          <w:rFonts w:ascii="Times New Roman" w:hAnsi="Times New Roman"/>
          <w:sz w:val="24"/>
        </w:rPr>
        <w:t xml:space="preserve">Zgodnie z art. 110 ust. 1 ustawy Prawo zamówień publicznych, </w:t>
      </w:r>
      <w:r w:rsidRPr="0069751A">
        <w:rPr>
          <w:rFonts w:ascii="Times New Roman" w:hAnsi="Times New Roman"/>
          <w:sz w:val="24"/>
          <w:shd w:val="clear" w:color="auto" w:fill="FFFFFF"/>
        </w:rPr>
        <w:t xml:space="preserve">Wykonawca może zostać wykluczony przez zamawiającego na każdym etapie postępowania </w:t>
      </w:r>
      <w:r w:rsidR="00D137AD" w:rsidRPr="0069751A">
        <w:rPr>
          <w:rFonts w:ascii="Times New Roman" w:hAnsi="Times New Roman"/>
          <w:sz w:val="24"/>
          <w:shd w:val="clear" w:color="auto" w:fill="FFFFFF"/>
        </w:rPr>
        <w:t xml:space="preserve">                                </w:t>
      </w:r>
      <w:r w:rsidRPr="0069751A">
        <w:rPr>
          <w:rFonts w:ascii="Times New Roman" w:hAnsi="Times New Roman"/>
          <w:sz w:val="24"/>
          <w:shd w:val="clear" w:color="auto" w:fill="FFFFFF"/>
        </w:rPr>
        <w:t>o udzielenie zamówienia</w:t>
      </w:r>
      <w:r w:rsidR="00C71B44" w:rsidRPr="0069751A">
        <w:rPr>
          <w:rFonts w:ascii="Times New Roman" w:hAnsi="Times New Roman"/>
          <w:sz w:val="24"/>
          <w:shd w:val="clear" w:color="auto" w:fill="FFFFFF"/>
        </w:rPr>
        <w:t>, uwzględniając uwarunkowania wynikające z art. 111 – Prawa zamówień publicznych.</w:t>
      </w:r>
    </w:p>
    <w:p w:rsidR="005163F0" w:rsidRPr="0069751A" w:rsidRDefault="005163F0" w:rsidP="006C5BF1">
      <w:pPr>
        <w:pStyle w:val="Akapitzlist"/>
        <w:numPr>
          <w:ilvl w:val="1"/>
          <w:numId w:val="40"/>
        </w:numPr>
        <w:spacing w:line="240" w:lineRule="auto"/>
        <w:ind w:left="993" w:hanging="426"/>
        <w:rPr>
          <w:rFonts w:ascii="Times New Roman" w:eastAsiaTheme="minorHAnsi" w:hAnsi="Times New Roman"/>
          <w:sz w:val="24"/>
        </w:rPr>
      </w:pPr>
      <w:r w:rsidRPr="0069751A">
        <w:rPr>
          <w:rFonts w:ascii="Times New Roman" w:hAnsi="Times New Roman"/>
          <w:sz w:val="24"/>
          <w:shd w:val="clear" w:color="auto" w:fill="FFFFFF"/>
        </w:rPr>
        <w:t xml:space="preserve">Zamawiający przewiduje wykluczenie podmiotów udostępniających zasoby na podstawie  art. 118 Prawa zamówień publicznych i podwykonawców z tych samych przyczyn co Wykonawcy. </w:t>
      </w:r>
    </w:p>
    <w:p w:rsidR="00F84C1D" w:rsidRPr="0069751A" w:rsidRDefault="00F84C1D" w:rsidP="00F84C1D">
      <w:pPr>
        <w:spacing w:line="240" w:lineRule="auto"/>
        <w:rPr>
          <w:rFonts w:ascii="Times New Roman" w:eastAsiaTheme="minorHAnsi" w:hAnsi="Times New Roman"/>
          <w:sz w:val="24"/>
        </w:rPr>
      </w:pPr>
    </w:p>
    <w:p w:rsidR="00DC3BBA" w:rsidRPr="0069751A" w:rsidRDefault="00F27BD0" w:rsidP="00F84C1D">
      <w:pPr>
        <w:pStyle w:val="tytu"/>
        <w:numPr>
          <w:ilvl w:val="0"/>
          <w:numId w:val="34"/>
        </w:numPr>
      </w:pPr>
      <w:r w:rsidRPr="0069751A">
        <w:t>INFORMACJA O PODMIOTOWYCH ŚRODKACH DOWODOWYCH</w:t>
      </w:r>
      <w:r w:rsidR="00DC3BBA" w:rsidRPr="0069751A">
        <w:t xml:space="preserve"> (wykaz oświadczeń lub dokumentów, potwierdzających spełnianie warunków udziału </w:t>
      </w:r>
      <w:r w:rsidR="000A0C2F" w:rsidRPr="0069751A">
        <w:t xml:space="preserve">                       </w:t>
      </w:r>
      <w:r w:rsidR="00DC3BBA" w:rsidRPr="0069751A">
        <w:t>w postępowaniu oraz brak podstaw wykluczenia)</w:t>
      </w:r>
    </w:p>
    <w:p w:rsidR="0033382A" w:rsidRPr="0069751A" w:rsidRDefault="0033382A" w:rsidP="00FC5C8B">
      <w:pPr>
        <w:pStyle w:val="Akapitzlist"/>
        <w:numPr>
          <w:ilvl w:val="1"/>
          <w:numId w:val="34"/>
        </w:numPr>
        <w:spacing w:line="240" w:lineRule="auto"/>
        <w:ind w:left="851" w:hanging="425"/>
        <w:rPr>
          <w:rFonts w:ascii="Times New Roman" w:hAnsi="Times New Roman"/>
          <w:sz w:val="24"/>
          <w:lang w:eastAsia="pl-PL"/>
        </w:rPr>
      </w:pPr>
      <w:r w:rsidRPr="0069751A">
        <w:rPr>
          <w:rFonts w:ascii="Times New Roman" w:hAnsi="Times New Roman"/>
          <w:sz w:val="24"/>
        </w:rPr>
        <w:t xml:space="preserve">W celu wykazania spełnienia warunków udziału w postępowaniu oraz braku podstaw do wykluczenia z postępowania - </w:t>
      </w:r>
      <w:r w:rsidRPr="0069751A">
        <w:rPr>
          <w:rFonts w:ascii="Times New Roman" w:hAnsi="Times New Roman"/>
          <w:b/>
          <w:sz w:val="24"/>
        </w:rPr>
        <w:t>d</w:t>
      </w:r>
      <w:r w:rsidR="00C71B44" w:rsidRPr="0069751A">
        <w:rPr>
          <w:rFonts w:ascii="Times New Roman" w:hAnsi="Times New Roman"/>
          <w:b/>
          <w:sz w:val="24"/>
        </w:rPr>
        <w:t>o oferty Wykonawca zobowiązany jest dołączyć</w:t>
      </w:r>
      <w:r w:rsidRPr="0069751A">
        <w:rPr>
          <w:rFonts w:ascii="Times New Roman" w:hAnsi="Times New Roman"/>
          <w:sz w:val="24"/>
        </w:rPr>
        <w:t xml:space="preserve"> (złożyć)</w:t>
      </w:r>
      <w:r w:rsidR="00C71B44" w:rsidRPr="0069751A">
        <w:rPr>
          <w:rFonts w:ascii="Times New Roman" w:hAnsi="Times New Roman"/>
          <w:sz w:val="24"/>
        </w:rPr>
        <w:t xml:space="preserve"> aktualne na dzień składania ofert</w:t>
      </w:r>
      <w:r w:rsidRPr="0069751A">
        <w:rPr>
          <w:rFonts w:ascii="Times New Roman" w:hAnsi="Times New Roman"/>
          <w:sz w:val="24"/>
        </w:rPr>
        <w:t>:</w:t>
      </w:r>
      <w:r w:rsidR="00C95E35" w:rsidRPr="0069751A">
        <w:rPr>
          <w:rFonts w:ascii="Times New Roman" w:hAnsi="Times New Roman"/>
          <w:sz w:val="24"/>
        </w:rPr>
        <w:t xml:space="preserve"> </w:t>
      </w:r>
    </w:p>
    <w:p w:rsidR="00E11561" w:rsidRPr="0069751A" w:rsidRDefault="00C71B44" w:rsidP="000F1E28">
      <w:pPr>
        <w:pStyle w:val="Akapitzlist"/>
        <w:numPr>
          <w:ilvl w:val="0"/>
          <w:numId w:val="30"/>
        </w:numPr>
        <w:spacing w:line="240" w:lineRule="auto"/>
        <w:rPr>
          <w:rFonts w:ascii="Times New Roman" w:hAnsi="Times New Roman"/>
          <w:sz w:val="24"/>
          <w:lang w:eastAsia="pl-PL"/>
        </w:rPr>
      </w:pPr>
      <w:r w:rsidRPr="0069751A">
        <w:rPr>
          <w:rFonts w:ascii="Times New Roman" w:hAnsi="Times New Roman"/>
          <w:sz w:val="24"/>
        </w:rPr>
        <w:t xml:space="preserve"> </w:t>
      </w:r>
      <w:r w:rsidR="0033382A" w:rsidRPr="0069751A">
        <w:rPr>
          <w:rFonts w:ascii="Times New Roman" w:hAnsi="Times New Roman"/>
          <w:sz w:val="24"/>
        </w:rPr>
        <w:t>oświadczenie o</w:t>
      </w:r>
      <w:r w:rsidRPr="0069751A">
        <w:rPr>
          <w:rFonts w:ascii="Times New Roman" w:hAnsi="Times New Roman"/>
          <w:sz w:val="24"/>
        </w:rPr>
        <w:t xml:space="preserve"> spełnieniu warunków</w:t>
      </w:r>
      <w:r w:rsidR="0033382A" w:rsidRPr="0069751A">
        <w:rPr>
          <w:rFonts w:ascii="Times New Roman" w:hAnsi="Times New Roman"/>
          <w:sz w:val="24"/>
        </w:rPr>
        <w:t xml:space="preserve"> udziału w postępowaniu</w:t>
      </w:r>
      <w:r w:rsidRPr="0069751A">
        <w:rPr>
          <w:rFonts w:ascii="Times New Roman" w:hAnsi="Times New Roman"/>
          <w:sz w:val="24"/>
        </w:rPr>
        <w:t xml:space="preserve"> – zgodnie </w:t>
      </w:r>
      <w:r w:rsidR="000A0C2F" w:rsidRPr="0069751A">
        <w:rPr>
          <w:rFonts w:ascii="Times New Roman" w:hAnsi="Times New Roman"/>
          <w:sz w:val="24"/>
        </w:rPr>
        <w:t xml:space="preserve">                         </w:t>
      </w:r>
      <w:r w:rsidRPr="0069751A">
        <w:rPr>
          <w:rFonts w:ascii="Times New Roman" w:hAnsi="Times New Roman"/>
          <w:sz w:val="24"/>
        </w:rPr>
        <w:t xml:space="preserve">z </w:t>
      </w:r>
      <w:r w:rsidRPr="0069751A">
        <w:rPr>
          <w:rFonts w:ascii="Times New Roman" w:hAnsi="Times New Roman"/>
          <w:b/>
          <w:sz w:val="24"/>
        </w:rPr>
        <w:t>Załącznikiem Nr 3 do SWZ</w:t>
      </w:r>
      <w:r w:rsidR="00D137AD" w:rsidRPr="0069751A">
        <w:rPr>
          <w:rFonts w:ascii="Times New Roman" w:hAnsi="Times New Roman"/>
          <w:sz w:val="24"/>
        </w:rPr>
        <w:t>,</w:t>
      </w:r>
    </w:p>
    <w:p w:rsidR="0033382A" w:rsidRPr="0069751A" w:rsidRDefault="0033382A" w:rsidP="000F1E28">
      <w:pPr>
        <w:pStyle w:val="Akapitzlist"/>
        <w:numPr>
          <w:ilvl w:val="0"/>
          <w:numId w:val="30"/>
        </w:numPr>
        <w:spacing w:line="240" w:lineRule="auto"/>
        <w:rPr>
          <w:rFonts w:ascii="Times New Roman" w:hAnsi="Times New Roman"/>
          <w:sz w:val="24"/>
          <w:lang w:eastAsia="pl-PL"/>
        </w:rPr>
      </w:pPr>
      <w:r w:rsidRPr="0069751A">
        <w:rPr>
          <w:rFonts w:ascii="Times New Roman" w:hAnsi="Times New Roman"/>
          <w:sz w:val="24"/>
        </w:rPr>
        <w:t xml:space="preserve">oświadczenie o braku podstaw do wykluczenia z postępowania – zgodnie </w:t>
      </w:r>
      <w:r w:rsidR="000A0C2F" w:rsidRPr="0069751A">
        <w:rPr>
          <w:rFonts w:ascii="Times New Roman" w:hAnsi="Times New Roman"/>
          <w:sz w:val="24"/>
        </w:rPr>
        <w:t xml:space="preserve">                         </w:t>
      </w:r>
      <w:r w:rsidRPr="0069751A">
        <w:rPr>
          <w:rFonts w:ascii="Times New Roman" w:hAnsi="Times New Roman"/>
          <w:sz w:val="24"/>
        </w:rPr>
        <w:t xml:space="preserve">z </w:t>
      </w:r>
      <w:r w:rsidRPr="0069751A">
        <w:rPr>
          <w:rFonts w:ascii="Times New Roman" w:hAnsi="Times New Roman"/>
          <w:b/>
          <w:sz w:val="24"/>
        </w:rPr>
        <w:t xml:space="preserve">Załącznikiem Nr </w:t>
      </w:r>
      <w:r w:rsidR="00065DB8" w:rsidRPr="0069751A">
        <w:rPr>
          <w:rFonts w:ascii="Times New Roman" w:hAnsi="Times New Roman"/>
          <w:b/>
          <w:sz w:val="24"/>
        </w:rPr>
        <w:t>4</w:t>
      </w:r>
      <w:r w:rsidRPr="0069751A">
        <w:rPr>
          <w:rFonts w:ascii="Times New Roman" w:hAnsi="Times New Roman"/>
          <w:b/>
          <w:sz w:val="24"/>
        </w:rPr>
        <w:t xml:space="preserve"> do SWZ</w:t>
      </w:r>
      <w:r w:rsidRPr="0069751A">
        <w:rPr>
          <w:rFonts w:ascii="Times New Roman" w:hAnsi="Times New Roman"/>
          <w:sz w:val="24"/>
        </w:rPr>
        <w:t>.</w:t>
      </w:r>
    </w:p>
    <w:p w:rsidR="002C2E33" w:rsidRPr="0069751A" w:rsidRDefault="00E11561" w:rsidP="00FC5C8B">
      <w:pPr>
        <w:pStyle w:val="Akapitzlist"/>
        <w:numPr>
          <w:ilvl w:val="1"/>
          <w:numId w:val="34"/>
        </w:numPr>
        <w:spacing w:line="240" w:lineRule="auto"/>
        <w:ind w:left="851" w:hanging="425"/>
        <w:rPr>
          <w:rFonts w:ascii="Times New Roman" w:hAnsi="Times New Roman"/>
          <w:sz w:val="24"/>
          <w:lang w:eastAsia="pl-PL"/>
        </w:rPr>
      </w:pPr>
      <w:r w:rsidRPr="0069751A">
        <w:rPr>
          <w:rFonts w:ascii="Times New Roman" w:hAnsi="Times New Roman"/>
          <w:sz w:val="24"/>
        </w:rPr>
        <w:t>I</w:t>
      </w:r>
      <w:r w:rsidR="00CA70A9" w:rsidRPr="0069751A">
        <w:rPr>
          <w:rFonts w:ascii="Times New Roman" w:hAnsi="Times New Roman"/>
          <w:sz w:val="24"/>
        </w:rPr>
        <w:t>nformacje zawarte w oświadczeniach</w:t>
      </w:r>
      <w:r w:rsidRPr="0069751A">
        <w:rPr>
          <w:rFonts w:ascii="Times New Roman" w:hAnsi="Times New Roman"/>
          <w:sz w:val="24"/>
        </w:rPr>
        <w:t xml:space="preserve"> o którym mowa w punkcie poprzednim stanowią wstępne potwierdzenie, że Wykonawca nie podlega wykluczeniu oraz spełnia warunki udziału w postępowaniu. </w:t>
      </w:r>
    </w:p>
    <w:p w:rsidR="00C71B44" w:rsidRPr="0069751A" w:rsidRDefault="002C2E33" w:rsidP="00FC5C8B">
      <w:pPr>
        <w:pStyle w:val="Akapitzlist"/>
        <w:numPr>
          <w:ilvl w:val="1"/>
          <w:numId w:val="34"/>
        </w:numPr>
        <w:spacing w:line="240" w:lineRule="auto"/>
        <w:ind w:left="851" w:hanging="425"/>
        <w:rPr>
          <w:rFonts w:ascii="Times New Roman" w:hAnsi="Times New Roman"/>
          <w:sz w:val="24"/>
          <w:u w:val="single"/>
          <w:lang w:eastAsia="pl-PL"/>
        </w:rPr>
      </w:pPr>
      <w:r w:rsidRPr="0069751A">
        <w:rPr>
          <w:rFonts w:ascii="Times New Roman" w:hAnsi="Times New Roman"/>
          <w:sz w:val="24"/>
        </w:rPr>
        <w:t xml:space="preserve"> </w:t>
      </w:r>
      <w:r w:rsidRPr="0069751A">
        <w:rPr>
          <w:rFonts w:ascii="Times New Roman" w:hAnsi="Times New Roman"/>
          <w:b/>
          <w:sz w:val="24"/>
          <w:u w:val="single"/>
        </w:rPr>
        <w:t>Wykonawca dołączy do oferty</w:t>
      </w:r>
      <w:r w:rsidRPr="0069751A">
        <w:rPr>
          <w:rFonts w:ascii="Times New Roman" w:hAnsi="Times New Roman"/>
          <w:sz w:val="24"/>
          <w:u w:val="single"/>
        </w:rPr>
        <w:t xml:space="preserve"> </w:t>
      </w:r>
      <w:r w:rsidRPr="0069751A">
        <w:rPr>
          <w:rFonts w:ascii="Times New Roman" w:hAnsi="Times New Roman"/>
          <w:b/>
          <w:sz w:val="24"/>
          <w:u w:val="single"/>
        </w:rPr>
        <w:t>kosztorys ofertowy szczegółowy sporządzany tak jak kosztorys inwestorski (</w:t>
      </w:r>
      <w:r w:rsidRPr="0069751A">
        <w:rPr>
          <w:rFonts w:ascii="Times New Roman" w:hAnsi="Times New Roman"/>
          <w:b/>
          <w:bCs/>
          <w:sz w:val="24"/>
          <w:u w:val="single"/>
        </w:rPr>
        <w:t xml:space="preserve">Rozporządzenie Ministra Rozwoju i Technologii </w:t>
      </w:r>
      <w:r w:rsidR="00D137AD" w:rsidRPr="0069751A">
        <w:rPr>
          <w:rFonts w:ascii="Times New Roman" w:hAnsi="Times New Roman"/>
          <w:b/>
          <w:bCs/>
          <w:sz w:val="24"/>
          <w:u w:val="single"/>
        </w:rPr>
        <w:t xml:space="preserve">                            </w:t>
      </w:r>
      <w:r w:rsidRPr="0069751A">
        <w:rPr>
          <w:rFonts w:ascii="Times New Roman" w:hAnsi="Times New Roman"/>
          <w:b/>
          <w:bCs/>
          <w:sz w:val="24"/>
          <w:u w:val="single"/>
        </w:rPr>
        <w:t>z dnia 20 grudnia 2021 r. w sprawie określenia metod i podstaw sporządzania kosztorysu inwestorskiego, obliczania planowanych kosztów prac projektowych oraz planowanych kosztów robót budowlanych określonych w programie funkcjonalno-użytkowym</w:t>
      </w:r>
      <w:r w:rsidR="00377789" w:rsidRPr="0069751A">
        <w:rPr>
          <w:rFonts w:ascii="Times New Roman" w:hAnsi="Times New Roman"/>
          <w:b/>
          <w:bCs/>
          <w:sz w:val="24"/>
          <w:u w:val="single"/>
        </w:rPr>
        <w:t>)</w:t>
      </w:r>
      <w:r w:rsidRPr="0069751A">
        <w:rPr>
          <w:rFonts w:ascii="Times New Roman" w:hAnsi="Times New Roman"/>
          <w:b/>
          <w:sz w:val="24"/>
          <w:u w:val="single"/>
        </w:rPr>
        <w:t xml:space="preserve"> opracowany na podstawie załączonych przedmiarów.</w:t>
      </w:r>
      <w:r w:rsidR="00C71B44" w:rsidRPr="0069751A">
        <w:rPr>
          <w:rFonts w:ascii="Times New Roman" w:hAnsi="Times New Roman"/>
          <w:sz w:val="24"/>
          <w:u w:val="single"/>
        </w:rPr>
        <w:t xml:space="preserve"> </w:t>
      </w:r>
      <w:r w:rsidR="009828C9" w:rsidRPr="0069751A">
        <w:rPr>
          <w:rFonts w:ascii="Times New Roman" w:hAnsi="Times New Roman"/>
          <w:sz w:val="24"/>
          <w:u w:val="single"/>
        </w:rPr>
        <w:t xml:space="preserve">Minimalna stawka roboczogodziny od 1 stycznia 2023 r. wynosi </w:t>
      </w:r>
      <w:r w:rsidR="009828C9" w:rsidRPr="0069751A">
        <w:rPr>
          <w:rFonts w:ascii="Times New Roman" w:hAnsi="Times New Roman"/>
          <w:b/>
          <w:bCs/>
          <w:sz w:val="24"/>
          <w:u w:val="single"/>
        </w:rPr>
        <w:t>22,80 zł</w:t>
      </w:r>
    </w:p>
    <w:p w:rsidR="00CA2222" w:rsidRPr="0069751A" w:rsidRDefault="00C71B44" w:rsidP="00FC5C8B">
      <w:pPr>
        <w:pStyle w:val="Akapitzlist"/>
        <w:numPr>
          <w:ilvl w:val="1"/>
          <w:numId w:val="34"/>
        </w:numPr>
        <w:spacing w:line="240" w:lineRule="auto"/>
        <w:ind w:left="851" w:hanging="425"/>
        <w:rPr>
          <w:rFonts w:ascii="Times New Roman" w:hAnsi="Times New Roman"/>
          <w:sz w:val="24"/>
          <w:lang w:eastAsia="pl-PL"/>
        </w:rPr>
      </w:pPr>
      <w:r w:rsidRPr="0069751A">
        <w:rPr>
          <w:rFonts w:ascii="Times New Roman" w:hAnsi="Times New Roman"/>
          <w:sz w:val="24"/>
        </w:rPr>
        <w:t xml:space="preserve">Zamawiający </w:t>
      </w:r>
      <w:r w:rsidR="00F27BD0" w:rsidRPr="0069751A">
        <w:rPr>
          <w:rFonts w:ascii="Times New Roman" w:hAnsi="Times New Roman"/>
          <w:b/>
          <w:sz w:val="24"/>
        </w:rPr>
        <w:t>wezwie wykonawcę</w:t>
      </w:r>
      <w:r w:rsidR="00F27BD0" w:rsidRPr="0069751A">
        <w:rPr>
          <w:rFonts w:ascii="Times New Roman" w:hAnsi="Times New Roman"/>
          <w:sz w:val="24"/>
        </w:rPr>
        <w:t>, którego oferta została najwyżej oceniona, do złożenia w wyznaczonym terminie, nie krótszym niż 5 dni od dnia wezwania, aktualnych na dzień złożenia następujących podmiotowych środków dowodowych potwierdzających:</w:t>
      </w:r>
      <w:r w:rsidR="003740A7" w:rsidRPr="0069751A">
        <w:rPr>
          <w:rFonts w:ascii="Times New Roman" w:hAnsi="Times New Roman"/>
          <w:sz w:val="24"/>
        </w:rPr>
        <w:t xml:space="preserve"> </w:t>
      </w:r>
    </w:p>
    <w:p w:rsidR="00F27BD0" w:rsidRPr="0069751A" w:rsidRDefault="00F27BD0" w:rsidP="00FC5C8B">
      <w:pPr>
        <w:pStyle w:val="Akapitzlist"/>
        <w:numPr>
          <w:ilvl w:val="1"/>
          <w:numId w:val="34"/>
        </w:numPr>
        <w:spacing w:line="240" w:lineRule="auto"/>
        <w:ind w:left="851" w:hanging="425"/>
        <w:rPr>
          <w:rFonts w:ascii="Times New Roman" w:hAnsi="Times New Roman"/>
          <w:sz w:val="24"/>
        </w:rPr>
      </w:pPr>
      <w:r w:rsidRPr="0069751A">
        <w:rPr>
          <w:rFonts w:ascii="Times New Roman" w:hAnsi="Times New Roman"/>
          <w:sz w:val="24"/>
          <w:u w:val="single"/>
        </w:rPr>
        <w:t>brak</w:t>
      </w:r>
      <w:r w:rsidR="006F4743" w:rsidRPr="0069751A">
        <w:rPr>
          <w:rFonts w:ascii="Times New Roman" w:hAnsi="Times New Roman"/>
          <w:sz w:val="24"/>
          <w:u w:val="single"/>
        </w:rPr>
        <w:t>u</w:t>
      </w:r>
      <w:r w:rsidRPr="0069751A">
        <w:rPr>
          <w:rFonts w:ascii="Times New Roman" w:hAnsi="Times New Roman"/>
          <w:sz w:val="24"/>
          <w:u w:val="single"/>
        </w:rPr>
        <w:t xml:space="preserve"> podstaw wykluczenia</w:t>
      </w:r>
      <w:r w:rsidRPr="0069751A">
        <w:rPr>
          <w:rFonts w:ascii="Times New Roman" w:hAnsi="Times New Roman"/>
          <w:sz w:val="24"/>
        </w:rPr>
        <w:t>:</w:t>
      </w:r>
    </w:p>
    <w:p w:rsidR="0006773D" w:rsidRPr="0069751A" w:rsidRDefault="0006773D" w:rsidP="00614BF3">
      <w:pPr>
        <w:pStyle w:val="Akapitzlist"/>
        <w:numPr>
          <w:ilvl w:val="0"/>
          <w:numId w:val="19"/>
        </w:numPr>
        <w:spacing w:line="240" w:lineRule="auto"/>
        <w:ind w:left="1560" w:hanging="284"/>
        <w:rPr>
          <w:rFonts w:ascii="Times New Roman" w:hAnsi="Times New Roman"/>
          <w:sz w:val="24"/>
        </w:rPr>
      </w:pPr>
      <w:r w:rsidRPr="0069751A">
        <w:rPr>
          <w:rFonts w:ascii="Times New Roman" w:hAnsi="Times New Roman"/>
          <w:sz w:val="24"/>
        </w:rPr>
        <w:t>odpisu lub informacji z Krajowego Rejestru Sądowego lub</w:t>
      </w:r>
      <w:r w:rsidR="003B7739" w:rsidRPr="0069751A">
        <w:rPr>
          <w:rFonts w:ascii="Times New Roman" w:hAnsi="Times New Roman"/>
          <w:sz w:val="24"/>
        </w:rPr>
        <w:t xml:space="preserve"> </w:t>
      </w:r>
      <w:r w:rsidRPr="0069751A">
        <w:rPr>
          <w:rFonts w:ascii="Times New Roman" w:hAnsi="Times New Roman"/>
          <w:sz w:val="24"/>
        </w:rPr>
        <w:t xml:space="preserve">z Centralnej Ewidencji i Informacji o Działalności Gospodarczej, </w:t>
      </w:r>
      <w:r w:rsidR="003B7739" w:rsidRPr="0069751A">
        <w:rPr>
          <w:rFonts w:ascii="Times New Roman" w:hAnsi="Times New Roman"/>
          <w:sz w:val="24"/>
        </w:rPr>
        <w:t xml:space="preserve"> </w:t>
      </w:r>
      <w:r w:rsidRPr="0069751A">
        <w:rPr>
          <w:rFonts w:ascii="Times New Roman" w:hAnsi="Times New Roman"/>
          <w:sz w:val="24"/>
        </w:rPr>
        <w:t xml:space="preserve">w zakresie art. 109 ust. 1 </w:t>
      </w:r>
      <w:r w:rsidRPr="0069751A">
        <w:rPr>
          <w:rFonts w:ascii="Times New Roman" w:hAnsi="Times New Roman"/>
          <w:sz w:val="24"/>
        </w:rPr>
        <w:lastRenderedPageBreak/>
        <w:t>pkt. 4) ustawy Pzp, sporządzonych nie wcześniej niż 3 miesiące przed jej złożeniem, jeżeli odrębne przepisy wymagają wpisu do rejestru lub ewidencji;</w:t>
      </w:r>
    </w:p>
    <w:p w:rsidR="0006773D" w:rsidRPr="0069751A" w:rsidRDefault="0006773D" w:rsidP="00614BF3">
      <w:pPr>
        <w:pStyle w:val="Akapitzlist"/>
        <w:numPr>
          <w:ilvl w:val="0"/>
          <w:numId w:val="19"/>
        </w:numPr>
        <w:spacing w:line="240" w:lineRule="auto"/>
        <w:ind w:left="1560" w:hanging="284"/>
        <w:rPr>
          <w:rFonts w:ascii="Times New Roman" w:hAnsi="Times New Roman"/>
          <w:sz w:val="24"/>
        </w:rPr>
      </w:pPr>
      <w:r w:rsidRPr="0069751A">
        <w:rPr>
          <w:rFonts w:ascii="Times New Roman" w:hAnsi="Times New Roman"/>
          <w:sz w:val="24"/>
        </w:rPr>
        <w:t xml:space="preserve">oświadczenia Wykonawcy, w zakresie art. 108 ust. 1 pkt. 5) ustawy Pzp, </w:t>
      </w:r>
      <w:r w:rsidR="00614BF3" w:rsidRPr="0069751A">
        <w:rPr>
          <w:rFonts w:ascii="Times New Roman" w:hAnsi="Times New Roman"/>
          <w:sz w:val="24"/>
        </w:rPr>
        <w:t xml:space="preserve">                        </w:t>
      </w:r>
      <w:r w:rsidRPr="0069751A">
        <w:rPr>
          <w:rFonts w:ascii="Times New Roman" w:hAnsi="Times New Roman"/>
          <w:sz w:val="24"/>
        </w:rPr>
        <w:t xml:space="preserve">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w:t>
      </w:r>
      <w:r w:rsidR="00614BF3" w:rsidRPr="0069751A">
        <w:rPr>
          <w:rFonts w:ascii="Times New Roman" w:hAnsi="Times New Roman"/>
          <w:sz w:val="24"/>
        </w:rPr>
        <w:t xml:space="preserve">                                  </w:t>
      </w:r>
      <w:r w:rsidRPr="0069751A">
        <w:rPr>
          <w:rFonts w:ascii="Times New Roman" w:hAnsi="Times New Roman"/>
          <w:sz w:val="24"/>
        </w:rPr>
        <w:t>z dokumentami lub informacjami potwierdzającymi przygotowanie oferty, oferty częściowej lub wniosku o dopuszczenie do udziału</w:t>
      </w:r>
      <w:r w:rsidR="00614BF3" w:rsidRPr="0069751A">
        <w:rPr>
          <w:rFonts w:ascii="Times New Roman" w:hAnsi="Times New Roman"/>
          <w:sz w:val="24"/>
        </w:rPr>
        <w:t xml:space="preserve"> </w:t>
      </w:r>
      <w:r w:rsidRPr="0069751A">
        <w:rPr>
          <w:rFonts w:ascii="Times New Roman" w:hAnsi="Times New Roman"/>
          <w:sz w:val="24"/>
        </w:rPr>
        <w:t xml:space="preserve">w postępowaniu niezależnie od innego wykonawcy należącego do tej samej grupy </w:t>
      </w:r>
      <w:r w:rsidR="00417195" w:rsidRPr="0069751A">
        <w:rPr>
          <w:rFonts w:ascii="Times New Roman" w:hAnsi="Times New Roman"/>
          <w:sz w:val="24"/>
        </w:rPr>
        <w:t xml:space="preserve">kapitałowej – </w:t>
      </w:r>
      <w:r w:rsidR="00417195" w:rsidRPr="0069751A">
        <w:rPr>
          <w:rFonts w:ascii="Times New Roman" w:hAnsi="Times New Roman"/>
          <w:b/>
          <w:sz w:val="24"/>
        </w:rPr>
        <w:t>Załącznik Nr 6 do SWZ</w:t>
      </w:r>
      <w:r w:rsidR="00417195" w:rsidRPr="0069751A">
        <w:rPr>
          <w:rFonts w:ascii="Times New Roman" w:hAnsi="Times New Roman"/>
          <w:sz w:val="24"/>
        </w:rPr>
        <w:t>.</w:t>
      </w:r>
    </w:p>
    <w:p w:rsidR="00E937A0" w:rsidRPr="0069751A" w:rsidRDefault="004931C8" w:rsidP="000F1E28">
      <w:pPr>
        <w:pStyle w:val="Akapitzlist"/>
        <w:numPr>
          <w:ilvl w:val="1"/>
          <w:numId w:val="34"/>
        </w:numPr>
        <w:spacing w:line="240" w:lineRule="auto"/>
        <w:rPr>
          <w:rFonts w:ascii="Times New Roman" w:hAnsi="Times New Roman"/>
          <w:sz w:val="24"/>
        </w:rPr>
      </w:pPr>
      <w:r w:rsidRPr="0069751A">
        <w:rPr>
          <w:rFonts w:ascii="Times New Roman" w:hAnsi="Times New Roman"/>
          <w:sz w:val="24"/>
        </w:rPr>
        <w:t>Zamawiający nie wzywa do złożenia podmiotowych środków dowodowych, jeżeli:</w:t>
      </w:r>
    </w:p>
    <w:p w:rsidR="004931C8" w:rsidRPr="0069751A" w:rsidRDefault="004931C8" w:rsidP="00FC5C8B">
      <w:pPr>
        <w:pStyle w:val="Akapitzlist"/>
        <w:numPr>
          <w:ilvl w:val="2"/>
          <w:numId w:val="34"/>
        </w:numPr>
        <w:spacing w:line="240" w:lineRule="auto"/>
        <w:ind w:left="1560" w:hanging="709"/>
        <w:rPr>
          <w:rFonts w:ascii="Times New Roman" w:hAnsi="Times New Roman"/>
          <w:sz w:val="24"/>
        </w:rPr>
      </w:pPr>
      <w:r w:rsidRPr="0069751A">
        <w:rPr>
          <w:rFonts w:ascii="Times New Roman" w:hAnsi="Times New Roman"/>
          <w:sz w:val="24"/>
        </w:rPr>
        <w:t xml:space="preserve">może je uzyskać za pomocą bezpłatnych i ogólnodostępnych baz danych, </w:t>
      </w:r>
      <w:r w:rsidR="00FC5C8B" w:rsidRPr="0069751A">
        <w:rPr>
          <w:rFonts w:ascii="Times New Roman" w:hAnsi="Times New Roman"/>
          <w:sz w:val="24"/>
        </w:rPr>
        <w:t xml:space="preserve">                          </w:t>
      </w:r>
      <w:r w:rsidRPr="0069751A">
        <w:rPr>
          <w:rFonts w:ascii="Times New Roman" w:hAnsi="Times New Roman"/>
          <w:sz w:val="24"/>
        </w:rPr>
        <w:t xml:space="preserve">w szczególności rejestrów publicznych w rozumieniu ustawy </w:t>
      </w:r>
      <w:r w:rsidR="003B7739" w:rsidRPr="0069751A">
        <w:rPr>
          <w:rFonts w:ascii="Times New Roman" w:hAnsi="Times New Roman"/>
          <w:sz w:val="24"/>
        </w:rPr>
        <w:t xml:space="preserve">  </w:t>
      </w:r>
      <w:r w:rsidRPr="0069751A">
        <w:rPr>
          <w:rFonts w:ascii="Times New Roman" w:hAnsi="Times New Roman"/>
          <w:sz w:val="24"/>
        </w:rPr>
        <w:t xml:space="preserve">z dnia 17 lutego 2005 r. o informatyzacji działalności podmiotów realizujących zadania publiczne, o ile wykonawca wskazał </w:t>
      </w:r>
      <w:r w:rsidR="00CF1FD1" w:rsidRPr="0069751A">
        <w:rPr>
          <w:rFonts w:ascii="Times New Roman" w:hAnsi="Times New Roman"/>
          <w:sz w:val="24"/>
        </w:rPr>
        <w:t xml:space="preserve"> </w:t>
      </w:r>
      <w:r w:rsidRPr="0069751A">
        <w:rPr>
          <w:rFonts w:ascii="Times New Roman" w:hAnsi="Times New Roman"/>
          <w:sz w:val="24"/>
        </w:rPr>
        <w:t>w jednolitym dokumencie dane umożliwiające dostęp do tych środków;</w:t>
      </w:r>
    </w:p>
    <w:p w:rsidR="004931C8" w:rsidRPr="0069751A" w:rsidRDefault="004931C8" w:rsidP="00FC5C8B">
      <w:pPr>
        <w:pStyle w:val="Akapitzlist"/>
        <w:numPr>
          <w:ilvl w:val="2"/>
          <w:numId w:val="34"/>
        </w:numPr>
        <w:spacing w:line="240" w:lineRule="auto"/>
        <w:ind w:left="1560" w:hanging="709"/>
        <w:rPr>
          <w:rFonts w:ascii="Times New Roman" w:hAnsi="Times New Roman"/>
          <w:sz w:val="24"/>
        </w:rPr>
      </w:pPr>
      <w:r w:rsidRPr="0069751A">
        <w:rPr>
          <w:rFonts w:ascii="Times New Roman" w:hAnsi="Times New Roman"/>
          <w:sz w:val="24"/>
        </w:rPr>
        <w:t xml:space="preserve">podmiotowym środkiem dowodowym jest oświadczenie, którego treść odpowiada zakresowi oświadczenia o niepodleganiu wykluczeniu </w:t>
      </w:r>
      <w:r w:rsidR="00FC5C8B" w:rsidRPr="0069751A">
        <w:rPr>
          <w:rFonts w:ascii="Times New Roman" w:hAnsi="Times New Roman"/>
          <w:sz w:val="24"/>
        </w:rPr>
        <w:t xml:space="preserve">                         </w:t>
      </w:r>
      <w:r w:rsidR="00CF1FD1" w:rsidRPr="0069751A">
        <w:rPr>
          <w:rFonts w:ascii="Times New Roman" w:hAnsi="Times New Roman"/>
          <w:sz w:val="24"/>
        </w:rPr>
        <w:t xml:space="preserve">               </w:t>
      </w:r>
      <w:r w:rsidRPr="0069751A">
        <w:rPr>
          <w:rFonts w:ascii="Times New Roman" w:hAnsi="Times New Roman"/>
          <w:sz w:val="24"/>
        </w:rPr>
        <w:t>i spełnianiu warunków udziału w postępowaniu.</w:t>
      </w:r>
    </w:p>
    <w:p w:rsidR="004931C8" w:rsidRPr="0069751A" w:rsidRDefault="004931C8" w:rsidP="000F1E28">
      <w:pPr>
        <w:pStyle w:val="Akapitzlist"/>
        <w:numPr>
          <w:ilvl w:val="1"/>
          <w:numId w:val="34"/>
        </w:numPr>
        <w:spacing w:line="240" w:lineRule="auto"/>
        <w:rPr>
          <w:rFonts w:ascii="Times New Roman" w:hAnsi="Times New Roman"/>
          <w:sz w:val="24"/>
        </w:rPr>
      </w:pPr>
      <w:r w:rsidRPr="0069751A">
        <w:rPr>
          <w:rFonts w:ascii="Times New Roman" w:hAnsi="Times New Roman"/>
          <w:sz w:val="24"/>
        </w:rPr>
        <w:t>Wykonawca nie jest zobowiązany do złożenia podmiotowych środków dowodowych, które zamawiający posiada, jeżeli wykonawca wskaże te środki oraz potwierdzi ich prawidłowość i aktualność.</w:t>
      </w:r>
    </w:p>
    <w:p w:rsidR="00417195" w:rsidRPr="0069751A" w:rsidRDefault="00417195" w:rsidP="000F1E28">
      <w:pPr>
        <w:pStyle w:val="Akapitzlist"/>
        <w:numPr>
          <w:ilvl w:val="1"/>
          <w:numId w:val="34"/>
        </w:numPr>
        <w:spacing w:line="240" w:lineRule="auto"/>
        <w:rPr>
          <w:rFonts w:ascii="Times New Roman" w:hAnsi="Times New Roman"/>
          <w:sz w:val="24"/>
        </w:rPr>
      </w:pPr>
      <w:r w:rsidRPr="0069751A">
        <w:rPr>
          <w:rFonts w:ascii="Times New Roman" w:hAnsi="Times New Roman"/>
          <w:sz w:val="24"/>
        </w:rPr>
        <w:t>Jeżeli Wykonawca ma siedzibę lub miejsce zamieszkania poza terytorium Rzeczypospolitej Polskiej, zamiast dokumentów, o których mowa w pkt 7.2 lit. a</w:t>
      </w:r>
      <w:r w:rsidR="00AD41E6" w:rsidRPr="0069751A">
        <w:rPr>
          <w:rFonts w:ascii="Times New Roman" w:hAnsi="Times New Roman"/>
          <w:sz w:val="24"/>
        </w:rPr>
        <w:t>) S</w:t>
      </w:r>
      <w:r w:rsidRPr="0069751A">
        <w:rPr>
          <w:rFonts w:ascii="Times New Roman" w:hAnsi="Times New Roman"/>
          <w:sz w:val="24"/>
        </w:rPr>
        <w:t>WZ, składa dokument lub dokumenty wystawione w kraju, w którym Wykonawca ma siedzibę lub miejsce zamieszkania, potwierdzające, odpowiednio, że:</w:t>
      </w:r>
    </w:p>
    <w:p w:rsidR="00417195" w:rsidRPr="0069751A" w:rsidRDefault="00AD41E6" w:rsidP="000F1E28">
      <w:pPr>
        <w:pStyle w:val="Akapitzlist"/>
        <w:numPr>
          <w:ilvl w:val="0"/>
          <w:numId w:val="31"/>
        </w:numPr>
        <w:spacing w:line="240" w:lineRule="auto"/>
        <w:rPr>
          <w:rFonts w:ascii="Times New Roman" w:hAnsi="Times New Roman"/>
          <w:sz w:val="24"/>
        </w:rPr>
      </w:pPr>
      <w:r w:rsidRPr="0069751A">
        <w:rPr>
          <w:rFonts w:ascii="Times New Roman" w:hAnsi="Times New Roman"/>
          <w:sz w:val="24"/>
        </w:rPr>
        <w:t>nie otwarto jego likwidacji ani nie ogłoszono upadłości.</w:t>
      </w:r>
    </w:p>
    <w:p w:rsidR="00E85637" w:rsidRPr="0069751A" w:rsidRDefault="00E85637" w:rsidP="000F1E28">
      <w:pPr>
        <w:pStyle w:val="Akapitzlist"/>
        <w:numPr>
          <w:ilvl w:val="1"/>
          <w:numId w:val="34"/>
        </w:numPr>
        <w:spacing w:line="240" w:lineRule="auto"/>
        <w:rPr>
          <w:rFonts w:ascii="Times New Roman" w:hAnsi="Times New Roman"/>
          <w:sz w:val="24"/>
        </w:rPr>
      </w:pPr>
      <w:r w:rsidRPr="0069751A">
        <w:rPr>
          <w:rFonts w:ascii="Times New Roman" w:hAnsi="Times New Roman"/>
          <w:sz w:val="24"/>
        </w:rPr>
        <w:t xml:space="preserve">Dokument, o którym mowa w </w:t>
      </w:r>
      <w:r w:rsidR="00AD41E6" w:rsidRPr="0069751A">
        <w:rPr>
          <w:rFonts w:ascii="Times New Roman" w:hAnsi="Times New Roman"/>
          <w:sz w:val="24"/>
        </w:rPr>
        <w:t>pkt 8.6</w:t>
      </w:r>
      <w:r w:rsidR="001F74D4" w:rsidRPr="0069751A">
        <w:rPr>
          <w:rFonts w:ascii="Times New Roman" w:hAnsi="Times New Roman"/>
          <w:sz w:val="24"/>
        </w:rPr>
        <w:t>. lit. a)</w:t>
      </w:r>
      <w:r w:rsidRPr="0069751A">
        <w:rPr>
          <w:rFonts w:ascii="Times New Roman" w:hAnsi="Times New Roman"/>
          <w:sz w:val="24"/>
        </w:rPr>
        <w:t>, powinien być wystawiony nie wcześniej niż 6 miesięcy przed jego złożeniem;</w:t>
      </w:r>
    </w:p>
    <w:p w:rsidR="00E85637" w:rsidRPr="0069751A" w:rsidRDefault="00AD41E6" w:rsidP="00D137AD">
      <w:pPr>
        <w:pStyle w:val="Bezodstpw"/>
        <w:numPr>
          <w:ilvl w:val="1"/>
          <w:numId w:val="34"/>
        </w:numPr>
        <w:rPr>
          <w:rFonts w:ascii="Times New Roman" w:hAnsi="Times New Roman" w:cs="Times New Roman"/>
          <w:sz w:val="24"/>
          <w:szCs w:val="24"/>
        </w:rPr>
      </w:pPr>
      <w:r w:rsidRPr="0069751A">
        <w:rPr>
          <w:rFonts w:ascii="Times New Roman" w:hAnsi="Times New Roman" w:cs="Times New Roman"/>
          <w:sz w:val="24"/>
          <w:szCs w:val="24"/>
        </w:rPr>
        <w:t xml:space="preserve">Jeżeli w kraju, w którym Wykonawca ma siedzibę lub miejsce zamieszkania lub miejsce zamieszkania ma osoba, której dokument dotyczy, nie wydaje się dokumentów, o których mowa w pkt 8.6. lit. 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Postanowienia pkt 8.7. SWZ mają zastosowanie. </w:t>
      </w:r>
    </w:p>
    <w:p w:rsidR="00E85637" w:rsidRPr="0069751A" w:rsidRDefault="00906F23" w:rsidP="00A665DF">
      <w:pPr>
        <w:pStyle w:val="tytu"/>
      </w:pPr>
      <w:r w:rsidRPr="0069751A">
        <w:t>WYJAŚNIENIA I ZMIANA TREŚCI SPECYFIKACJI WARUNKÓW ZAMÓWIENIA</w:t>
      </w:r>
    </w:p>
    <w:p w:rsidR="00906F23" w:rsidRPr="0069751A" w:rsidRDefault="00906F23" w:rsidP="00FC5C8B">
      <w:pPr>
        <w:pStyle w:val="Akapitzlist"/>
        <w:numPr>
          <w:ilvl w:val="1"/>
          <w:numId w:val="35"/>
        </w:numPr>
        <w:spacing w:line="240" w:lineRule="auto"/>
        <w:ind w:left="851" w:hanging="425"/>
        <w:rPr>
          <w:rFonts w:ascii="Times New Roman" w:hAnsi="Times New Roman"/>
          <w:sz w:val="24"/>
          <w:lang w:eastAsia="pl-PL"/>
        </w:rPr>
      </w:pPr>
      <w:r w:rsidRPr="0069751A">
        <w:rPr>
          <w:rFonts w:ascii="Times New Roman" w:eastAsiaTheme="minorHAnsi" w:hAnsi="Times New Roman"/>
          <w:sz w:val="24"/>
        </w:rPr>
        <w:t>Wykonawca może zwrócić się do zamawiającego o wyjaśnienie treści niniejszej SWZ.</w:t>
      </w:r>
    </w:p>
    <w:p w:rsidR="00906F23" w:rsidRPr="0069751A" w:rsidRDefault="00906F23" w:rsidP="00FC5C8B">
      <w:pPr>
        <w:pStyle w:val="Akapitzlist"/>
        <w:numPr>
          <w:ilvl w:val="1"/>
          <w:numId w:val="35"/>
        </w:numPr>
        <w:spacing w:line="240" w:lineRule="auto"/>
        <w:ind w:left="851" w:hanging="425"/>
        <w:rPr>
          <w:rFonts w:ascii="Times New Roman" w:hAnsi="Times New Roman"/>
          <w:sz w:val="24"/>
          <w:lang w:eastAsia="pl-PL"/>
        </w:rPr>
      </w:pPr>
      <w:r w:rsidRPr="0069751A">
        <w:rPr>
          <w:rFonts w:ascii="Times New Roman" w:eastAsiaTheme="minorHAnsi" w:hAnsi="Times New Roman"/>
          <w:sz w:val="24"/>
        </w:rPr>
        <w:t xml:space="preserve">Zamawiający udzieli wyjaśnień niezwłocznie wszystkim wykonawcom nie później niż na 2 dni przed upływem terminu składania ofert, pod warunkiem że wniosek </w:t>
      </w:r>
      <w:r w:rsidR="00FC5C8B" w:rsidRPr="0069751A">
        <w:rPr>
          <w:rFonts w:ascii="Times New Roman" w:eastAsiaTheme="minorHAnsi" w:hAnsi="Times New Roman"/>
          <w:sz w:val="24"/>
        </w:rPr>
        <w:t xml:space="preserve">                                  </w:t>
      </w:r>
      <w:r w:rsidRPr="0069751A">
        <w:rPr>
          <w:rFonts w:ascii="Times New Roman" w:eastAsiaTheme="minorHAnsi" w:hAnsi="Times New Roman"/>
          <w:sz w:val="24"/>
        </w:rPr>
        <w:t>o wyjaśnienie treści wpłynął do Zamawiającego nie później niż na 4 dni przed upływem terminu składania ofert.</w:t>
      </w:r>
    </w:p>
    <w:p w:rsidR="00906F23" w:rsidRPr="0069751A" w:rsidRDefault="00906F23" w:rsidP="00FC5C8B">
      <w:pPr>
        <w:pStyle w:val="Akapitzlist"/>
        <w:numPr>
          <w:ilvl w:val="1"/>
          <w:numId w:val="35"/>
        </w:numPr>
        <w:spacing w:line="240" w:lineRule="auto"/>
        <w:ind w:left="851" w:hanging="425"/>
        <w:rPr>
          <w:rFonts w:ascii="Times New Roman" w:hAnsi="Times New Roman"/>
          <w:sz w:val="24"/>
          <w:lang w:eastAsia="pl-PL"/>
        </w:rPr>
      </w:pPr>
      <w:r w:rsidRPr="0069751A">
        <w:rPr>
          <w:rFonts w:ascii="Times New Roman" w:eastAsiaTheme="minorHAnsi" w:hAnsi="Times New Roman"/>
          <w:sz w:val="24"/>
        </w:rPr>
        <w:t xml:space="preserve">Ewentualna zmiana terminu składania ofert nie powoduje przesunięcia terminu, </w:t>
      </w:r>
      <w:r w:rsidR="00FC5C8B" w:rsidRPr="0069751A">
        <w:rPr>
          <w:rFonts w:ascii="Times New Roman" w:eastAsiaTheme="minorHAnsi" w:hAnsi="Times New Roman"/>
          <w:sz w:val="24"/>
        </w:rPr>
        <w:t xml:space="preserve">                         </w:t>
      </w:r>
      <w:r w:rsidRPr="0069751A">
        <w:rPr>
          <w:rFonts w:ascii="Times New Roman" w:eastAsiaTheme="minorHAnsi" w:hAnsi="Times New Roman"/>
          <w:sz w:val="24"/>
        </w:rPr>
        <w:t xml:space="preserve">o którym mowa w ust. </w:t>
      </w:r>
      <w:r w:rsidR="00F03503" w:rsidRPr="0069751A">
        <w:rPr>
          <w:rFonts w:ascii="Times New Roman" w:eastAsiaTheme="minorHAnsi" w:hAnsi="Times New Roman"/>
          <w:sz w:val="24"/>
        </w:rPr>
        <w:t>9.</w:t>
      </w:r>
      <w:r w:rsidRPr="0069751A">
        <w:rPr>
          <w:rFonts w:ascii="Times New Roman" w:eastAsiaTheme="minorHAnsi" w:hAnsi="Times New Roman"/>
          <w:sz w:val="24"/>
        </w:rPr>
        <w:t>2, po upłynięciu, którego Zamawiający może pozostawić wniosek o wyjaśnienie treści specyfikacji bez rozpoznania.</w:t>
      </w:r>
    </w:p>
    <w:p w:rsidR="00906F23" w:rsidRPr="0069751A" w:rsidRDefault="00906F23" w:rsidP="00FC5C8B">
      <w:pPr>
        <w:pStyle w:val="Akapitzlist"/>
        <w:numPr>
          <w:ilvl w:val="1"/>
          <w:numId w:val="35"/>
        </w:numPr>
        <w:spacing w:line="240" w:lineRule="auto"/>
        <w:ind w:left="851" w:hanging="425"/>
        <w:rPr>
          <w:rFonts w:ascii="Times New Roman" w:hAnsi="Times New Roman"/>
          <w:sz w:val="24"/>
          <w:lang w:eastAsia="pl-PL"/>
        </w:rPr>
      </w:pPr>
      <w:r w:rsidRPr="0069751A">
        <w:rPr>
          <w:rFonts w:ascii="Times New Roman" w:eastAsiaTheme="minorHAnsi" w:hAnsi="Times New Roman"/>
          <w:sz w:val="24"/>
        </w:rPr>
        <w:lastRenderedPageBreak/>
        <w:t>Treść zapytań oraz udzielone wyjaśnienia, bez ujawnienia źródła zapytania, zostaną zamieszczone na stronie internetowej Zamawiającego.</w:t>
      </w:r>
    </w:p>
    <w:p w:rsidR="00906F23" w:rsidRPr="0069751A" w:rsidRDefault="00906F23" w:rsidP="000F1E28">
      <w:pPr>
        <w:pStyle w:val="Akapitzlist"/>
        <w:numPr>
          <w:ilvl w:val="1"/>
          <w:numId w:val="35"/>
        </w:numPr>
        <w:spacing w:line="240" w:lineRule="auto"/>
        <w:ind w:left="1276" w:hanging="357"/>
        <w:rPr>
          <w:rFonts w:ascii="Times New Roman" w:hAnsi="Times New Roman"/>
          <w:sz w:val="24"/>
          <w:lang w:eastAsia="pl-PL"/>
        </w:rPr>
      </w:pPr>
      <w:r w:rsidRPr="0069751A">
        <w:rPr>
          <w:rFonts w:ascii="Times New Roman" w:eastAsiaTheme="minorHAnsi" w:hAnsi="Times New Roman"/>
          <w:sz w:val="24"/>
        </w:rPr>
        <w:t>Modyfikacja treści SWZ:</w:t>
      </w:r>
    </w:p>
    <w:p w:rsidR="00906F23" w:rsidRPr="0069751A" w:rsidRDefault="00906F23" w:rsidP="00155C9D">
      <w:pPr>
        <w:pStyle w:val="Akapitzlist"/>
        <w:numPr>
          <w:ilvl w:val="0"/>
          <w:numId w:val="20"/>
        </w:numPr>
        <w:spacing w:line="240" w:lineRule="auto"/>
        <w:ind w:left="1276" w:hanging="357"/>
        <w:rPr>
          <w:rFonts w:ascii="Times New Roman" w:hAnsi="Times New Roman"/>
          <w:sz w:val="24"/>
          <w:lang w:eastAsia="pl-PL"/>
        </w:rPr>
      </w:pPr>
      <w:r w:rsidRPr="0069751A">
        <w:rPr>
          <w:rFonts w:ascii="Times New Roman" w:eastAsiaTheme="minorHAnsi" w:hAnsi="Times New Roman"/>
          <w:sz w:val="24"/>
        </w:rPr>
        <w:t>w uzasadnionych przypadkach zamawiający może przed upływem terminu składania ofert zmodyfikować treść specyfikacji warunków zamówienia;</w:t>
      </w:r>
    </w:p>
    <w:p w:rsidR="00906F23" w:rsidRPr="0069751A" w:rsidRDefault="00906F23" w:rsidP="00155C9D">
      <w:pPr>
        <w:pStyle w:val="Akapitzlist"/>
        <w:numPr>
          <w:ilvl w:val="0"/>
          <w:numId w:val="20"/>
        </w:numPr>
        <w:spacing w:line="240" w:lineRule="auto"/>
        <w:ind w:left="1276" w:hanging="357"/>
        <w:rPr>
          <w:rFonts w:ascii="Times New Roman" w:hAnsi="Times New Roman"/>
          <w:sz w:val="24"/>
          <w:lang w:eastAsia="pl-PL"/>
        </w:rPr>
      </w:pPr>
      <w:r w:rsidRPr="0069751A">
        <w:rPr>
          <w:rFonts w:ascii="Times New Roman" w:eastAsiaTheme="minorHAnsi" w:hAnsi="Times New Roman"/>
          <w:sz w:val="24"/>
        </w:rPr>
        <w:t>dokonaną zmianę treści  SWZ zamawiający udostępnia na stronie internetowej prowadzonego postępowania;</w:t>
      </w:r>
    </w:p>
    <w:p w:rsidR="00906F23" w:rsidRPr="0069751A" w:rsidRDefault="00906F23" w:rsidP="00155C9D">
      <w:pPr>
        <w:pStyle w:val="Akapitzlist"/>
        <w:numPr>
          <w:ilvl w:val="0"/>
          <w:numId w:val="20"/>
        </w:numPr>
        <w:spacing w:line="240" w:lineRule="auto"/>
        <w:ind w:left="1276" w:hanging="357"/>
        <w:rPr>
          <w:rFonts w:ascii="Times New Roman" w:hAnsi="Times New Roman"/>
          <w:sz w:val="24"/>
          <w:lang w:eastAsia="pl-PL"/>
        </w:rPr>
      </w:pPr>
      <w:r w:rsidRPr="0069751A">
        <w:rPr>
          <w:rFonts w:ascii="Times New Roman" w:hAnsi="Times New Roman"/>
          <w:sz w:val="24"/>
        </w:rPr>
        <w:t xml:space="preserve">jeżeli zmiana treści SWZ prowadzi do zmiany treści ogłoszenia </w:t>
      </w:r>
      <w:r w:rsidR="00CF1FD1" w:rsidRPr="0069751A">
        <w:rPr>
          <w:rFonts w:ascii="Times New Roman" w:hAnsi="Times New Roman"/>
          <w:sz w:val="24"/>
        </w:rPr>
        <w:t xml:space="preserve">     </w:t>
      </w:r>
      <w:r w:rsidRPr="0069751A">
        <w:rPr>
          <w:rFonts w:ascii="Times New Roman" w:hAnsi="Times New Roman"/>
          <w:sz w:val="24"/>
        </w:rPr>
        <w:t xml:space="preserve">o zamówieniu, Zamawiający zamieszcza ogłoszenie o zmianie ogłoszenia </w:t>
      </w:r>
      <w:r w:rsidR="00CF1FD1" w:rsidRPr="0069751A">
        <w:rPr>
          <w:rFonts w:ascii="Times New Roman" w:hAnsi="Times New Roman"/>
          <w:sz w:val="24"/>
        </w:rPr>
        <w:t xml:space="preserve">  </w:t>
      </w:r>
      <w:r w:rsidR="00D111B5" w:rsidRPr="0069751A">
        <w:rPr>
          <w:rFonts w:ascii="Times New Roman" w:hAnsi="Times New Roman"/>
          <w:sz w:val="24"/>
        </w:rPr>
        <w:t xml:space="preserve"> </w:t>
      </w:r>
      <w:r w:rsidRPr="0069751A">
        <w:rPr>
          <w:rFonts w:ascii="Times New Roman" w:hAnsi="Times New Roman"/>
          <w:sz w:val="24"/>
        </w:rPr>
        <w:t>w Biuletynie Zamówień Publicznych.</w:t>
      </w:r>
    </w:p>
    <w:p w:rsidR="00352430" w:rsidRPr="0069751A" w:rsidRDefault="00352430" w:rsidP="00A665DF">
      <w:pPr>
        <w:pStyle w:val="tytu"/>
      </w:pPr>
      <w:r w:rsidRPr="0069751A">
        <w:t xml:space="preserve">INFORMACJE O ŚRODKACH KOMUNIKACJI ELEKTRONICZNEJ, PRZY UŻYCIU KTÓRYCH ZAMAWIAJĄCY BĘDZIE KOMUNIKOWAŁ SIĘ Z WYKONAWCAMI, ORAZ INFORMACJE O WYMAGANIACH TECHNICZNYCH I ORGANIZACYJNYCH SPORZĄDZANIA, WYSYŁANIA </w:t>
      </w:r>
      <w:r w:rsidR="00724771" w:rsidRPr="0069751A">
        <w:t xml:space="preserve">                   </w:t>
      </w:r>
      <w:r w:rsidRPr="0069751A">
        <w:t>I ODBIERANIA KORESPONDENCJI ELEKTRONICZNEJ</w:t>
      </w:r>
    </w:p>
    <w:p w:rsidR="00CE53A0" w:rsidRPr="0069751A" w:rsidRDefault="00CE53A0" w:rsidP="000F1E28">
      <w:pPr>
        <w:pStyle w:val="Akapitzlist"/>
        <w:numPr>
          <w:ilvl w:val="1"/>
          <w:numId w:val="36"/>
        </w:numPr>
        <w:spacing w:line="240" w:lineRule="auto"/>
        <w:rPr>
          <w:rFonts w:ascii="Times New Roman" w:hAnsi="Times New Roman"/>
          <w:sz w:val="24"/>
          <w:lang w:eastAsia="pl-PL"/>
        </w:rPr>
      </w:pPr>
      <w:r w:rsidRPr="0069751A">
        <w:rPr>
          <w:rFonts w:ascii="Times New Roman" w:hAnsi="Times New Roman"/>
          <w:sz w:val="24"/>
        </w:rPr>
        <w:t>Komunikacja w postępowaniu o udzielenie zamówienia, w tym składanie ofert, wymiana informacji oraz przekazywanie dokumentów lub oświadczeń między Zamawiającym a Wykonawcą, z uwzględnieniem wyjątków określonyc</w:t>
      </w:r>
      <w:r w:rsidR="001D5214" w:rsidRPr="0069751A">
        <w:rPr>
          <w:rFonts w:ascii="Times New Roman" w:hAnsi="Times New Roman"/>
          <w:sz w:val="24"/>
        </w:rPr>
        <w:t>h w ustawie P</w:t>
      </w:r>
      <w:r w:rsidRPr="0069751A">
        <w:rPr>
          <w:rFonts w:ascii="Times New Roman" w:hAnsi="Times New Roman"/>
          <w:sz w:val="24"/>
        </w:rPr>
        <w:t>zp., odbywa się przy użyciu środków komunikacji el</w:t>
      </w:r>
      <w:r w:rsidR="0081010A" w:rsidRPr="0069751A">
        <w:rPr>
          <w:rFonts w:ascii="Times New Roman" w:hAnsi="Times New Roman"/>
          <w:sz w:val="24"/>
        </w:rPr>
        <w:t>ektronicznej</w:t>
      </w:r>
      <w:r w:rsidR="00082642" w:rsidRPr="0069751A">
        <w:rPr>
          <w:rFonts w:ascii="Times New Roman" w:hAnsi="Times New Roman"/>
          <w:sz w:val="24"/>
        </w:rPr>
        <w:t xml:space="preserve"> – tj.:</w:t>
      </w:r>
    </w:p>
    <w:p w:rsidR="00082642" w:rsidRPr="0069751A" w:rsidRDefault="00E643B0" w:rsidP="00F84C1D">
      <w:pPr>
        <w:pStyle w:val="Akapitzlist"/>
        <w:numPr>
          <w:ilvl w:val="0"/>
          <w:numId w:val="27"/>
        </w:numPr>
        <w:spacing w:line="240" w:lineRule="auto"/>
        <w:rPr>
          <w:rFonts w:ascii="Times New Roman" w:hAnsi="Times New Roman"/>
          <w:sz w:val="24"/>
          <w:lang w:eastAsia="pl-PL"/>
        </w:rPr>
      </w:pPr>
      <w:proofErr w:type="spellStart"/>
      <w:r w:rsidRPr="0069751A">
        <w:rPr>
          <w:rFonts w:ascii="Times New Roman" w:eastAsiaTheme="minorHAnsi" w:hAnsi="Times New Roman"/>
          <w:sz w:val="24"/>
        </w:rPr>
        <w:t>ezamowienia</w:t>
      </w:r>
      <w:proofErr w:type="spellEnd"/>
      <w:r w:rsidR="00AD6EF6" w:rsidRPr="0069751A">
        <w:rPr>
          <w:rFonts w:ascii="Times New Roman" w:eastAsiaTheme="minorHAnsi" w:hAnsi="Times New Roman"/>
          <w:sz w:val="24"/>
        </w:rPr>
        <w:t xml:space="preserve">: </w:t>
      </w:r>
      <w:r w:rsidR="00F84C1D" w:rsidRPr="0069751A">
        <w:rPr>
          <w:rFonts w:ascii="Times New Roman" w:eastAsiaTheme="minorHAnsi" w:hAnsi="Times New Roman"/>
          <w:b/>
          <w:bCs/>
          <w:color w:val="1F497D" w:themeColor="text2"/>
          <w:sz w:val="24"/>
          <w:u w:val="single"/>
        </w:rPr>
        <w:t xml:space="preserve">https://ezamowienia.gov.pl/mp-client/tenders/ocds-148610-972191d6-b0fc-11ed-b8d9-2a18c1f2976f </w:t>
      </w:r>
      <w:r w:rsidR="002C2E33" w:rsidRPr="0069751A">
        <w:rPr>
          <w:rFonts w:ascii="Times New Roman" w:eastAsiaTheme="minorHAnsi" w:hAnsi="Times New Roman"/>
          <w:sz w:val="24"/>
        </w:rPr>
        <w:t>( składanie ofert),</w:t>
      </w:r>
    </w:p>
    <w:p w:rsidR="00082642" w:rsidRPr="0069751A" w:rsidRDefault="00082642" w:rsidP="00726C6A">
      <w:pPr>
        <w:pStyle w:val="Akapitzlist"/>
        <w:numPr>
          <w:ilvl w:val="0"/>
          <w:numId w:val="27"/>
        </w:numPr>
        <w:spacing w:line="240" w:lineRule="auto"/>
        <w:rPr>
          <w:rFonts w:ascii="Times New Roman" w:hAnsi="Times New Roman"/>
          <w:sz w:val="24"/>
          <w:lang w:eastAsia="pl-PL"/>
        </w:rPr>
      </w:pPr>
      <w:proofErr w:type="spellStart"/>
      <w:r w:rsidRPr="0069751A">
        <w:rPr>
          <w:rFonts w:ascii="Times New Roman" w:eastAsiaTheme="minorHAnsi" w:hAnsi="Times New Roman"/>
          <w:sz w:val="24"/>
        </w:rPr>
        <w:t>ePUAP</w:t>
      </w:r>
      <w:proofErr w:type="spellEnd"/>
      <w:r w:rsidRPr="0069751A">
        <w:rPr>
          <w:rFonts w:ascii="Times New Roman" w:eastAsiaTheme="minorHAnsi" w:hAnsi="Times New Roman"/>
          <w:sz w:val="24"/>
        </w:rPr>
        <w:t xml:space="preserve">: </w:t>
      </w:r>
      <w:r w:rsidR="00E643B0" w:rsidRPr="0069751A">
        <w:rPr>
          <w:rFonts w:ascii="Times New Roman" w:eastAsiaTheme="minorHAnsi" w:hAnsi="Times New Roman"/>
          <w:b/>
          <w:bCs/>
          <w:color w:val="0070C0"/>
          <w:sz w:val="24"/>
          <w:u w:val="single"/>
        </w:rPr>
        <w:t>/dukla/</w:t>
      </w:r>
      <w:proofErr w:type="spellStart"/>
      <w:r w:rsidR="00E643B0" w:rsidRPr="0069751A">
        <w:rPr>
          <w:rFonts w:ascii="Times New Roman" w:eastAsiaTheme="minorHAnsi" w:hAnsi="Times New Roman"/>
          <w:b/>
          <w:bCs/>
          <w:color w:val="0070C0"/>
          <w:sz w:val="24"/>
          <w:u w:val="single"/>
        </w:rPr>
        <w:t>skrytkaESP</w:t>
      </w:r>
      <w:proofErr w:type="spellEnd"/>
      <w:r w:rsidR="00E643B0" w:rsidRPr="0069751A">
        <w:rPr>
          <w:rFonts w:ascii="Times New Roman" w:eastAsiaTheme="minorHAnsi" w:hAnsi="Times New Roman"/>
          <w:b/>
          <w:bCs/>
          <w:color w:val="0070C0"/>
          <w:sz w:val="24"/>
          <w:u w:val="single"/>
        </w:rPr>
        <w:t xml:space="preserve"> </w:t>
      </w:r>
      <w:r w:rsidR="00E643B0" w:rsidRPr="0069751A">
        <w:rPr>
          <w:rFonts w:ascii="Times New Roman" w:eastAsiaTheme="minorHAnsi" w:hAnsi="Times New Roman"/>
          <w:color w:val="0070C0"/>
          <w:sz w:val="24"/>
        </w:rPr>
        <w:t xml:space="preserve"> </w:t>
      </w:r>
      <w:r w:rsidR="002C2E33" w:rsidRPr="0069751A">
        <w:rPr>
          <w:rFonts w:ascii="Times New Roman" w:eastAsiaTheme="minorHAnsi" w:hAnsi="Times New Roman"/>
          <w:sz w:val="24"/>
        </w:rPr>
        <w:t xml:space="preserve">( składanie ofert) </w:t>
      </w:r>
      <w:r w:rsidRPr="0069751A">
        <w:rPr>
          <w:rFonts w:ascii="Times New Roman" w:eastAsiaTheme="minorHAnsi" w:hAnsi="Times New Roman"/>
          <w:sz w:val="24"/>
        </w:rPr>
        <w:t xml:space="preserve">oraz </w:t>
      </w:r>
    </w:p>
    <w:p w:rsidR="00082642" w:rsidRPr="0069751A" w:rsidRDefault="00082642" w:rsidP="000F1E28">
      <w:pPr>
        <w:pStyle w:val="Akapitzlist"/>
        <w:numPr>
          <w:ilvl w:val="0"/>
          <w:numId w:val="27"/>
        </w:numPr>
        <w:spacing w:line="240" w:lineRule="auto"/>
        <w:ind w:hanging="357"/>
        <w:rPr>
          <w:rFonts w:ascii="Times New Roman" w:hAnsi="Times New Roman"/>
          <w:sz w:val="24"/>
          <w:lang w:eastAsia="pl-PL"/>
        </w:rPr>
      </w:pPr>
      <w:r w:rsidRPr="0069751A">
        <w:rPr>
          <w:rFonts w:ascii="Times New Roman" w:eastAsiaTheme="minorHAnsi" w:hAnsi="Times New Roman"/>
          <w:sz w:val="24"/>
        </w:rPr>
        <w:t xml:space="preserve">poczty elektronicznej na adres mailowy: </w:t>
      </w:r>
      <w:r w:rsidR="00CF1FD1" w:rsidRPr="0069751A">
        <w:rPr>
          <w:rStyle w:val="Hipercze"/>
          <w:rFonts w:ascii="Times New Roman" w:hAnsi="Times New Roman"/>
          <w:sz w:val="24"/>
        </w:rPr>
        <w:t>przetarg@dukla.pl</w:t>
      </w:r>
      <w:r w:rsidR="00EE073C" w:rsidRPr="0069751A">
        <w:rPr>
          <w:rFonts w:ascii="Times New Roman" w:hAnsi="Times New Roman"/>
          <w:sz w:val="24"/>
        </w:rPr>
        <w:t xml:space="preserve">  </w:t>
      </w:r>
      <w:r w:rsidR="005C1995" w:rsidRPr="0069751A">
        <w:rPr>
          <w:rFonts w:ascii="Times New Roman" w:hAnsi="Times New Roman"/>
          <w:sz w:val="24"/>
        </w:rPr>
        <w:t xml:space="preserve">                              </w:t>
      </w:r>
      <w:r w:rsidR="00EE073C" w:rsidRPr="0069751A">
        <w:rPr>
          <w:rFonts w:ascii="Times New Roman" w:hAnsi="Times New Roman"/>
          <w:sz w:val="24"/>
        </w:rPr>
        <w:t xml:space="preserve">                      </w:t>
      </w:r>
      <w:r w:rsidRPr="0069751A">
        <w:rPr>
          <w:rFonts w:ascii="Times New Roman" w:hAnsi="Times New Roman"/>
          <w:sz w:val="24"/>
        </w:rPr>
        <w:t>(</w:t>
      </w:r>
      <w:r w:rsidRPr="0069751A">
        <w:rPr>
          <w:rFonts w:ascii="Times New Roman" w:hAnsi="Times New Roman"/>
          <w:b/>
          <w:sz w:val="24"/>
        </w:rPr>
        <w:t>z wyłączeniem składania ofert</w:t>
      </w:r>
      <w:r w:rsidRPr="0069751A">
        <w:rPr>
          <w:rFonts w:ascii="Times New Roman" w:hAnsi="Times New Roman"/>
          <w:sz w:val="24"/>
        </w:rPr>
        <w:t>).</w:t>
      </w:r>
    </w:p>
    <w:p w:rsidR="00082642" w:rsidRPr="0069751A" w:rsidRDefault="00082642" w:rsidP="000F1E28">
      <w:pPr>
        <w:pStyle w:val="Akapitzlist"/>
        <w:numPr>
          <w:ilvl w:val="1"/>
          <w:numId w:val="36"/>
        </w:numPr>
        <w:spacing w:line="240" w:lineRule="auto"/>
        <w:ind w:hanging="357"/>
        <w:rPr>
          <w:rFonts w:ascii="Times New Roman" w:hAnsi="Times New Roman"/>
          <w:sz w:val="24"/>
          <w:lang w:eastAsia="pl-PL"/>
        </w:rPr>
      </w:pPr>
      <w:r w:rsidRPr="0069751A">
        <w:rPr>
          <w:rFonts w:ascii="Times New Roman" w:eastAsiaTheme="minorHAnsi" w:hAnsi="Times New Roman"/>
          <w:sz w:val="24"/>
        </w:rPr>
        <w:t xml:space="preserve">Wykonawca zamierzający wziąć udział w postępowaniu o udzielenie zamówienia publicznego, musi posiadać konto na </w:t>
      </w:r>
      <w:proofErr w:type="spellStart"/>
      <w:r w:rsidRPr="0069751A">
        <w:rPr>
          <w:rFonts w:ascii="Times New Roman" w:eastAsiaTheme="minorHAnsi" w:hAnsi="Times New Roman"/>
          <w:sz w:val="24"/>
        </w:rPr>
        <w:t>ePUAP</w:t>
      </w:r>
      <w:proofErr w:type="spellEnd"/>
      <w:r w:rsidRPr="0069751A">
        <w:rPr>
          <w:rFonts w:ascii="Times New Roman" w:eastAsiaTheme="minorHAnsi" w:hAnsi="Times New Roman"/>
          <w:sz w:val="24"/>
        </w:rPr>
        <w:t xml:space="preserve">. Wykonawca posiadający konto na </w:t>
      </w:r>
      <w:proofErr w:type="spellStart"/>
      <w:r w:rsidRPr="0069751A">
        <w:rPr>
          <w:rFonts w:ascii="Times New Roman" w:eastAsiaTheme="minorHAnsi" w:hAnsi="Times New Roman"/>
          <w:sz w:val="24"/>
        </w:rPr>
        <w:t>ePUAP</w:t>
      </w:r>
      <w:proofErr w:type="spellEnd"/>
      <w:r w:rsidRPr="0069751A">
        <w:rPr>
          <w:rFonts w:ascii="Times New Roman" w:eastAsiaTheme="minorHAnsi" w:hAnsi="Times New Roman"/>
          <w:sz w:val="24"/>
        </w:rPr>
        <w:t xml:space="preserve"> ma dostęp do formularzy: złożenia, zmiany, wycofania oferty lub wniosku oraz do formularza komunikacji.</w:t>
      </w:r>
    </w:p>
    <w:p w:rsidR="00082642" w:rsidRPr="0069751A" w:rsidRDefault="0070122D" w:rsidP="000F1E28">
      <w:pPr>
        <w:pStyle w:val="Akapitzlist"/>
        <w:numPr>
          <w:ilvl w:val="1"/>
          <w:numId w:val="36"/>
        </w:numPr>
        <w:spacing w:line="240" w:lineRule="auto"/>
        <w:ind w:hanging="357"/>
        <w:rPr>
          <w:rFonts w:ascii="Times New Roman" w:hAnsi="Times New Roman"/>
          <w:sz w:val="24"/>
          <w:lang w:eastAsia="pl-PL"/>
        </w:rPr>
      </w:pPr>
      <w:r w:rsidRPr="0069751A">
        <w:rPr>
          <w:rFonts w:ascii="Times New Roman" w:eastAsiaTheme="minorHAnsi" w:hAnsi="Times New Roman"/>
          <w:sz w:val="24"/>
        </w:rPr>
        <w:t>Wymagania techniczne</w:t>
      </w:r>
      <w:r w:rsidR="00082642" w:rsidRPr="0069751A">
        <w:rPr>
          <w:rFonts w:ascii="Times New Roman" w:eastAsiaTheme="minorHAnsi" w:hAnsi="Times New Roman"/>
          <w:sz w:val="24"/>
        </w:rPr>
        <w:t xml:space="preserve"> i organizacyjne wysyłania i odbierania dokumentów elektronicznych, elektronicznych kopii dokumentów i oświadczeń oraz informacji przy ich użyciu opisane zostały w Regulaminie korzystania z mini portalu oraz Regulaminie </w:t>
      </w:r>
      <w:r w:rsidRPr="0069751A">
        <w:rPr>
          <w:rFonts w:ascii="Times New Roman" w:eastAsiaTheme="minorHAnsi" w:hAnsi="Times New Roman"/>
          <w:sz w:val="24"/>
        </w:rPr>
        <w:t xml:space="preserve">platformy </w:t>
      </w:r>
      <w:proofErr w:type="spellStart"/>
      <w:r w:rsidR="00082642" w:rsidRPr="0069751A">
        <w:rPr>
          <w:rFonts w:ascii="Times New Roman" w:eastAsiaTheme="minorHAnsi" w:hAnsi="Times New Roman"/>
          <w:sz w:val="24"/>
        </w:rPr>
        <w:t>ePUAP</w:t>
      </w:r>
      <w:proofErr w:type="spellEnd"/>
      <w:r w:rsidR="00082642" w:rsidRPr="0069751A">
        <w:rPr>
          <w:rFonts w:ascii="Times New Roman" w:eastAsiaTheme="minorHAnsi" w:hAnsi="Times New Roman"/>
          <w:sz w:val="24"/>
        </w:rPr>
        <w:t>.</w:t>
      </w:r>
    </w:p>
    <w:p w:rsidR="00082642" w:rsidRPr="0069751A" w:rsidRDefault="00082642" w:rsidP="000F1E28">
      <w:pPr>
        <w:pStyle w:val="Akapitzlist"/>
        <w:numPr>
          <w:ilvl w:val="1"/>
          <w:numId w:val="36"/>
        </w:numPr>
        <w:spacing w:line="240" w:lineRule="auto"/>
        <w:ind w:hanging="357"/>
        <w:rPr>
          <w:rFonts w:ascii="Times New Roman" w:hAnsi="Times New Roman"/>
          <w:sz w:val="24"/>
          <w:lang w:eastAsia="pl-PL"/>
        </w:rPr>
      </w:pPr>
      <w:r w:rsidRPr="0069751A">
        <w:rPr>
          <w:rFonts w:ascii="Times New Roman" w:eastAsiaTheme="minorHAnsi" w:hAnsi="Times New Roman"/>
          <w:sz w:val="24"/>
        </w:rPr>
        <w:t>Maksymalny rozmiar plików przesyłanych za pośrednictwem dedykowanych formularzy do: złożenia, zmiany, wycofania oferty lub wniosku oraz do komunikacji wynosi 150 MB.</w:t>
      </w:r>
    </w:p>
    <w:p w:rsidR="00082642" w:rsidRPr="0069751A" w:rsidRDefault="00082642" w:rsidP="000F1E28">
      <w:pPr>
        <w:pStyle w:val="Akapitzlist"/>
        <w:numPr>
          <w:ilvl w:val="1"/>
          <w:numId w:val="36"/>
        </w:numPr>
        <w:spacing w:line="240" w:lineRule="auto"/>
        <w:ind w:hanging="357"/>
        <w:rPr>
          <w:rFonts w:ascii="Times New Roman" w:hAnsi="Times New Roman"/>
          <w:sz w:val="24"/>
          <w:lang w:eastAsia="pl-PL"/>
        </w:rPr>
      </w:pPr>
      <w:r w:rsidRPr="0069751A">
        <w:rPr>
          <w:rFonts w:ascii="Times New Roman" w:hAnsi="Times New Roman"/>
          <w:sz w:val="24"/>
        </w:rPr>
        <w:t xml:space="preserve">Za datę przekazania oferty o którym mowa w art. 125 ust. 1 ustawy Pzp, </w:t>
      </w:r>
      <w:r w:rsidRPr="0069751A">
        <w:rPr>
          <w:rFonts w:ascii="Times New Roman" w:eastAsiaTheme="minorHAnsi" w:hAnsi="Times New Roman"/>
          <w:sz w:val="24"/>
        </w:rPr>
        <w:t>podmiotowych środków dowodowych, przedmiotowych środków dowodowych</w:t>
      </w:r>
      <w:r w:rsidRPr="0069751A">
        <w:rPr>
          <w:rFonts w:ascii="Times New Roman" w:hAnsi="Times New Roman"/>
          <w:sz w:val="24"/>
        </w:rPr>
        <w:t xml:space="preserve">, wniosków, zawiadomień, dokumentów elektronicznych, oświadczeń lub elektronicznych kopii dokumentów lub oświadczeń oraz innych informacji przyjmuje się datę ich przekazania na </w:t>
      </w:r>
      <w:proofErr w:type="spellStart"/>
      <w:r w:rsidRPr="0069751A">
        <w:rPr>
          <w:rFonts w:ascii="Times New Roman" w:hAnsi="Times New Roman"/>
          <w:sz w:val="24"/>
        </w:rPr>
        <w:t>ePUAP</w:t>
      </w:r>
      <w:proofErr w:type="spellEnd"/>
      <w:r w:rsidRPr="0069751A">
        <w:rPr>
          <w:rFonts w:ascii="Times New Roman" w:hAnsi="Times New Roman"/>
          <w:sz w:val="24"/>
        </w:rPr>
        <w:t>. Oświadczenia, wnioski, zawiadomienia oraz informacje uważa się za złożone w terminie, jeżeli ich treść dotarła do adresata przed upływem wyznaczonego terminu. Korespondencja inna niż oferta może być przekazywana również na wyżej podany adres e-mailowy.</w:t>
      </w:r>
    </w:p>
    <w:p w:rsidR="00082642" w:rsidRPr="0069751A" w:rsidRDefault="00082642" w:rsidP="000F1E28">
      <w:pPr>
        <w:pStyle w:val="Akapitzlist"/>
        <w:numPr>
          <w:ilvl w:val="1"/>
          <w:numId w:val="36"/>
        </w:numPr>
        <w:spacing w:line="240" w:lineRule="auto"/>
        <w:ind w:hanging="357"/>
        <w:rPr>
          <w:rFonts w:ascii="Times New Roman" w:hAnsi="Times New Roman"/>
          <w:sz w:val="24"/>
          <w:lang w:eastAsia="pl-PL"/>
        </w:rPr>
      </w:pPr>
      <w:r w:rsidRPr="0069751A">
        <w:rPr>
          <w:rFonts w:ascii="Times New Roman" w:eastAsiaTheme="minorHAnsi" w:hAnsi="Times New Roman"/>
          <w:sz w:val="24"/>
        </w:rPr>
        <w:t>Identyfikator</w:t>
      </w:r>
      <w:r w:rsidR="00F865F7" w:rsidRPr="0069751A">
        <w:rPr>
          <w:rFonts w:ascii="Times New Roman" w:eastAsiaTheme="minorHAnsi" w:hAnsi="Times New Roman"/>
          <w:sz w:val="24"/>
        </w:rPr>
        <w:t xml:space="preserve"> postępowania </w:t>
      </w:r>
      <w:r w:rsidRPr="0069751A">
        <w:rPr>
          <w:rFonts w:ascii="Times New Roman" w:eastAsiaTheme="minorHAnsi" w:hAnsi="Times New Roman"/>
          <w:sz w:val="24"/>
        </w:rPr>
        <w:t xml:space="preserve">dla danego postępowania </w:t>
      </w:r>
      <w:r w:rsidR="003E4194" w:rsidRPr="0069751A">
        <w:rPr>
          <w:rFonts w:ascii="Times New Roman" w:eastAsiaTheme="minorHAnsi" w:hAnsi="Times New Roman"/>
          <w:sz w:val="24"/>
        </w:rPr>
        <w:t>o udzielenie zamówienia dostępny jest</w:t>
      </w:r>
      <w:r w:rsidRPr="0069751A">
        <w:rPr>
          <w:rFonts w:ascii="Times New Roman" w:eastAsiaTheme="minorHAnsi" w:hAnsi="Times New Roman"/>
          <w:sz w:val="24"/>
        </w:rPr>
        <w:t xml:space="preserve"> na Liście wszystkich postępow</w:t>
      </w:r>
      <w:r w:rsidR="008A3C73" w:rsidRPr="0069751A">
        <w:rPr>
          <w:rFonts w:ascii="Times New Roman" w:eastAsiaTheme="minorHAnsi" w:hAnsi="Times New Roman"/>
          <w:sz w:val="24"/>
        </w:rPr>
        <w:t xml:space="preserve">ań na </w:t>
      </w:r>
      <w:proofErr w:type="spellStart"/>
      <w:r w:rsidR="008A3C73" w:rsidRPr="0069751A">
        <w:rPr>
          <w:rFonts w:ascii="Times New Roman" w:eastAsiaTheme="minorHAnsi" w:hAnsi="Times New Roman"/>
          <w:sz w:val="24"/>
        </w:rPr>
        <w:t>miniPortalu</w:t>
      </w:r>
      <w:proofErr w:type="spellEnd"/>
      <w:r w:rsidR="008A3C73" w:rsidRPr="0069751A">
        <w:rPr>
          <w:rFonts w:ascii="Times New Roman" w:eastAsiaTheme="minorHAnsi" w:hAnsi="Times New Roman"/>
          <w:sz w:val="24"/>
        </w:rPr>
        <w:t xml:space="preserve"> oraz stanowi </w:t>
      </w:r>
      <w:r w:rsidR="008A3C73" w:rsidRPr="0069751A">
        <w:rPr>
          <w:rFonts w:ascii="Times New Roman" w:eastAsiaTheme="minorHAnsi" w:hAnsi="Times New Roman"/>
          <w:b/>
          <w:sz w:val="24"/>
        </w:rPr>
        <w:t>Z</w:t>
      </w:r>
      <w:r w:rsidR="0070122D" w:rsidRPr="0069751A">
        <w:rPr>
          <w:rFonts w:ascii="Times New Roman" w:eastAsiaTheme="minorHAnsi" w:hAnsi="Times New Roman"/>
          <w:b/>
          <w:sz w:val="24"/>
        </w:rPr>
        <w:t xml:space="preserve">ałącznik Nr 7 </w:t>
      </w:r>
      <w:r w:rsidRPr="0069751A">
        <w:rPr>
          <w:rFonts w:ascii="Times New Roman" w:eastAsiaTheme="minorHAnsi" w:hAnsi="Times New Roman"/>
          <w:b/>
          <w:sz w:val="24"/>
        </w:rPr>
        <w:t xml:space="preserve"> do SIWZ.</w:t>
      </w:r>
    </w:p>
    <w:p w:rsidR="00082642" w:rsidRPr="0069751A" w:rsidRDefault="00082642" w:rsidP="000F1E28">
      <w:pPr>
        <w:pStyle w:val="Akapitzlist"/>
        <w:numPr>
          <w:ilvl w:val="1"/>
          <w:numId w:val="36"/>
        </w:numPr>
        <w:spacing w:line="240" w:lineRule="auto"/>
        <w:ind w:hanging="357"/>
        <w:rPr>
          <w:rFonts w:ascii="Times New Roman" w:hAnsi="Times New Roman"/>
          <w:sz w:val="24"/>
          <w:lang w:eastAsia="pl-PL"/>
        </w:rPr>
      </w:pPr>
      <w:r w:rsidRPr="0069751A">
        <w:rPr>
          <w:rFonts w:ascii="Times New Roman" w:hAnsi="Times New Roman"/>
          <w:sz w:val="24"/>
        </w:rPr>
        <w:t xml:space="preserve">W przypadku, gdy wykonawca przekazuje Zamawiającemu dokumenty, które zostały zastrzeżone jako tajemnica przedsiębiorstwa zaleca się, aby Wykonawca odpowiednio w nazwie pliku i tytule wiadomości e-mail umieścił adnotację: </w:t>
      </w:r>
      <w:r w:rsidRPr="0069751A">
        <w:rPr>
          <w:rFonts w:ascii="Times New Roman" w:hAnsi="Times New Roman"/>
          <w:b/>
          <w:sz w:val="24"/>
        </w:rPr>
        <w:t>„Tajemnica przedsiębiorstwa”</w:t>
      </w:r>
      <w:r w:rsidRPr="0069751A">
        <w:rPr>
          <w:rFonts w:ascii="Times New Roman" w:hAnsi="Times New Roman"/>
          <w:sz w:val="24"/>
        </w:rPr>
        <w:t>.</w:t>
      </w:r>
    </w:p>
    <w:p w:rsidR="00082642" w:rsidRPr="0069751A" w:rsidRDefault="00082642" w:rsidP="000F1E28">
      <w:pPr>
        <w:pStyle w:val="Akapitzlist"/>
        <w:numPr>
          <w:ilvl w:val="1"/>
          <w:numId w:val="36"/>
        </w:numPr>
        <w:spacing w:line="240" w:lineRule="auto"/>
        <w:ind w:hanging="357"/>
        <w:rPr>
          <w:rFonts w:ascii="Times New Roman" w:hAnsi="Times New Roman"/>
          <w:sz w:val="24"/>
          <w:lang w:eastAsia="pl-PL"/>
        </w:rPr>
      </w:pPr>
      <w:r w:rsidRPr="0069751A">
        <w:rPr>
          <w:rFonts w:ascii="Times New Roman" w:hAnsi="Times New Roman"/>
          <w:sz w:val="24"/>
        </w:rPr>
        <w:lastRenderedPageBreak/>
        <w:t>Oświadczenia, wnioski, zawiadomienia oraz informacje uważa się za złożone</w:t>
      </w:r>
      <w:r w:rsidR="00724771" w:rsidRPr="0069751A">
        <w:rPr>
          <w:rFonts w:ascii="Times New Roman" w:hAnsi="Times New Roman"/>
          <w:sz w:val="24"/>
        </w:rPr>
        <w:t xml:space="preserve">                        </w:t>
      </w:r>
      <w:r w:rsidRPr="0069751A">
        <w:rPr>
          <w:rFonts w:ascii="Times New Roman" w:hAnsi="Times New Roman"/>
          <w:sz w:val="24"/>
        </w:rPr>
        <w:t xml:space="preserve"> w terminie, jeżeli ich treść dotarła do adresata przed upływem wyznaczonego terminu.</w:t>
      </w:r>
    </w:p>
    <w:p w:rsidR="00082642" w:rsidRPr="0069751A" w:rsidRDefault="00082642" w:rsidP="000F1E28">
      <w:pPr>
        <w:pStyle w:val="Akapitzlist"/>
        <w:numPr>
          <w:ilvl w:val="1"/>
          <w:numId w:val="36"/>
        </w:numPr>
        <w:spacing w:line="240" w:lineRule="auto"/>
        <w:ind w:hanging="357"/>
        <w:rPr>
          <w:rFonts w:ascii="Times New Roman" w:hAnsi="Times New Roman"/>
          <w:sz w:val="24"/>
          <w:lang w:eastAsia="pl-PL"/>
        </w:rPr>
      </w:pPr>
      <w:r w:rsidRPr="0069751A">
        <w:rPr>
          <w:rFonts w:ascii="Times New Roman" w:hAnsi="Times New Roman"/>
          <w:sz w:val="24"/>
        </w:rPr>
        <w:t>Jeżeli Zamawiający lub Wykonawca przekazują oświadczenia, wnioski, zawiadomienia oraz informacje przy użyciu Poczty elektronicznej, każda ze Stron na żądania drugiej Strony niezwłocznie potwierdza fakt ich otrzymania.</w:t>
      </w:r>
    </w:p>
    <w:p w:rsidR="00B737D9" w:rsidRPr="0069751A" w:rsidRDefault="00082642" w:rsidP="000F1E28">
      <w:pPr>
        <w:pStyle w:val="Akapitzlist"/>
        <w:numPr>
          <w:ilvl w:val="1"/>
          <w:numId w:val="36"/>
        </w:numPr>
        <w:spacing w:line="240" w:lineRule="auto"/>
        <w:ind w:hanging="357"/>
        <w:rPr>
          <w:rFonts w:ascii="Times New Roman" w:hAnsi="Times New Roman"/>
          <w:sz w:val="24"/>
          <w:lang w:eastAsia="pl-PL"/>
        </w:rPr>
      </w:pPr>
      <w:r w:rsidRPr="0069751A">
        <w:rPr>
          <w:rFonts w:ascii="Times New Roman" w:eastAsiaTheme="minorHAnsi" w:hAnsi="Times New Roman"/>
          <w:sz w:val="24"/>
        </w:rPr>
        <w:t xml:space="preserve">Postępowanie odbywa się w języku polskim, w związku z czym wszelkie pisma, dokumenty, oświadczenia składane w trakcie postępowania między Zamawiającym </w:t>
      </w:r>
      <w:r w:rsidR="00724771" w:rsidRPr="0069751A">
        <w:rPr>
          <w:rFonts w:ascii="Times New Roman" w:eastAsiaTheme="minorHAnsi" w:hAnsi="Times New Roman"/>
          <w:sz w:val="24"/>
        </w:rPr>
        <w:t xml:space="preserve">                 </w:t>
      </w:r>
      <w:r w:rsidRPr="0069751A">
        <w:rPr>
          <w:rFonts w:ascii="Times New Roman" w:eastAsiaTheme="minorHAnsi" w:hAnsi="Times New Roman"/>
          <w:sz w:val="24"/>
        </w:rPr>
        <w:t>a Wykonawcami muszą być sporządzone w języku polskim. Dokumenty sporządzone w języku obcym są składane wraz z tłumaczeniem na język pols</w:t>
      </w:r>
      <w:r w:rsidR="006520DE" w:rsidRPr="0069751A">
        <w:rPr>
          <w:rFonts w:ascii="Times New Roman" w:eastAsiaTheme="minorHAnsi" w:hAnsi="Times New Roman"/>
          <w:sz w:val="24"/>
        </w:rPr>
        <w:t>ki.</w:t>
      </w:r>
    </w:p>
    <w:p w:rsidR="00B737D9" w:rsidRPr="0069751A" w:rsidRDefault="00CE53A0" w:rsidP="000F1E28">
      <w:pPr>
        <w:pStyle w:val="Akapitzlist"/>
        <w:numPr>
          <w:ilvl w:val="1"/>
          <w:numId w:val="36"/>
        </w:numPr>
        <w:spacing w:line="240" w:lineRule="auto"/>
        <w:ind w:hanging="357"/>
        <w:rPr>
          <w:rFonts w:ascii="Times New Roman" w:hAnsi="Times New Roman"/>
          <w:sz w:val="24"/>
        </w:rPr>
      </w:pPr>
      <w:r w:rsidRPr="0069751A">
        <w:rPr>
          <w:rFonts w:ascii="Times New Roman" w:hAnsi="Times New Roman"/>
          <w:sz w:val="24"/>
        </w:rPr>
        <w:t xml:space="preserve"> Osoby upr</w:t>
      </w:r>
      <w:r w:rsidR="00B737D9" w:rsidRPr="0069751A">
        <w:rPr>
          <w:rFonts w:ascii="Times New Roman" w:hAnsi="Times New Roman"/>
          <w:sz w:val="24"/>
        </w:rPr>
        <w:t>awnione do komunikowania się z W</w:t>
      </w:r>
      <w:r w:rsidRPr="0069751A">
        <w:rPr>
          <w:rFonts w:ascii="Times New Roman" w:hAnsi="Times New Roman"/>
          <w:sz w:val="24"/>
        </w:rPr>
        <w:t>ykonawcami</w:t>
      </w:r>
      <w:r w:rsidR="00B737D9" w:rsidRPr="0069751A">
        <w:rPr>
          <w:rFonts w:ascii="Times New Roman" w:hAnsi="Times New Roman"/>
          <w:sz w:val="24"/>
        </w:rPr>
        <w:t>:</w:t>
      </w:r>
    </w:p>
    <w:p w:rsidR="00CE53A0" w:rsidRPr="0069751A" w:rsidRDefault="00CF1FD1" w:rsidP="00155C9D">
      <w:pPr>
        <w:pStyle w:val="Akapitzlist"/>
        <w:numPr>
          <w:ilvl w:val="0"/>
          <w:numId w:val="21"/>
        </w:numPr>
        <w:spacing w:line="240" w:lineRule="auto"/>
        <w:ind w:hanging="357"/>
        <w:rPr>
          <w:rFonts w:ascii="Times New Roman" w:hAnsi="Times New Roman"/>
          <w:sz w:val="24"/>
        </w:rPr>
      </w:pPr>
      <w:r w:rsidRPr="0069751A">
        <w:rPr>
          <w:rFonts w:ascii="Times New Roman" w:hAnsi="Times New Roman"/>
          <w:sz w:val="24"/>
        </w:rPr>
        <w:t>Maria Chłap</w:t>
      </w:r>
      <w:r w:rsidR="00260B41" w:rsidRPr="0069751A">
        <w:rPr>
          <w:rFonts w:ascii="Times New Roman" w:hAnsi="Times New Roman"/>
          <w:sz w:val="24"/>
        </w:rPr>
        <w:t xml:space="preserve">, email: </w:t>
      </w:r>
      <w:hyperlink r:id="rId11" w:history="1">
        <w:r w:rsidRPr="0069751A">
          <w:rPr>
            <w:rStyle w:val="Hipercze"/>
            <w:rFonts w:ascii="Times New Roman" w:hAnsi="Times New Roman"/>
            <w:sz w:val="24"/>
          </w:rPr>
          <w:t>przetarg@dukla.pl</w:t>
        </w:r>
      </w:hyperlink>
      <w:r w:rsidR="00260B41" w:rsidRPr="0069751A">
        <w:rPr>
          <w:rFonts w:ascii="Times New Roman" w:hAnsi="Times New Roman"/>
          <w:sz w:val="24"/>
        </w:rPr>
        <w:t xml:space="preserve"> </w:t>
      </w:r>
    </w:p>
    <w:p w:rsidR="008A3C73" w:rsidRPr="0069751A" w:rsidRDefault="008A3C73" w:rsidP="00CF1FD1">
      <w:pPr>
        <w:spacing w:line="240" w:lineRule="auto"/>
        <w:rPr>
          <w:rFonts w:ascii="Times New Roman" w:hAnsi="Times New Roman"/>
          <w:sz w:val="24"/>
        </w:rPr>
      </w:pPr>
    </w:p>
    <w:p w:rsidR="008D0E4F" w:rsidRPr="0069751A" w:rsidRDefault="008D0E4F" w:rsidP="00A665DF">
      <w:pPr>
        <w:pStyle w:val="tytu"/>
        <w:numPr>
          <w:ilvl w:val="0"/>
          <w:numId w:val="0"/>
        </w:numPr>
        <w:ind w:left="482"/>
      </w:pPr>
      <w:r w:rsidRPr="0069751A">
        <w:t>WYMAGANIA DOTYCZĄCE WADIUM</w:t>
      </w:r>
    </w:p>
    <w:p w:rsidR="00CF1FD1" w:rsidRPr="0069751A" w:rsidRDefault="007E3FB7" w:rsidP="007E3FB7">
      <w:pPr>
        <w:spacing w:line="240" w:lineRule="auto"/>
        <w:ind w:left="482"/>
        <w:rPr>
          <w:rFonts w:ascii="Times New Roman" w:hAnsi="Times New Roman"/>
          <w:sz w:val="24"/>
          <w:lang w:eastAsia="pl-PL"/>
        </w:rPr>
      </w:pPr>
      <w:r w:rsidRPr="0069751A">
        <w:rPr>
          <w:rFonts w:ascii="Times New Roman" w:hAnsi="Times New Roman"/>
          <w:sz w:val="24"/>
          <w:lang w:eastAsia="pl-PL"/>
        </w:rPr>
        <w:t>Nie dotyczy</w:t>
      </w:r>
    </w:p>
    <w:p w:rsidR="009968D2" w:rsidRPr="0069751A" w:rsidRDefault="002B4A00" w:rsidP="00A665DF">
      <w:pPr>
        <w:pStyle w:val="tytu"/>
        <w:numPr>
          <w:ilvl w:val="0"/>
          <w:numId w:val="41"/>
        </w:numPr>
      </w:pPr>
      <w:r w:rsidRPr="0069751A">
        <w:t xml:space="preserve">TERMIN ZWIĄZANIA OFERTĄ </w:t>
      </w:r>
    </w:p>
    <w:p w:rsidR="002B4A00" w:rsidRPr="0069751A" w:rsidRDefault="002B4A00" w:rsidP="00FC5C8B">
      <w:pPr>
        <w:pStyle w:val="Akapitzlist"/>
        <w:numPr>
          <w:ilvl w:val="1"/>
          <w:numId w:val="60"/>
        </w:numPr>
        <w:spacing w:line="240" w:lineRule="auto"/>
        <w:ind w:left="851" w:hanging="567"/>
        <w:rPr>
          <w:rFonts w:ascii="Times New Roman" w:hAnsi="Times New Roman"/>
          <w:sz w:val="24"/>
        </w:rPr>
      </w:pPr>
      <w:r w:rsidRPr="0069751A">
        <w:rPr>
          <w:rFonts w:ascii="Times New Roman" w:hAnsi="Times New Roman"/>
          <w:sz w:val="24"/>
        </w:rPr>
        <w:t>Bieg terminu związania ofertą rozpoczyna się wraz z upływem terminu składania ofert.</w:t>
      </w:r>
    </w:p>
    <w:p w:rsidR="002B4A00" w:rsidRPr="0069751A" w:rsidRDefault="002B4A00" w:rsidP="00FC5C8B">
      <w:pPr>
        <w:pStyle w:val="Akapitzlist"/>
        <w:numPr>
          <w:ilvl w:val="1"/>
          <w:numId w:val="60"/>
        </w:numPr>
        <w:spacing w:line="240" w:lineRule="auto"/>
        <w:ind w:left="851" w:hanging="567"/>
        <w:rPr>
          <w:rFonts w:ascii="Times New Roman" w:hAnsi="Times New Roman"/>
          <w:sz w:val="24"/>
        </w:rPr>
      </w:pPr>
      <w:r w:rsidRPr="0069751A">
        <w:rPr>
          <w:rFonts w:ascii="Times New Roman" w:hAnsi="Times New Roman"/>
          <w:sz w:val="24"/>
        </w:rPr>
        <w:t xml:space="preserve">Wykonawca jest związany ofertą do dnia </w:t>
      </w:r>
      <w:r w:rsidR="009C1B59" w:rsidRPr="0069751A">
        <w:rPr>
          <w:rFonts w:ascii="Times New Roman" w:hAnsi="Times New Roman"/>
          <w:sz w:val="24"/>
        </w:rPr>
        <w:t>9</w:t>
      </w:r>
      <w:r w:rsidR="002C2E33" w:rsidRPr="0069751A">
        <w:rPr>
          <w:rFonts w:ascii="Times New Roman" w:hAnsi="Times New Roman"/>
          <w:sz w:val="24"/>
        </w:rPr>
        <w:t xml:space="preserve"> kwietnia</w:t>
      </w:r>
      <w:r w:rsidRPr="0069751A">
        <w:rPr>
          <w:rFonts w:ascii="Times New Roman" w:hAnsi="Times New Roman"/>
          <w:color w:val="FF0000"/>
          <w:sz w:val="24"/>
        </w:rPr>
        <w:t xml:space="preserve"> </w:t>
      </w:r>
      <w:r w:rsidRPr="0069751A">
        <w:rPr>
          <w:rFonts w:ascii="Times New Roman" w:hAnsi="Times New Roman"/>
          <w:sz w:val="24"/>
        </w:rPr>
        <w:t>202</w:t>
      </w:r>
      <w:r w:rsidR="00CB3163" w:rsidRPr="0069751A">
        <w:rPr>
          <w:rFonts w:ascii="Times New Roman" w:hAnsi="Times New Roman"/>
          <w:sz w:val="24"/>
        </w:rPr>
        <w:t>3</w:t>
      </w:r>
      <w:r w:rsidRPr="0069751A">
        <w:rPr>
          <w:rFonts w:ascii="Times New Roman" w:hAnsi="Times New Roman"/>
          <w:sz w:val="24"/>
        </w:rPr>
        <w:t xml:space="preserve"> roku, tj</w:t>
      </w:r>
      <w:r w:rsidRPr="0069751A">
        <w:rPr>
          <w:rFonts w:ascii="Times New Roman" w:hAnsi="Times New Roman"/>
          <w:b/>
          <w:sz w:val="24"/>
        </w:rPr>
        <w:t>. 30 dni</w:t>
      </w:r>
      <w:r w:rsidRPr="0069751A">
        <w:rPr>
          <w:rFonts w:ascii="Times New Roman" w:hAnsi="Times New Roman"/>
          <w:sz w:val="24"/>
        </w:rPr>
        <w:t xml:space="preserve"> od dnia upływu terminu składania ofert.</w:t>
      </w:r>
    </w:p>
    <w:p w:rsidR="002B4A00" w:rsidRPr="0069751A" w:rsidRDefault="002B4A00" w:rsidP="00FC5C8B">
      <w:pPr>
        <w:pStyle w:val="Akapitzlist"/>
        <w:numPr>
          <w:ilvl w:val="1"/>
          <w:numId w:val="60"/>
        </w:numPr>
        <w:spacing w:line="240" w:lineRule="auto"/>
        <w:ind w:left="851" w:hanging="567"/>
        <w:rPr>
          <w:rFonts w:ascii="Times New Roman" w:hAnsi="Times New Roman"/>
          <w:sz w:val="24"/>
        </w:rPr>
      </w:pPr>
      <w:r w:rsidRPr="0069751A">
        <w:rPr>
          <w:rFonts w:ascii="Times New Roman" w:eastAsiaTheme="minorHAnsi" w:hAnsi="Times New Roman"/>
          <w:sz w:val="24"/>
        </w:rPr>
        <w:t xml:space="preserve">W przypadku, gdy wybór najkorzystniejszej oferty nie nastąpi przed upływem terminu związania ofertą zamawiający przed upływem terminu związania ofertą, zwraca się jednokrotnie do wykonawców o wyrażenie zgody na przedłużenie tego terminu </w:t>
      </w:r>
      <w:r w:rsidR="00614BF3" w:rsidRPr="0069751A">
        <w:rPr>
          <w:rFonts w:ascii="Times New Roman" w:eastAsiaTheme="minorHAnsi" w:hAnsi="Times New Roman"/>
          <w:sz w:val="24"/>
        </w:rPr>
        <w:t xml:space="preserve">                            </w:t>
      </w:r>
      <w:r w:rsidRPr="0069751A">
        <w:rPr>
          <w:rFonts w:ascii="Times New Roman" w:eastAsiaTheme="minorHAnsi" w:hAnsi="Times New Roman"/>
          <w:sz w:val="24"/>
        </w:rPr>
        <w:t>o wskazywany okres, nie dłuższy niż 30 dni.</w:t>
      </w:r>
    </w:p>
    <w:p w:rsidR="002B4A00" w:rsidRPr="0069751A" w:rsidRDefault="002B4A00" w:rsidP="00FC5C8B">
      <w:pPr>
        <w:pStyle w:val="Akapitzlist"/>
        <w:numPr>
          <w:ilvl w:val="1"/>
          <w:numId w:val="60"/>
        </w:numPr>
        <w:spacing w:line="240" w:lineRule="auto"/>
        <w:ind w:left="851" w:hanging="567"/>
        <w:rPr>
          <w:rFonts w:ascii="Times New Roman" w:hAnsi="Times New Roman"/>
          <w:sz w:val="24"/>
        </w:rPr>
      </w:pPr>
      <w:r w:rsidRPr="0069751A">
        <w:rPr>
          <w:rFonts w:ascii="Times New Roman" w:eastAsiaTheme="minorHAnsi" w:hAnsi="Times New Roman"/>
          <w:sz w:val="24"/>
        </w:rPr>
        <w:t>Przedłużenie terminu związan</w:t>
      </w:r>
      <w:r w:rsidR="00E84B05" w:rsidRPr="0069751A">
        <w:rPr>
          <w:rFonts w:ascii="Times New Roman" w:eastAsiaTheme="minorHAnsi" w:hAnsi="Times New Roman"/>
          <w:sz w:val="24"/>
        </w:rPr>
        <w:t>i</w:t>
      </w:r>
      <w:r w:rsidR="006564DE" w:rsidRPr="0069751A">
        <w:rPr>
          <w:rFonts w:ascii="Times New Roman" w:eastAsiaTheme="minorHAnsi" w:hAnsi="Times New Roman"/>
          <w:sz w:val="24"/>
        </w:rPr>
        <w:t xml:space="preserve">a ofertą, </w:t>
      </w:r>
      <w:r w:rsidRPr="0069751A">
        <w:rPr>
          <w:rFonts w:ascii="Times New Roman" w:eastAsiaTheme="minorHAnsi" w:hAnsi="Times New Roman"/>
          <w:sz w:val="24"/>
        </w:rPr>
        <w:t>wymaga złożenia przez wykonawcę pisemnego oświadczenia o wyrażeniu zgody na przedłużenie terminu związania ofertą.</w:t>
      </w:r>
    </w:p>
    <w:p w:rsidR="002B4A00" w:rsidRPr="0069751A" w:rsidRDefault="002B4A00" w:rsidP="00FC5C8B">
      <w:pPr>
        <w:pStyle w:val="Akapitzlist"/>
        <w:numPr>
          <w:ilvl w:val="1"/>
          <w:numId w:val="60"/>
        </w:numPr>
        <w:spacing w:line="240" w:lineRule="auto"/>
        <w:ind w:left="851" w:hanging="567"/>
        <w:rPr>
          <w:rFonts w:ascii="Times New Roman" w:hAnsi="Times New Roman"/>
          <w:sz w:val="24"/>
        </w:rPr>
      </w:pPr>
      <w:r w:rsidRPr="0069751A">
        <w:rPr>
          <w:rFonts w:ascii="Times New Roman" w:eastAsiaTheme="minorHAnsi" w:hAnsi="Times New Roman"/>
          <w:sz w:val="24"/>
        </w:rPr>
        <w:t>Przedłużenie terminu związania oferta następuje wraz z  przedłużeniem okresu ważności wadium, a</w:t>
      </w:r>
      <w:r w:rsidR="00F865F7" w:rsidRPr="0069751A">
        <w:rPr>
          <w:rFonts w:ascii="Times New Roman" w:eastAsiaTheme="minorHAnsi" w:hAnsi="Times New Roman"/>
          <w:sz w:val="24"/>
        </w:rPr>
        <w:t>lbo, jeżeli nie jest to możliwe</w:t>
      </w:r>
      <w:r w:rsidRPr="0069751A">
        <w:rPr>
          <w:rFonts w:ascii="Times New Roman" w:eastAsiaTheme="minorHAnsi" w:hAnsi="Times New Roman"/>
          <w:sz w:val="24"/>
        </w:rPr>
        <w:t>, z wniesieniem nowego wadium na przedłużony okres  związania ofertą.</w:t>
      </w:r>
    </w:p>
    <w:p w:rsidR="00723B26" w:rsidRPr="0069751A" w:rsidRDefault="00723B26" w:rsidP="00FC5C8B">
      <w:pPr>
        <w:pStyle w:val="tytu"/>
        <w:numPr>
          <w:ilvl w:val="0"/>
          <w:numId w:val="60"/>
        </w:numPr>
      </w:pPr>
      <w:r w:rsidRPr="0069751A">
        <w:t>OPIS SPOSOBU PRZYGOTOWANIA OFERTY</w:t>
      </w:r>
    </w:p>
    <w:p w:rsidR="00815EDF" w:rsidRPr="0069751A" w:rsidRDefault="00815EDF" w:rsidP="001A2FEB">
      <w:pPr>
        <w:pStyle w:val="Akapitzlist"/>
        <w:numPr>
          <w:ilvl w:val="1"/>
          <w:numId w:val="48"/>
        </w:numPr>
        <w:tabs>
          <w:tab w:val="left" w:pos="1276"/>
        </w:tabs>
        <w:spacing w:line="240" w:lineRule="auto"/>
        <w:rPr>
          <w:rFonts w:ascii="Times New Roman" w:hAnsi="Times New Roman"/>
          <w:color w:val="000000" w:themeColor="text1"/>
          <w:sz w:val="24"/>
        </w:rPr>
      </w:pPr>
      <w:r w:rsidRPr="0069751A">
        <w:rPr>
          <w:rFonts w:ascii="Times New Roman" w:hAnsi="Times New Roman"/>
          <w:sz w:val="24"/>
        </w:rPr>
        <w:t xml:space="preserve">Oferta mu być sporządzona w języku polskim, z zachowaniem postaci elektronicznej </w:t>
      </w:r>
      <w:r w:rsidR="002C5B31" w:rsidRPr="0069751A">
        <w:rPr>
          <w:rFonts w:ascii="Times New Roman" w:hAnsi="Times New Roman"/>
          <w:sz w:val="24"/>
        </w:rPr>
        <w:t xml:space="preserve">                    </w:t>
      </w:r>
      <w:r w:rsidRPr="0069751A">
        <w:rPr>
          <w:rFonts w:ascii="Times New Roman" w:hAnsi="Times New Roman"/>
          <w:sz w:val="24"/>
        </w:rPr>
        <w:t>w formacie danych: .pdf, .</w:t>
      </w:r>
      <w:proofErr w:type="spellStart"/>
      <w:r w:rsidRPr="0069751A">
        <w:rPr>
          <w:rFonts w:ascii="Times New Roman" w:hAnsi="Times New Roman"/>
          <w:sz w:val="24"/>
        </w:rPr>
        <w:t>doc</w:t>
      </w:r>
      <w:proofErr w:type="spellEnd"/>
      <w:r w:rsidRPr="0069751A">
        <w:rPr>
          <w:rFonts w:ascii="Times New Roman" w:hAnsi="Times New Roman"/>
          <w:sz w:val="24"/>
        </w:rPr>
        <w:t>, .</w:t>
      </w:r>
      <w:proofErr w:type="spellStart"/>
      <w:r w:rsidRPr="0069751A">
        <w:rPr>
          <w:rFonts w:ascii="Times New Roman" w:hAnsi="Times New Roman"/>
          <w:sz w:val="24"/>
        </w:rPr>
        <w:t>docx</w:t>
      </w:r>
      <w:proofErr w:type="spellEnd"/>
      <w:r w:rsidRPr="0069751A">
        <w:rPr>
          <w:rFonts w:ascii="Times New Roman" w:hAnsi="Times New Roman"/>
          <w:sz w:val="24"/>
        </w:rPr>
        <w:t>, .rtf,.</w:t>
      </w:r>
      <w:proofErr w:type="spellStart"/>
      <w:r w:rsidRPr="0069751A">
        <w:rPr>
          <w:rFonts w:ascii="Times New Roman" w:hAnsi="Times New Roman"/>
          <w:sz w:val="24"/>
        </w:rPr>
        <w:t>xps</w:t>
      </w:r>
      <w:proofErr w:type="spellEnd"/>
      <w:r w:rsidRPr="0069751A">
        <w:rPr>
          <w:rFonts w:ascii="Times New Roman" w:hAnsi="Times New Roman"/>
          <w:sz w:val="24"/>
        </w:rPr>
        <w:t xml:space="preserve">, .odt.1 w formie elektronicznej </w:t>
      </w:r>
      <w:r w:rsidR="00614BF3" w:rsidRPr="0069751A">
        <w:rPr>
          <w:rFonts w:ascii="Times New Roman" w:hAnsi="Times New Roman"/>
          <w:sz w:val="24"/>
        </w:rPr>
        <w:t xml:space="preserve">                           </w:t>
      </w:r>
      <w:r w:rsidRPr="0069751A">
        <w:rPr>
          <w:rFonts w:ascii="Times New Roman" w:hAnsi="Times New Roman"/>
          <w:sz w:val="24"/>
        </w:rPr>
        <w:t>(tj. podpisanej kwalifikowanym podpisem elektronicznym) lub w postaci elektronicznej opatrzonej podpisem zaufanym lub podpisem osobistym. Sposób złożenia oferty/wniosku, w tym zaszyfrowania oferty opisany został w Regulaminie korzystania z</w:t>
      </w:r>
      <w:r w:rsidR="006564DE" w:rsidRPr="0069751A">
        <w:rPr>
          <w:rFonts w:ascii="Times New Roman" w:hAnsi="Times New Roman"/>
          <w:sz w:val="24"/>
        </w:rPr>
        <w:t xml:space="preserve"> platformy</w:t>
      </w:r>
      <w:r w:rsidRPr="0069751A">
        <w:rPr>
          <w:rFonts w:ascii="Times New Roman" w:hAnsi="Times New Roman"/>
          <w:sz w:val="24"/>
        </w:rPr>
        <w:t xml:space="preserve"> </w:t>
      </w:r>
      <w:proofErr w:type="spellStart"/>
      <w:r w:rsidRPr="0069751A">
        <w:rPr>
          <w:rFonts w:ascii="Times New Roman" w:hAnsi="Times New Roman"/>
          <w:sz w:val="24"/>
        </w:rPr>
        <w:t>miniPortal</w:t>
      </w:r>
      <w:proofErr w:type="spellEnd"/>
      <w:r w:rsidRPr="0069751A">
        <w:rPr>
          <w:rFonts w:ascii="Times New Roman" w:hAnsi="Times New Roman"/>
          <w:sz w:val="24"/>
        </w:rPr>
        <w:t xml:space="preserve"> i Instrukcji użytkownika. Ofertę należy złożyć </w:t>
      </w:r>
      <w:r w:rsidR="00614BF3" w:rsidRPr="0069751A">
        <w:rPr>
          <w:rFonts w:ascii="Times New Roman" w:hAnsi="Times New Roman"/>
          <w:sz w:val="24"/>
        </w:rPr>
        <w:t xml:space="preserve">                  </w:t>
      </w:r>
      <w:r w:rsidRPr="0069751A">
        <w:rPr>
          <w:rFonts w:ascii="Times New Roman" w:hAnsi="Times New Roman"/>
          <w:sz w:val="24"/>
        </w:rPr>
        <w:t>w oryginale.</w:t>
      </w:r>
    </w:p>
    <w:p w:rsidR="00815EDF" w:rsidRPr="0069751A" w:rsidRDefault="00815EDF" w:rsidP="001A2FEB">
      <w:pPr>
        <w:pStyle w:val="Akapitzlist"/>
        <w:numPr>
          <w:ilvl w:val="1"/>
          <w:numId w:val="48"/>
        </w:numPr>
        <w:tabs>
          <w:tab w:val="left" w:pos="1276"/>
        </w:tabs>
        <w:spacing w:line="240" w:lineRule="auto"/>
        <w:rPr>
          <w:rFonts w:ascii="Times New Roman" w:hAnsi="Times New Roman"/>
          <w:color w:val="000000" w:themeColor="text1"/>
          <w:sz w:val="24"/>
        </w:rPr>
      </w:pPr>
      <w:r w:rsidRPr="0069751A">
        <w:rPr>
          <w:rFonts w:ascii="Times New Roman" w:eastAsiaTheme="minorHAnsi" w:hAnsi="Times New Roman"/>
          <w:sz w:val="24"/>
        </w:rPr>
        <w:t>Zamawiający dopuszcza możliwość złożenia oferty w formie skanu dokumentu pierwotnie wytworzonego i wypełnionego w postaci papierowej, pod warunkiem opatrzenia powstałego w ten sposób dokumentu elektronicznego kwalifikowanym podpisem elektronicznym. Powstały w ten sposób dokument elektroniczny Zamawiający traktował będzie jako ofertę złożoną w postaci elektronicznej niezależnie od tego, czy jej postać elektroniczna powstała wyłącznie przy użyciu programu komputerowego, czy też na skutek przekształcenia postaci papierowej do postaci elektronicznej, jeżeli tylko dokument ten zostanie opatrzony kwalifikowanym podpisem elektronicznym.</w:t>
      </w:r>
    </w:p>
    <w:p w:rsidR="00815EDF" w:rsidRPr="0069751A" w:rsidRDefault="00815EDF" w:rsidP="001A2FEB">
      <w:pPr>
        <w:pStyle w:val="Akapitzlist"/>
        <w:numPr>
          <w:ilvl w:val="1"/>
          <w:numId w:val="48"/>
        </w:numPr>
        <w:tabs>
          <w:tab w:val="left" w:pos="1276"/>
        </w:tabs>
        <w:spacing w:line="240" w:lineRule="auto"/>
        <w:rPr>
          <w:rFonts w:ascii="Times New Roman" w:hAnsi="Times New Roman"/>
          <w:color w:val="000000" w:themeColor="text1"/>
          <w:sz w:val="24"/>
        </w:rPr>
      </w:pPr>
      <w:r w:rsidRPr="0069751A">
        <w:rPr>
          <w:rFonts w:ascii="Times New Roman" w:hAnsi="Times New Roman"/>
          <w:sz w:val="24"/>
        </w:rPr>
        <w:t xml:space="preserve">Wykonawca po przesłaniu oferty za pomocą Formularza do złożenia, zmiany, wycofania oferty lub wniosku na </w:t>
      </w:r>
      <w:r w:rsidRPr="0069751A">
        <w:rPr>
          <w:rFonts w:ascii="Times New Roman" w:hAnsi="Times New Roman"/>
          <w:i/>
          <w:sz w:val="24"/>
        </w:rPr>
        <w:t>„ekranie sukcesu”</w:t>
      </w:r>
      <w:r w:rsidRPr="0069751A">
        <w:rPr>
          <w:rFonts w:ascii="Times New Roman" w:hAnsi="Times New Roman"/>
          <w:sz w:val="24"/>
        </w:rPr>
        <w:t xml:space="preserve"> otrzyma numer oferty generowany przez </w:t>
      </w:r>
      <w:proofErr w:type="spellStart"/>
      <w:r w:rsidRPr="0069751A">
        <w:rPr>
          <w:rFonts w:ascii="Times New Roman" w:hAnsi="Times New Roman"/>
          <w:sz w:val="24"/>
        </w:rPr>
        <w:t>ePUAP</w:t>
      </w:r>
      <w:proofErr w:type="spellEnd"/>
      <w:r w:rsidRPr="0069751A">
        <w:rPr>
          <w:rFonts w:ascii="Times New Roman" w:hAnsi="Times New Roman"/>
          <w:sz w:val="24"/>
        </w:rPr>
        <w:t>. Ten numer należy zapisać i zachować. Będzie on potrzebny w razie ewentualnej zmiany lub wycofania oferty.</w:t>
      </w:r>
    </w:p>
    <w:p w:rsidR="00815EDF" w:rsidRPr="0069751A" w:rsidRDefault="00815EDF" w:rsidP="001A2FEB">
      <w:pPr>
        <w:pStyle w:val="Akapitzlist"/>
        <w:numPr>
          <w:ilvl w:val="1"/>
          <w:numId w:val="48"/>
        </w:numPr>
        <w:tabs>
          <w:tab w:val="left" w:pos="1276"/>
        </w:tabs>
        <w:spacing w:line="240" w:lineRule="auto"/>
        <w:rPr>
          <w:rFonts w:ascii="Times New Roman" w:hAnsi="Times New Roman"/>
          <w:color w:val="000000" w:themeColor="text1"/>
          <w:sz w:val="24"/>
        </w:rPr>
      </w:pPr>
      <w:r w:rsidRPr="0069751A">
        <w:rPr>
          <w:rFonts w:ascii="Times New Roman" w:hAnsi="Times New Roman"/>
          <w:sz w:val="24"/>
        </w:rPr>
        <w:lastRenderedPageBreak/>
        <w:t xml:space="preserve">Wykonawca składa ofertę za pośrednictwem Formularza do złożenia, zmiany, wycofania oferty lub wniosku dostępnego na </w:t>
      </w:r>
      <w:proofErr w:type="spellStart"/>
      <w:r w:rsidRPr="0069751A">
        <w:rPr>
          <w:rFonts w:ascii="Times New Roman" w:hAnsi="Times New Roman"/>
          <w:sz w:val="24"/>
        </w:rPr>
        <w:t>ePUAP</w:t>
      </w:r>
      <w:proofErr w:type="spellEnd"/>
      <w:r w:rsidRPr="0069751A">
        <w:rPr>
          <w:rFonts w:ascii="Times New Roman" w:hAnsi="Times New Roman"/>
          <w:sz w:val="24"/>
        </w:rPr>
        <w:t xml:space="preserve"> i udostępnionego również na </w:t>
      </w:r>
      <w:proofErr w:type="spellStart"/>
      <w:r w:rsidRPr="0069751A">
        <w:rPr>
          <w:rFonts w:ascii="Times New Roman" w:hAnsi="Times New Roman"/>
          <w:sz w:val="24"/>
        </w:rPr>
        <w:t>miniPortalu</w:t>
      </w:r>
      <w:proofErr w:type="spellEnd"/>
      <w:r w:rsidRPr="0069751A">
        <w:rPr>
          <w:rFonts w:ascii="Times New Roman" w:hAnsi="Times New Roman"/>
          <w:sz w:val="24"/>
        </w:rPr>
        <w:t>.</w:t>
      </w:r>
    </w:p>
    <w:p w:rsidR="00815EDF" w:rsidRPr="0069751A" w:rsidRDefault="00815EDF" w:rsidP="001A2FEB">
      <w:pPr>
        <w:pStyle w:val="Akapitzlist"/>
        <w:numPr>
          <w:ilvl w:val="1"/>
          <w:numId w:val="48"/>
        </w:numPr>
        <w:tabs>
          <w:tab w:val="left" w:pos="1276"/>
        </w:tabs>
        <w:spacing w:line="240" w:lineRule="auto"/>
        <w:rPr>
          <w:rFonts w:ascii="Times New Roman" w:hAnsi="Times New Roman"/>
          <w:color w:val="000000" w:themeColor="text1"/>
          <w:sz w:val="24"/>
        </w:rPr>
      </w:pPr>
      <w:r w:rsidRPr="0069751A">
        <w:rPr>
          <w:rFonts w:ascii="Times New Roman" w:hAnsi="Times New Roman"/>
          <w:sz w:val="24"/>
        </w:rPr>
        <w:t>Jeżeli na ofertę składa się kilka dokumentów Wykonawca powinien stworzyć folder, do którego przeniesie wszystkie dokumenty oferty, podpisane kwalifikowanym podpisem elektronicznym lub w postaci elektronicznej opatrzonej podpisem zaufanym lub podpisem osobistym dokumenty dotyczące postępowania o udzielenie zamówienia publicznego. Następnie z tego folderu Wykonawca zrobi folder .zip (bez nadawania mu haseł i bez szyfrowani</w:t>
      </w:r>
      <w:r w:rsidR="00847202" w:rsidRPr="0069751A">
        <w:rPr>
          <w:rFonts w:ascii="Times New Roman" w:hAnsi="Times New Roman"/>
          <w:sz w:val="24"/>
        </w:rPr>
        <w:t xml:space="preserve">a </w:t>
      </w:r>
      <w:proofErr w:type="spellStart"/>
      <w:r w:rsidR="00847202" w:rsidRPr="0069751A">
        <w:rPr>
          <w:rFonts w:ascii="Times New Roman" w:hAnsi="Times New Roman"/>
          <w:sz w:val="24"/>
        </w:rPr>
        <w:t>zipem</w:t>
      </w:r>
      <w:proofErr w:type="spellEnd"/>
      <w:r w:rsidR="00847202" w:rsidRPr="0069751A">
        <w:rPr>
          <w:rFonts w:ascii="Times New Roman" w:hAnsi="Times New Roman"/>
          <w:sz w:val="24"/>
        </w:rPr>
        <w:t xml:space="preserve">). W kolejnym kroku </w:t>
      </w:r>
      <w:r w:rsidRPr="0069751A">
        <w:rPr>
          <w:rFonts w:ascii="Times New Roman" w:hAnsi="Times New Roman"/>
          <w:sz w:val="24"/>
        </w:rPr>
        <w:t>Wykonawca zaszyfruje folder zawierający dokumenty składające się na ofertę.</w:t>
      </w:r>
    </w:p>
    <w:p w:rsidR="00815EDF" w:rsidRPr="0069751A" w:rsidRDefault="00815EDF" w:rsidP="001A2FEB">
      <w:pPr>
        <w:pStyle w:val="Akapitzlist"/>
        <w:numPr>
          <w:ilvl w:val="1"/>
          <w:numId w:val="48"/>
        </w:numPr>
        <w:tabs>
          <w:tab w:val="left" w:pos="1276"/>
        </w:tabs>
        <w:spacing w:line="240" w:lineRule="auto"/>
        <w:rPr>
          <w:rFonts w:ascii="Times New Roman" w:hAnsi="Times New Roman"/>
          <w:color w:val="000000" w:themeColor="text1"/>
          <w:sz w:val="24"/>
        </w:rPr>
      </w:pPr>
      <w:r w:rsidRPr="0069751A">
        <w:rPr>
          <w:rFonts w:ascii="Times New Roman" w:hAnsi="Times New Roman"/>
          <w:sz w:val="24"/>
        </w:rPr>
        <w:t>Zaleca się, aby podczas szyfrowania plik został opatrzony nazwą: Oferta_[numer referencyjny postępowania]_[4 literowy ciąg dowolnych znaków].</w:t>
      </w:r>
    </w:p>
    <w:p w:rsidR="00815EDF" w:rsidRPr="0069751A" w:rsidRDefault="00815EDF" w:rsidP="001A2FEB">
      <w:pPr>
        <w:pStyle w:val="Akapitzlist"/>
        <w:numPr>
          <w:ilvl w:val="1"/>
          <w:numId w:val="48"/>
        </w:numPr>
        <w:tabs>
          <w:tab w:val="left" w:pos="1276"/>
        </w:tabs>
        <w:spacing w:line="240" w:lineRule="auto"/>
        <w:rPr>
          <w:rFonts w:ascii="Times New Roman" w:hAnsi="Times New Roman"/>
          <w:color w:val="000000" w:themeColor="text1"/>
          <w:sz w:val="24"/>
        </w:rPr>
      </w:pPr>
      <w:r w:rsidRPr="0069751A">
        <w:rPr>
          <w:rFonts w:ascii="Times New Roman" w:hAnsi="Times New Roman"/>
          <w:sz w:val="24"/>
        </w:rPr>
        <w:t xml:space="preserve">Maksymalny rozmiar zaszyfrowanego pliku przesyłanego za pośrednictwem </w:t>
      </w:r>
      <w:proofErr w:type="spellStart"/>
      <w:r w:rsidRPr="0069751A">
        <w:rPr>
          <w:rFonts w:ascii="Times New Roman" w:hAnsi="Times New Roman"/>
          <w:sz w:val="24"/>
        </w:rPr>
        <w:t>ePuap</w:t>
      </w:r>
      <w:proofErr w:type="spellEnd"/>
      <w:r w:rsidRPr="0069751A">
        <w:rPr>
          <w:rFonts w:ascii="Times New Roman" w:hAnsi="Times New Roman"/>
          <w:sz w:val="24"/>
        </w:rPr>
        <w:t xml:space="preserve"> wynosi 150 MB. UWAGA: W trakcie szyfrowania plik może zwiększyć swój rozmiar.</w:t>
      </w:r>
    </w:p>
    <w:p w:rsidR="00815EDF" w:rsidRPr="0069751A" w:rsidRDefault="00815EDF" w:rsidP="001A2FEB">
      <w:pPr>
        <w:pStyle w:val="Akapitzlist"/>
        <w:numPr>
          <w:ilvl w:val="1"/>
          <w:numId w:val="48"/>
        </w:numPr>
        <w:tabs>
          <w:tab w:val="left" w:pos="1276"/>
        </w:tabs>
        <w:spacing w:line="240" w:lineRule="auto"/>
        <w:rPr>
          <w:rFonts w:ascii="Times New Roman" w:hAnsi="Times New Roman"/>
          <w:color w:val="000000" w:themeColor="text1"/>
          <w:sz w:val="24"/>
        </w:rPr>
      </w:pPr>
      <w:r w:rsidRPr="0069751A">
        <w:rPr>
          <w:rFonts w:ascii="Times New Roman" w:hAnsi="Times New Roman"/>
          <w:sz w:val="24"/>
        </w:rPr>
        <w:t xml:space="preserve">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w:t>
      </w:r>
      <w:r w:rsidRPr="0069751A">
        <w:rPr>
          <w:rFonts w:ascii="Times New Roman" w:hAnsi="Times New Roman"/>
          <w:b/>
          <w:sz w:val="24"/>
        </w:rPr>
        <w:t>„Załącznik stanowiący tajemnicę przedsiębiorstwa”</w:t>
      </w:r>
      <w:r w:rsidRPr="0069751A">
        <w:rPr>
          <w:rFonts w:ascii="Times New Roman" w:hAnsi="Times New Roman"/>
          <w:sz w:val="24"/>
        </w:rPr>
        <w:t xml:space="preserve"> a następnie wraz z plikami stanowiącymi jawną część skompresowane do jednego pliku archiwum (ZIP). Wykonawca zobowiązany jest 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8 ust. 3 ustawy Pzp.</w:t>
      </w:r>
    </w:p>
    <w:p w:rsidR="00815EDF" w:rsidRPr="0069751A" w:rsidRDefault="00815EDF" w:rsidP="001A2FEB">
      <w:pPr>
        <w:pStyle w:val="Akapitzlist"/>
        <w:numPr>
          <w:ilvl w:val="1"/>
          <w:numId w:val="48"/>
        </w:numPr>
        <w:tabs>
          <w:tab w:val="left" w:pos="1276"/>
        </w:tabs>
        <w:spacing w:line="240" w:lineRule="auto"/>
        <w:rPr>
          <w:rFonts w:ascii="Times New Roman" w:hAnsi="Times New Roman"/>
          <w:color w:val="000000" w:themeColor="text1"/>
          <w:sz w:val="24"/>
        </w:rPr>
      </w:pPr>
      <w:r w:rsidRPr="0069751A">
        <w:rPr>
          <w:rFonts w:ascii="Times New Roman" w:hAnsi="Times New Roman"/>
          <w:sz w:val="24"/>
        </w:rPr>
        <w:t xml:space="preserve">Wykonawca przed upływem terminu do składania ofert może zmienić lub wycofać ofertę za pośrednictwem Formularza do złożenia, zmiany, wycofania oferty lub wniosku dostępnego na </w:t>
      </w:r>
      <w:proofErr w:type="spellStart"/>
      <w:r w:rsidRPr="0069751A">
        <w:rPr>
          <w:rFonts w:ascii="Times New Roman" w:hAnsi="Times New Roman"/>
          <w:sz w:val="24"/>
        </w:rPr>
        <w:t>ePUAP</w:t>
      </w:r>
      <w:proofErr w:type="spellEnd"/>
      <w:r w:rsidRPr="0069751A">
        <w:rPr>
          <w:rFonts w:ascii="Times New Roman" w:hAnsi="Times New Roman"/>
          <w:sz w:val="24"/>
        </w:rPr>
        <w:t xml:space="preserve"> i udostępnionego również na </w:t>
      </w:r>
      <w:proofErr w:type="spellStart"/>
      <w:r w:rsidRPr="0069751A">
        <w:rPr>
          <w:rFonts w:ascii="Times New Roman" w:hAnsi="Times New Roman"/>
          <w:sz w:val="24"/>
        </w:rPr>
        <w:t>miniPortalu</w:t>
      </w:r>
      <w:proofErr w:type="spellEnd"/>
      <w:r w:rsidRPr="0069751A">
        <w:rPr>
          <w:rFonts w:ascii="Times New Roman" w:hAnsi="Times New Roman"/>
          <w:sz w:val="24"/>
        </w:rPr>
        <w:t>. Sposób zmiany i wycofania oferty został opisany w Instrukcji użytkownika dostępnej na</w:t>
      </w:r>
      <w:r w:rsidR="00F3519D" w:rsidRPr="0069751A">
        <w:rPr>
          <w:rFonts w:ascii="Times New Roman" w:hAnsi="Times New Roman"/>
          <w:sz w:val="24"/>
        </w:rPr>
        <w:t xml:space="preserve"> </w:t>
      </w:r>
      <w:proofErr w:type="spellStart"/>
      <w:r w:rsidR="00F3519D" w:rsidRPr="0069751A">
        <w:rPr>
          <w:rFonts w:ascii="Times New Roman" w:hAnsi="Times New Roman"/>
          <w:sz w:val="24"/>
        </w:rPr>
        <w:t>miniP</w:t>
      </w:r>
      <w:r w:rsidRPr="0069751A">
        <w:rPr>
          <w:rFonts w:ascii="Times New Roman" w:hAnsi="Times New Roman"/>
          <w:sz w:val="24"/>
        </w:rPr>
        <w:t>ortalu</w:t>
      </w:r>
      <w:proofErr w:type="spellEnd"/>
      <w:r w:rsidRPr="0069751A">
        <w:rPr>
          <w:rFonts w:ascii="Times New Roman" w:hAnsi="Times New Roman"/>
          <w:sz w:val="24"/>
        </w:rPr>
        <w:t>.</w:t>
      </w:r>
    </w:p>
    <w:p w:rsidR="00815EDF" w:rsidRPr="0069751A" w:rsidRDefault="00815EDF" w:rsidP="001A2FEB">
      <w:pPr>
        <w:pStyle w:val="Akapitzlist"/>
        <w:numPr>
          <w:ilvl w:val="1"/>
          <w:numId w:val="48"/>
        </w:numPr>
        <w:tabs>
          <w:tab w:val="left" w:pos="1276"/>
        </w:tabs>
        <w:spacing w:line="240" w:lineRule="auto"/>
        <w:rPr>
          <w:rFonts w:ascii="Times New Roman" w:hAnsi="Times New Roman"/>
          <w:color w:val="000000" w:themeColor="text1"/>
          <w:sz w:val="24"/>
        </w:rPr>
      </w:pPr>
      <w:r w:rsidRPr="0069751A">
        <w:rPr>
          <w:rFonts w:ascii="Times New Roman" w:hAnsi="Times New Roman"/>
          <w:b/>
          <w:sz w:val="24"/>
        </w:rPr>
        <w:t>Do oferty składanej w odpowiedzi na ogłoszenie o zamówieni</w:t>
      </w:r>
      <w:r w:rsidR="00816463" w:rsidRPr="0069751A">
        <w:rPr>
          <w:rFonts w:ascii="Times New Roman" w:hAnsi="Times New Roman"/>
          <w:b/>
          <w:sz w:val="24"/>
        </w:rPr>
        <w:t>u wykonawca dołącza oświadczeni</w:t>
      </w:r>
      <w:r w:rsidR="00764CF8" w:rsidRPr="0069751A">
        <w:rPr>
          <w:rFonts w:ascii="Times New Roman" w:hAnsi="Times New Roman"/>
          <w:b/>
          <w:sz w:val="24"/>
        </w:rPr>
        <w:t>e/a</w:t>
      </w:r>
      <w:r w:rsidRPr="0069751A">
        <w:rPr>
          <w:rFonts w:ascii="Times New Roman" w:hAnsi="Times New Roman"/>
          <w:b/>
          <w:sz w:val="24"/>
        </w:rPr>
        <w:t>, o którym mowa w art. 125 ust. 1 Pzp</w:t>
      </w:r>
      <w:r w:rsidRPr="0069751A">
        <w:rPr>
          <w:rFonts w:ascii="Times New Roman" w:hAnsi="Times New Roman"/>
          <w:sz w:val="24"/>
        </w:rPr>
        <w:t>.</w:t>
      </w:r>
    </w:p>
    <w:p w:rsidR="00815EDF" w:rsidRPr="0069751A" w:rsidRDefault="00815EDF" w:rsidP="001A2FEB">
      <w:pPr>
        <w:pStyle w:val="Akapitzlist"/>
        <w:numPr>
          <w:ilvl w:val="1"/>
          <w:numId w:val="48"/>
        </w:numPr>
        <w:tabs>
          <w:tab w:val="left" w:pos="1276"/>
        </w:tabs>
        <w:spacing w:line="240" w:lineRule="auto"/>
        <w:rPr>
          <w:rFonts w:ascii="Times New Roman" w:hAnsi="Times New Roman"/>
          <w:b/>
          <w:color w:val="000000" w:themeColor="text1"/>
          <w:sz w:val="24"/>
        </w:rPr>
      </w:pPr>
      <w:r w:rsidRPr="0069751A">
        <w:rPr>
          <w:rFonts w:ascii="Times New Roman" w:hAnsi="Times New Roman"/>
          <w:sz w:val="24"/>
        </w:rPr>
        <w:t>Oświadczeni</w:t>
      </w:r>
      <w:r w:rsidR="00764CF8" w:rsidRPr="0069751A">
        <w:rPr>
          <w:rFonts w:ascii="Times New Roman" w:hAnsi="Times New Roman"/>
          <w:sz w:val="24"/>
        </w:rPr>
        <w:t>e/a</w:t>
      </w:r>
      <w:r w:rsidRPr="0069751A">
        <w:rPr>
          <w:rFonts w:ascii="Times New Roman" w:hAnsi="Times New Roman"/>
          <w:sz w:val="24"/>
        </w:rPr>
        <w:t xml:space="preserve">, o którym mowa w art. 125 ust. 1 Pzp, stanowi dowód potwierdzający brak podstaw wykluczenia i spełnianie warunków udziału </w:t>
      </w:r>
      <w:r w:rsidR="00086418" w:rsidRPr="0069751A">
        <w:rPr>
          <w:rFonts w:ascii="Times New Roman" w:hAnsi="Times New Roman"/>
          <w:sz w:val="24"/>
        </w:rPr>
        <w:t xml:space="preserve">                      </w:t>
      </w:r>
      <w:r w:rsidR="00F72A4F" w:rsidRPr="0069751A">
        <w:rPr>
          <w:rFonts w:ascii="Times New Roman" w:hAnsi="Times New Roman"/>
          <w:sz w:val="24"/>
        </w:rPr>
        <w:t xml:space="preserve">                       </w:t>
      </w:r>
      <w:r w:rsidRPr="0069751A">
        <w:rPr>
          <w:rFonts w:ascii="Times New Roman" w:hAnsi="Times New Roman"/>
          <w:sz w:val="24"/>
        </w:rPr>
        <w:t>w postępowaniu, na dzień składania ofert, tymczasowo zastępujący wymagane przez zamawiającego podmiotowe środki dowodowe. Wzó</w:t>
      </w:r>
      <w:r w:rsidR="00816463" w:rsidRPr="0069751A">
        <w:rPr>
          <w:rFonts w:ascii="Times New Roman" w:hAnsi="Times New Roman"/>
          <w:sz w:val="24"/>
        </w:rPr>
        <w:t>r oświadczeń</w:t>
      </w:r>
      <w:r w:rsidRPr="0069751A">
        <w:rPr>
          <w:rFonts w:ascii="Times New Roman" w:hAnsi="Times New Roman"/>
          <w:sz w:val="24"/>
        </w:rPr>
        <w:t xml:space="preserve"> stanowi odpowiedni</w:t>
      </w:r>
      <w:r w:rsidR="00816463" w:rsidRPr="0069751A">
        <w:rPr>
          <w:rFonts w:ascii="Times New Roman" w:hAnsi="Times New Roman"/>
          <w:sz w:val="24"/>
        </w:rPr>
        <w:t xml:space="preserve">o - </w:t>
      </w:r>
      <w:r w:rsidRPr="0069751A">
        <w:rPr>
          <w:rFonts w:ascii="Times New Roman" w:hAnsi="Times New Roman"/>
          <w:sz w:val="24"/>
        </w:rPr>
        <w:t xml:space="preserve"> </w:t>
      </w:r>
      <w:r w:rsidR="004073D5" w:rsidRPr="0069751A">
        <w:rPr>
          <w:rFonts w:ascii="Times New Roman" w:hAnsi="Times New Roman"/>
          <w:b/>
          <w:sz w:val="24"/>
        </w:rPr>
        <w:t>Z</w:t>
      </w:r>
      <w:r w:rsidR="00F3519D" w:rsidRPr="0069751A">
        <w:rPr>
          <w:rFonts w:ascii="Times New Roman" w:hAnsi="Times New Roman"/>
          <w:b/>
          <w:sz w:val="24"/>
        </w:rPr>
        <w:t xml:space="preserve">ałącznik Nr </w:t>
      </w:r>
      <w:r w:rsidRPr="0069751A">
        <w:rPr>
          <w:rFonts w:ascii="Times New Roman" w:hAnsi="Times New Roman"/>
          <w:b/>
          <w:sz w:val="24"/>
        </w:rPr>
        <w:t>3</w:t>
      </w:r>
      <w:r w:rsidR="00F3519D" w:rsidRPr="0069751A">
        <w:rPr>
          <w:rFonts w:ascii="Times New Roman" w:hAnsi="Times New Roman"/>
          <w:b/>
          <w:sz w:val="24"/>
        </w:rPr>
        <w:t xml:space="preserve"> oraz </w:t>
      </w:r>
      <w:r w:rsidR="00F72A4F" w:rsidRPr="0069751A">
        <w:rPr>
          <w:rFonts w:ascii="Times New Roman" w:hAnsi="Times New Roman"/>
          <w:b/>
          <w:sz w:val="24"/>
        </w:rPr>
        <w:t>4</w:t>
      </w:r>
      <w:r w:rsidRPr="0069751A">
        <w:rPr>
          <w:rFonts w:ascii="Times New Roman" w:hAnsi="Times New Roman"/>
          <w:b/>
          <w:sz w:val="24"/>
        </w:rPr>
        <w:t xml:space="preserve"> do SWZ.</w:t>
      </w:r>
    </w:p>
    <w:p w:rsidR="00815EDF" w:rsidRPr="0069751A" w:rsidRDefault="00815EDF" w:rsidP="001A2FEB">
      <w:pPr>
        <w:pStyle w:val="Akapitzlist"/>
        <w:numPr>
          <w:ilvl w:val="1"/>
          <w:numId w:val="48"/>
        </w:numPr>
        <w:tabs>
          <w:tab w:val="left" w:pos="1276"/>
        </w:tabs>
        <w:spacing w:line="240" w:lineRule="auto"/>
        <w:rPr>
          <w:rFonts w:ascii="Times New Roman" w:hAnsi="Times New Roman"/>
          <w:b/>
          <w:color w:val="000000" w:themeColor="text1"/>
          <w:sz w:val="24"/>
        </w:rPr>
      </w:pPr>
      <w:r w:rsidRPr="0069751A">
        <w:rPr>
          <w:rFonts w:ascii="Times New Roman" w:hAnsi="Times New Roman"/>
          <w:b/>
          <w:sz w:val="24"/>
        </w:rPr>
        <w:t xml:space="preserve">W przypadku wspólnego ubiegania się o zamówienie przez wykonawców, oświadczenie, o którym mowa w art. 125 ust. 1 Pzp, składa każdy </w:t>
      </w:r>
      <w:r w:rsidR="00F72A4F" w:rsidRPr="0069751A">
        <w:rPr>
          <w:rFonts w:ascii="Times New Roman" w:hAnsi="Times New Roman"/>
          <w:b/>
          <w:sz w:val="24"/>
        </w:rPr>
        <w:t xml:space="preserve">          </w:t>
      </w:r>
      <w:r w:rsidR="00086418" w:rsidRPr="0069751A">
        <w:rPr>
          <w:rFonts w:ascii="Times New Roman" w:hAnsi="Times New Roman"/>
          <w:b/>
          <w:sz w:val="24"/>
        </w:rPr>
        <w:t xml:space="preserve">                       </w:t>
      </w:r>
      <w:r w:rsidR="00F72A4F" w:rsidRPr="0069751A">
        <w:rPr>
          <w:rFonts w:ascii="Times New Roman" w:hAnsi="Times New Roman"/>
          <w:b/>
          <w:sz w:val="24"/>
        </w:rPr>
        <w:t xml:space="preserve">                     </w:t>
      </w:r>
      <w:r w:rsidRPr="0069751A">
        <w:rPr>
          <w:rFonts w:ascii="Times New Roman" w:hAnsi="Times New Roman"/>
          <w:b/>
          <w:sz w:val="24"/>
        </w:rPr>
        <w:t xml:space="preserve">z wykonawców. Oświadczenia te potwierdzają brak podstaw wykluczenia oraz spełnianie warunków udziału w postępowaniu lub kryteriów selekcji w zakresie, w jakim każdy z wykonawców wykazuje spełnianie warunków udziału </w:t>
      </w:r>
      <w:r w:rsidR="002C2E33" w:rsidRPr="0069751A">
        <w:rPr>
          <w:rFonts w:ascii="Times New Roman" w:hAnsi="Times New Roman"/>
          <w:b/>
          <w:sz w:val="24"/>
        </w:rPr>
        <w:t xml:space="preserve">                                </w:t>
      </w:r>
      <w:r w:rsidRPr="0069751A">
        <w:rPr>
          <w:rFonts w:ascii="Times New Roman" w:hAnsi="Times New Roman"/>
          <w:b/>
          <w:sz w:val="24"/>
        </w:rPr>
        <w:t>w postę</w:t>
      </w:r>
      <w:r w:rsidR="004073D5" w:rsidRPr="0069751A">
        <w:rPr>
          <w:rFonts w:ascii="Times New Roman" w:hAnsi="Times New Roman"/>
          <w:b/>
          <w:sz w:val="24"/>
        </w:rPr>
        <w:t>powaniu lub kryteriów selekcji.</w:t>
      </w:r>
    </w:p>
    <w:p w:rsidR="00815EDF" w:rsidRPr="0069751A" w:rsidRDefault="00815EDF" w:rsidP="001A2FEB">
      <w:pPr>
        <w:pStyle w:val="Akapitzlist"/>
        <w:numPr>
          <w:ilvl w:val="1"/>
          <w:numId w:val="48"/>
        </w:numPr>
        <w:tabs>
          <w:tab w:val="left" w:pos="1276"/>
        </w:tabs>
        <w:spacing w:line="240" w:lineRule="auto"/>
        <w:rPr>
          <w:rFonts w:ascii="Times New Roman" w:hAnsi="Times New Roman"/>
          <w:b/>
          <w:color w:val="000000" w:themeColor="text1"/>
          <w:sz w:val="24"/>
        </w:rPr>
      </w:pPr>
      <w:r w:rsidRPr="0069751A">
        <w:rPr>
          <w:rFonts w:ascii="Times New Roman" w:hAnsi="Times New Roman"/>
          <w:b/>
          <w:sz w:val="24"/>
        </w:rPr>
        <w:t xml:space="preserve">Wykonawca, w przypadku polegania na zdolnościach lub sytuacji podmiotów udostępniających zasoby, przedstawia, wraz z oświadczeniem, </w:t>
      </w:r>
      <w:r w:rsidR="00181D60" w:rsidRPr="0069751A">
        <w:rPr>
          <w:rFonts w:ascii="Times New Roman" w:hAnsi="Times New Roman"/>
          <w:b/>
          <w:sz w:val="24"/>
        </w:rPr>
        <w:t xml:space="preserve">                   </w:t>
      </w:r>
      <w:r w:rsidR="00F72A4F" w:rsidRPr="0069751A">
        <w:rPr>
          <w:rFonts w:ascii="Times New Roman" w:hAnsi="Times New Roman"/>
          <w:b/>
          <w:sz w:val="24"/>
        </w:rPr>
        <w:t xml:space="preserve">                   </w:t>
      </w:r>
      <w:r w:rsidRPr="0069751A">
        <w:rPr>
          <w:rFonts w:ascii="Times New Roman" w:hAnsi="Times New Roman"/>
          <w:b/>
          <w:sz w:val="24"/>
        </w:rPr>
        <w:t xml:space="preserve">o którym mowa w art. 125 ust. 1 ustawy Pzp, także oświadczenie podmiotu </w:t>
      </w:r>
      <w:r w:rsidRPr="0069751A">
        <w:rPr>
          <w:rFonts w:ascii="Times New Roman" w:hAnsi="Times New Roman"/>
          <w:b/>
          <w:sz w:val="24"/>
        </w:rPr>
        <w:lastRenderedPageBreak/>
        <w:t xml:space="preserve">udostępniającego zasoby, potwierdzające brak podstaw wykluczenia tego podmiotu oraz spełnianie warunków udziału w postępowaniu, w zakresie, </w:t>
      </w:r>
      <w:r w:rsidR="00F72A4F" w:rsidRPr="0069751A">
        <w:rPr>
          <w:rFonts w:ascii="Times New Roman" w:hAnsi="Times New Roman"/>
          <w:b/>
          <w:sz w:val="24"/>
        </w:rPr>
        <w:t xml:space="preserve"> </w:t>
      </w:r>
      <w:r w:rsidR="00887F98" w:rsidRPr="0069751A">
        <w:rPr>
          <w:rFonts w:ascii="Times New Roman" w:hAnsi="Times New Roman"/>
          <w:b/>
          <w:sz w:val="24"/>
        </w:rPr>
        <w:t xml:space="preserve">                      </w:t>
      </w:r>
      <w:r w:rsidRPr="0069751A">
        <w:rPr>
          <w:rFonts w:ascii="Times New Roman" w:hAnsi="Times New Roman"/>
          <w:b/>
          <w:sz w:val="24"/>
        </w:rPr>
        <w:t>w jakim wykonawca powołuje się na jego zasoby.</w:t>
      </w:r>
    </w:p>
    <w:p w:rsidR="00815EDF" w:rsidRPr="0069751A" w:rsidRDefault="00764CF8" w:rsidP="001A2FEB">
      <w:pPr>
        <w:pStyle w:val="Akapitzlist"/>
        <w:numPr>
          <w:ilvl w:val="1"/>
          <w:numId w:val="48"/>
        </w:numPr>
        <w:tabs>
          <w:tab w:val="left" w:pos="1276"/>
        </w:tabs>
        <w:spacing w:line="240" w:lineRule="auto"/>
        <w:rPr>
          <w:rFonts w:ascii="Times New Roman" w:hAnsi="Times New Roman"/>
          <w:b/>
          <w:color w:val="000000" w:themeColor="text1"/>
          <w:sz w:val="24"/>
        </w:rPr>
      </w:pPr>
      <w:r w:rsidRPr="0069751A">
        <w:rPr>
          <w:rFonts w:ascii="Times New Roman" w:hAnsi="Times New Roman"/>
          <w:sz w:val="24"/>
        </w:rPr>
        <w:t>Ofertę oraz oświadczenie</w:t>
      </w:r>
      <w:r w:rsidR="00815EDF" w:rsidRPr="0069751A">
        <w:rPr>
          <w:rFonts w:ascii="Times New Roman" w:hAnsi="Times New Roman"/>
          <w:sz w:val="24"/>
        </w:rPr>
        <w:t>, o którym mowa w art. 125 ust. 1 ustawy Pzp, składa się, pod rygorem nieważności, w formie elektronicznej lub w postaci elektronicznej opatrzonej podpisem zaufanym lub podpisem osobistym.</w:t>
      </w:r>
    </w:p>
    <w:p w:rsidR="00815EDF" w:rsidRPr="0069751A" w:rsidRDefault="00815EDF" w:rsidP="001A2FEB">
      <w:pPr>
        <w:pStyle w:val="Akapitzlist"/>
        <w:numPr>
          <w:ilvl w:val="1"/>
          <w:numId w:val="48"/>
        </w:numPr>
        <w:tabs>
          <w:tab w:val="left" w:pos="1276"/>
        </w:tabs>
        <w:spacing w:line="240" w:lineRule="auto"/>
        <w:rPr>
          <w:rFonts w:ascii="Times New Roman" w:hAnsi="Times New Roman"/>
          <w:b/>
          <w:color w:val="000000" w:themeColor="text1"/>
          <w:sz w:val="24"/>
        </w:rPr>
      </w:pPr>
      <w:r w:rsidRPr="0069751A">
        <w:rPr>
          <w:rFonts w:ascii="Times New Roman" w:hAnsi="Times New Roman"/>
          <w:sz w:val="24"/>
        </w:rPr>
        <w:t xml:space="preserve">Oferty, oświadczenia, o których mowa w art. 125 ust. 1 ustawy Pzp, oświadczenie, o którym mowa w art. 117 ust. 4 ustawy Pzp, zobowiązanie podmiotu udostępniającego zasoby, o którym mowa w art. 118 ust. 3 ustawy Pzp oraz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w:t>
      </w:r>
      <w:r w:rsidR="00F72A4F" w:rsidRPr="0069751A">
        <w:rPr>
          <w:rFonts w:ascii="Times New Roman" w:hAnsi="Times New Roman"/>
          <w:sz w:val="24"/>
        </w:rPr>
        <w:t xml:space="preserve">                   </w:t>
      </w:r>
      <w:r w:rsidRPr="0069751A">
        <w:rPr>
          <w:rFonts w:ascii="Times New Roman" w:hAnsi="Times New Roman"/>
          <w:sz w:val="24"/>
        </w:rPr>
        <w:t>o których mowa w art. 66 ust. 1 ustawy Pzp, z uwzględnieniem rodzaju przekazywanych danych.</w:t>
      </w:r>
    </w:p>
    <w:p w:rsidR="00815EDF" w:rsidRPr="0069751A" w:rsidRDefault="00815EDF" w:rsidP="006C5BF1">
      <w:pPr>
        <w:pStyle w:val="Akapitzlist"/>
        <w:numPr>
          <w:ilvl w:val="1"/>
          <w:numId w:val="48"/>
        </w:numPr>
        <w:tabs>
          <w:tab w:val="left" w:pos="1134"/>
        </w:tabs>
        <w:spacing w:line="240" w:lineRule="auto"/>
        <w:ind w:left="1134" w:hanging="708"/>
        <w:rPr>
          <w:rFonts w:ascii="Times New Roman" w:hAnsi="Times New Roman"/>
          <w:b/>
          <w:color w:val="000000" w:themeColor="text1"/>
          <w:sz w:val="24"/>
        </w:rPr>
      </w:pPr>
      <w:r w:rsidRPr="0069751A">
        <w:rPr>
          <w:rFonts w:ascii="Times New Roman" w:eastAsiaTheme="minorHAnsi" w:hAnsi="Times New Roman"/>
          <w:b/>
          <w:sz w:val="24"/>
        </w:rPr>
        <w:t>Postanowienia dotyczące wnoszenia oferty wspólnej przez dwa lub więcej podmioty gospodarcze (konsorcja/ spółki cywilne):</w:t>
      </w:r>
    </w:p>
    <w:p w:rsidR="00815EDF" w:rsidRPr="0069751A" w:rsidRDefault="00815EDF" w:rsidP="000F1E28">
      <w:pPr>
        <w:pStyle w:val="Akapitzlist"/>
        <w:numPr>
          <w:ilvl w:val="0"/>
          <w:numId w:val="28"/>
        </w:numPr>
        <w:tabs>
          <w:tab w:val="left" w:pos="1276"/>
        </w:tabs>
        <w:spacing w:line="240" w:lineRule="auto"/>
        <w:ind w:left="1712" w:hanging="357"/>
        <w:rPr>
          <w:rFonts w:ascii="Times New Roman" w:hAnsi="Times New Roman"/>
          <w:b/>
          <w:color w:val="000000" w:themeColor="text1"/>
          <w:sz w:val="24"/>
        </w:rPr>
      </w:pPr>
      <w:r w:rsidRPr="0069751A">
        <w:rPr>
          <w:rFonts w:ascii="Times New Roman" w:eastAsiaTheme="minorHAnsi" w:hAnsi="Times New Roman"/>
          <w:sz w:val="24"/>
        </w:rPr>
        <w:t>Wykonawcy mogą wspólnie ubiegać się o udzielenie zamówienia.</w:t>
      </w:r>
    </w:p>
    <w:p w:rsidR="00815EDF" w:rsidRPr="0069751A" w:rsidRDefault="00815EDF" w:rsidP="000F1E28">
      <w:pPr>
        <w:pStyle w:val="Akapitzlist"/>
        <w:numPr>
          <w:ilvl w:val="0"/>
          <w:numId w:val="28"/>
        </w:numPr>
        <w:tabs>
          <w:tab w:val="left" w:pos="1276"/>
        </w:tabs>
        <w:spacing w:line="240" w:lineRule="auto"/>
        <w:ind w:left="1712" w:hanging="357"/>
        <w:rPr>
          <w:rFonts w:ascii="Times New Roman" w:hAnsi="Times New Roman"/>
          <w:b/>
          <w:color w:val="000000" w:themeColor="text1"/>
          <w:sz w:val="24"/>
        </w:rPr>
      </w:pPr>
      <w:r w:rsidRPr="0069751A">
        <w:rPr>
          <w:rFonts w:ascii="Times New Roman" w:eastAsiaTheme="minorHAnsi" w:hAnsi="Times New Roman"/>
          <w:sz w:val="24"/>
        </w:rPr>
        <w:t xml:space="preserve">Wykonawcy ustanawiają pełnomocnika do reprezentowania ich </w:t>
      </w:r>
      <w:r w:rsidR="009F5266" w:rsidRPr="0069751A">
        <w:rPr>
          <w:rFonts w:ascii="Times New Roman" w:eastAsiaTheme="minorHAnsi" w:hAnsi="Times New Roman"/>
          <w:sz w:val="24"/>
        </w:rPr>
        <w:t xml:space="preserve">                            </w:t>
      </w:r>
      <w:r w:rsidRPr="0069751A">
        <w:rPr>
          <w:rFonts w:ascii="Times New Roman" w:eastAsiaTheme="minorHAnsi" w:hAnsi="Times New Roman"/>
          <w:sz w:val="24"/>
        </w:rPr>
        <w:t xml:space="preserve">w postępowaniu o udzielenie zamówienia albo do reprezentowania </w:t>
      </w:r>
      <w:r w:rsidR="009F5266" w:rsidRPr="0069751A">
        <w:rPr>
          <w:rFonts w:ascii="Times New Roman" w:eastAsiaTheme="minorHAnsi" w:hAnsi="Times New Roman"/>
          <w:sz w:val="24"/>
        </w:rPr>
        <w:t xml:space="preserve">                          </w:t>
      </w:r>
      <w:r w:rsidRPr="0069751A">
        <w:rPr>
          <w:rFonts w:ascii="Times New Roman" w:eastAsiaTheme="minorHAnsi" w:hAnsi="Times New Roman"/>
          <w:sz w:val="24"/>
        </w:rPr>
        <w:t>w postępowaniu i zawarcia umowy, a pełnomocnictwo / upoważnienie do pełnienia takiej funkcji wystawione zgodnie z wymogami ustawowymi, podpisane (kwalifikowanym podpisem elektronicznym) przez prawnie upoważnionych przedstawicieli każdego z wykonawców występujących wspólnie należy załączyć do oferty.</w:t>
      </w:r>
    </w:p>
    <w:p w:rsidR="00815EDF" w:rsidRPr="0069751A" w:rsidRDefault="00815EDF" w:rsidP="000F1E28">
      <w:pPr>
        <w:pStyle w:val="Akapitzlist"/>
        <w:numPr>
          <w:ilvl w:val="0"/>
          <w:numId w:val="28"/>
        </w:numPr>
        <w:tabs>
          <w:tab w:val="left" w:pos="1276"/>
        </w:tabs>
        <w:spacing w:line="240" w:lineRule="auto"/>
        <w:ind w:left="1712" w:hanging="357"/>
        <w:rPr>
          <w:rFonts w:ascii="Times New Roman" w:hAnsi="Times New Roman"/>
          <w:b/>
          <w:color w:val="000000" w:themeColor="text1"/>
          <w:sz w:val="24"/>
        </w:rPr>
      </w:pPr>
      <w:r w:rsidRPr="0069751A">
        <w:rPr>
          <w:rFonts w:ascii="Times New Roman" w:eastAsiaTheme="minorHAnsi" w:hAnsi="Times New Roman"/>
          <w:sz w:val="24"/>
        </w:rPr>
        <w:t>Wykonawcy wspólnie ubiegający się o udzielenie zamówienia ponoszą solidarną odpowiedzialność za wykonanie umowy.</w:t>
      </w:r>
    </w:p>
    <w:p w:rsidR="00815EDF" w:rsidRPr="0069751A" w:rsidRDefault="00815EDF" w:rsidP="000F1E28">
      <w:pPr>
        <w:pStyle w:val="Akapitzlist"/>
        <w:numPr>
          <w:ilvl w:val="0"/>
          <w:numId w:val="28"/>
        </w:numPr>
        <w:tabs>
          <w:tab w:val="left" w:pos="1276"/>
        </w:tabs>
        <w:spacing w:line="240" w:lineRule="auto"/>
        <w:ind w:left="1712" w:hanging="357"/>
        <w:rPr>
          <w:rFonts w:ascii="Times New Roman" w:hAnsi="Times New Roman"/>
          <w:b/>
          <w:color w:val="000000" w:themeColor="text1"/>
          <w:sz w:val="24"/>
        </w:rPr>
      </w:pPr>
      <w:r w:rsidRPr="0069751A">
        <w:rPr>
          <w:rFonts w:ascii="Times New Roman" w:eastAsiaTheme="minorHAnsi" w:hAnsi="Times New Roman"/>
          <w:sz w:val="24"/>
        </w:rPr>
        <w:t>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r w:rsidR="006E7970" w:rsidRPr="0069751A">
        <w:rPr>
          <w:rFonts w:ascii="Times New Roman" w:eastAsiaTheme="minorHAnsi" w:hAnsi="Times New Roman"/>
          <w:sz w:val="24"/>
        </w:rPr>
        <w:t>.</w:t>
      </w:r>
    </w:p>
    <w:p w:rsidR="00815EDF" w:rsidRPr="0069751A" w:rsidRDefault="00815EDF" w:rsidP="000F1E28">
      <w:pPr>
        <w:pStyle w:val="Akapitzlist"/>
        <w:numPr>
          <w:ilvl w:val="0"/>
          <w:numId w:val="28"/>
        </w:numPr>
        <w:tabs>
          <w:tab w:val="left" w:pos="1276"/>
        </w:tabs>
        <w:spacing w:line="240" w:lineRule="auto"/>
        <w:ind w:left="1712" w:hanging="357"/>
        <w:rPr>
          <w:rFonts w:ascii="Times New Roman" w:hAnsi="Times New Roman"/>
          <w:b/>
          <w:color w:val="000000" w:themeColor="text1"/>
          <w:sz w:val="24"/>
        </w:rPr>
      </w:pPr>
      <w:r w:rsidRPr="0069751A">
        <w:rPr>
          <w:rFonts w:ascii="Times New Roman" w:eastAsiaTheme="minorHAnsi" w:hAnsi="Times New Roman"/>
          <w:sz w:val="24"/>
        </w:rPr>
        <w:t xml:space="preserve">Wykonawców obowiązują postanowienia pkt. </w:t>
      </w:r>
      <w:r w:rsidR="00986D27" w:rsidRPr="0069751A">
        <w:rPr>
          <w:rFonts w:ascii="Times New Roman" w:eastAsiaTheme="minorHAnsi" w:hAnsi="Times New Roman"/>
          <w:sz w:val="24"/>
        </w:rPr>
        <w:t xml:space="preserve">8 </w:t>
      </w:r>
      <w:r w:rsidR="00730C1C" w:rsidRPr="0069751A">
        <w:rPr>
          <w:rFonts w:ascii="Times New Roman" w:eastAsiaTheme="minorHAnsi" w:hAnsi="Times New Roman"/>
          <w:sz w:val="24"/>
        </w:rPr>
        <w:t xml:space="preserve">„Informacja </w:t>
      </w:r>
      <w:r w:rsidR="009F5266" w:rsidRPr="0069751A">
        <w:rPr>
          <w:rFonts w:ascii="Times New Roman" w:eastAsiaTheme="minorHAnsi" w:hAnsi="Times New Roman"/>
          <w:sz w:val="24"/>
        </w:rPr>
        <w:t xml:space="preserve">                                      </w:t>
      </w:r>
      <w:r w:rsidR="00730C1C" w:rsidRPr="0069751A">
        <w:rPr>
          <w:rFonts w:ascii="Times New Roman" w:eastAsiaTheme="minorHAnsi" w:hAnsi="Times New Roman"/>
          <w:sz w:val="24"/>
        </w:rPr>
        <w:t>o podmiotowych środkach dowodowych (w</w:t>
      </w:r>
      <w:r w:rsidRPr="0069751A">
        <w:rPr>
          <w:rFonts w:ascii="Times New Roman" w:eastAsiaTheme="minorHAnsi" w:hAnsi="Times New Roman"/>
          <w:sz w:val="24"/>
        </w:rPr>
        <w:t xml:space="preserve">ykaz oświadczeń lub dokumentów, potwierdzających spełnianie warunków udziału </w:t>
      </w:r>
      <w:r w:rsidR="00F72A4F" w:rsidRPr="0069751A">
        <w:rPr>
          <w:rFonts w:ascii="Times New Roman" w:eastAsiaTheme="minorHAnsi" w:hAnsi="Times New Roman"/>
          <w:sz w:val="24"/>
        </w:rPr>
        <w:t xml:space="preserve">                                 </w:t>
      </w:r>
      <w:r w:rsidRPr="0069751A">
        <w:rPr>
          <w:rFonts w:ascii="Times New Roman" w:eastAsiaTheme="minorHAnsi" w:hAnsi="Times New Roman"/>
          <w:sz w:val="24"/>
        </w:rPr>
        <w:t>w postępowaniu</w:t>
      </w:r>
      <w:r w:rsidR="00730C1C" w:rsidRPr="0069751A">
        <w:rPr>
          <w:rFonts w:ascii="Times New Roman" w:eastAsiaTheme="minorHAnsi" w:hAnsi="Times New Roman"/>
          <w:sz w:val="24"/>
        </w:rPr>
        <w:t xml:space="preserve"> oraz brak podstaw wykluczenia)</w:t>
      </w:r>
      <w:r w:rsidRPr="0069751A">
        <w:rPr>
          <w:rFonts w:ascii="Times New Roman" w:eastAsiaTheme="minorHAnsi" w:hAnsi="Times New Roman"/>
          <w:sz w:val="24"/>
        </w:rPr>
        <w:t xml:space="preserve"> w  sprawie dokumentów wymaganych w przypadku składania oferty wspólnej.</w:t>
      </w:r>
    </w:p>
    <w:p w:rsidR="00B7239D" w:rsidRPr="0069751A" w:rsidRDefault="00B7239D" w:rsidP="00A665DF">
      <w:pPr>
        <w:pStyle w:val="tytu"/>
        <w:numPr>
          <w:ilvl w:val="0"/>
          <w:numId w:val="48"/>
        </w:numPr>
      </w:pPr>
      <w:r w:rsidRPr="0069751A">
        <w:t>MIEJSCE I TERMIN SKŁADANIA I OTWARCIA OFERT</w:t>
      </w:r>
    </w:p>
    <w:p w:rsidR="00AE3E48" w:rsidRPr="0069751A" w:rsidRDefault="00AE3E48" w:rsidP="001A2FEB">
      <w:pPr>
        <w:pStyle w:val="Akapitzlist"/>
        <w:numPr>
          <w:ilvl w:val="1"/>
          <w:numId w:val="48"/>
        </w:numPr>
        <w:spacing w:line="240" w:lineRule="auto"/>
        <w:rPr>
          <w:rFonts w:ascii="Times New Roman" w:hAnsi="Times New Roman"/>
          <w:b/>
          <w:sz w:val="24"/>
          <w:lang w:eastAsia="pl-PL"/>
        </w:rPr>
      </w:pPr>
      <w:r w:rsidRPr="0069751A">
        <w:rPr>
          <w:rFonts w:ascii="Times New Roman" w:hAnsi="Times New Roman"/>
          <w:sz w:val="24"/>
        </w:rPr>
        <w:t xml:space="preserve">Ofertę należy przesłać na </w:t>
      </w:r>
      <w:r w:rsidR="000E306A" w:rsidRPr="0069751A">
        <w:rPr>
          <w:rFonts w:ascii="Times New Roman" w:hAnsi="Times New Roman"/>
          <w:sz w:val="24"/>
        </w:rPr>
        <w:t>Elektroniczną S</w:t>
      </w:r>
      <w:r w:rsidRPr="0069751A">
        <w:rPr>
          <w:rFonts w:ascii="Times New Roman" w:hAnsi="Times New Roman"/>
          <w:sz w:val="24"/>
        </w:rPr>
        <w:t>k</w:t>
      </w:r>
      <w:r w:rsidR="000E306A" w:rsidRPr="0069751A">
        <w:rPr>
          <w:rFonts w:ascii="Times New Roman" w:hAnsi="Times New Roman"/>
          <w:sz w:val="24"/>
        </w:rPr>
        <w:t>rzynkę P</w:t>
      </w:r>
      <w:r w:rsidRPr="0069751A">
        <w:rPr>
          <w:rFonts w:ascii="Times New Roman" w:hAnsi="Times New Roman"/>
          <w:sz w:val="24"/>
        </w:rPr>
        <w:t xml:space="preserve">odawczą </w:t>
      </w:r>
      <w:r w:rsidR="00CF1FD1" w:rsidRPr="0069751A">
        <w:rPr>
          <w:rFonts w:ascii="Times New Roman" w:hAnsi="Times New Roman"/>
          <w:sz w:val="24"/>
        </w:rPr>
        <w:t>Urzędu Miejskiego                        w Dukli</w:t>
      </w:r>
      <w:r w:rsidRPr="0069751A">
        <w:rPr>
          <w:rFonts w:ascii="Times New Roman" w:hAnsi="Times New Roman"/>
          <w:sz w:val="24"/>
        </w:rPr>
        <w:t xml:space="preserve"> </w:t>
      </w:r>
      <w:r w:rsidR="000E306A" w:rsidRPr="0069751A">
        <w:rPr>
          <w:rFonts w:ascii="Times New Roman" w:hAnsi="Times New Roman"/>
          <w:sz w:val="24"/>
        </w:rPr>
        <w:t xml:space="preserve"> - adres skrzynki (ESP) na </w:t>
      </w:r>
      <w:proofErr w:type="spellStart"/>
      <w:r w:rsidR="000E306A" w:rsidRPr="0069751A">
        <w:rPr>
          <w:rFonts w:ascii="Times New Roman" w:hAnsi="Times New Roman"/>
          <w:sz w:val="24"/>
        </w:rPr>
        <w:t>ePUAP</w:t>
      </w:r>
      <w:proofErr w:type="spellEnd"/>
      <w:r w:rsidR="000E306A" w:rsidRPr="0069751A">
        <w:rPr>
          <w:rFonts w:ascii="Times New Roman" w:hAnsi="Times New Roman"/>
          <w:sz w:val="24"/>
        </w:rPr>
        <w:t xml:space="preserve">:  </w:t>
      </w:r>
      <w:r w:rsidR="001108F0" w:rsidRPr="0069751A">
        <w:rPr>
          <w:rFonts w:ascii="Times New Roman" w:hAnsi="Times New Roman"/>
          <w:b/>
          <w:bCs/>
          <w:sz w:val="24"/>
        </w:rPr>
        <w:t>/dukla/</w:t>
      </w:r>
      <w:proofErr w:type="spellStart"/>
      <w:r w:rsidR="001108F0" w:rsidRPr="0069751A">
        <w:rPr>
          <w:rFonts w:ascii="Times New Roman" w:hAnsi="Times New Roman"/>
          <w:b/>
          <w:bCs/>
          <w:sz w:val="24"/>
        </w:rPr>
        <w:t>skrytka</w:t>
      </w:r>
      <w:r w:rsidR="00887F98" w:rsidRPr="0069751A">
        <w:rPr>
          <w:rFonts w:ascii="Times New Roman" w:hAnsi="Times New Roman"/>
          <w:b/>
          <w:bCs/>
          <w:sz w:val="24"/>
        </w:rPr>
        <w:t>ESP</w:t>
      </w:r>
      <w:proofErr w:type="spellEnd"/>
      <w:r w:rsidR="000E306A" w:rsidRPr="0069751A">
        <w:rPr>
          <w:rFonts w:ascii="Times New Roman" w:hAnsi="Times New Roman"/>
          <w:b/>
          <w:sz w:val="24"/>
        </w:rPr>
        <w:t xml:space="preserve"> </w:t>
      </w:r>
      <w:r w:rsidR="000E306A" w:rsidRPr="0069751A">
        <w:rPr>
          <w:rFonts w:ascii="Times New Roman" w:hAnsi="Times New Roman"/>
          <w:sz w:val="24"/>
        </w:rPr>
        <w:t xml:space="preserve">- </w:t>
      </w:r>
      <w:r w:rsidRPr="0069751A">
        <w:rPr>
          <w:rFonts w:ascii="Times New Roman" w:hAnsi="Times New Roman"/>
          <w:sz w:val="24"/>
        </w:rPr>
        <w:t xml:space="preserve">w terminie </w:t>
      </w:r>
      <w:r w:rsidRPr="0069751A">
        <w:rPr>
          <w:rFonts w:ascii="Times New Roman" w:hAnsi="Times New Roman"/>
          <w:b/>
          <w:sz w:val="24"/>
        </w:rPr>
        <w:t xml:space="preserve">do dnia </w:t>
      </w:r>
      <w:r w:rsidR="009964FD" w:rsidRPr="0069751A">
        <w:rPr>
          <w:rFonts w:ascii="Times New Roman" w:hAnsi="Times New Roman"/>
          <w:b/>
          <w:sz w:val="24"/>
        </w:rPr>
        <w:t xml:space="preserve"> </w:t>
      </w:r>
      <w:r w:rsidR="009C1B59" w:rsidRPr="0069751A">
        <w:rPr>
          <w:rFonts w:ascii="Times New Roman" w:hAnsi="Times New Roman"/>
          <w:b/>
          <w:sz w:val="24"/>
        </w:rPr>
        <w:t>8</w:t>
      </w:r>
      <w:r w:rsidR="002C2E33" w:rsidRPr="0069751A">
        <w:rPr>
          <w:rFonts w:ascii="Times New Roman" w:hAnsi="Times New Roman"/>
          <w:b/>
          <w:sz w:val="24"/>
        </w:rPr>
        <w:t xml:space="preserve"> marca</w:t>
      </w:r>
      <w:r w:rsidR="002C5B31" w:rsidRPr="0069751A">
        <w:rPr>
          <w:rFonts w:ascii="Times New Roman" w:hAnsi="Times New Roman"/>
          <w:b/>
          <w:sz w:val="24"/>
        </w:rPr>
        <w:t xml:space="preserve"> </w:t>
      </w:r>
      <w:r w:rsidRPr="0069751A">
        <w:rPr>
          <w:rFonts w:ascii="Times New Roman" w:hAnsi="Times New Roman"/>
          <w:b/>
          <w:sz w:val="24"/>
        </w:rPr>
        <w:t>202</w:t>
      </w:r>
      <w:r w:rsidR="00CB3163" w:rsidRPr="0069751A">
        <w:rPr>
          <w:rFonts w:ascii="Times New Roman" w:hAnsi="Times New Roman"/>
          <w:b/>
          <w:sz w:val="24"/>
        </w:rPr>
        <w:t>3</w:t>
      </w:r>
      <w:r w:rsidRPr="0069751A">
        <w:rPr>
          <w:rFonts w:ascii="Times New Roman" w:hAnsi="Times New Roman"/>
          <w:b/>
          <w:sz w:val="24"/>
        </w:rPr>
        <w:t xml:space="preserve"> roku -  godz. </w:t>
      </w:r>
      <w:r w:rsidR="004825ED" w:rsidRPr="0069751A">
        <w:rPr>
          <w:rFonts w:ascii="Times New Roman" w:hAnsi="Times New Roman"/>
          <w:b/>
          <w:sz w:val="24"/>
        </w:rPr>
        <w:t>8</w:t>
      </w:r>
      <w:r w:rsidRPr="0069751A">
        <w:rPr>
          <w:rFonts w:ascii="Times New Roman" w:hAnsi="Times New Roman"/>
          <w:b/>
          <w:sz w:val="24"/>
        </w:rPr>
        <w:t>:00.</w:t>
      </w:r>
    </w:p>
    <w:p w:rsidR="00AE3E48" w:rsidRPr="0069751A" w:rsidRDefault="00AE3E48" w:rsidP="001A2FEB">
      <w:pPr>
        <w:pStyle w:val="Akapitzlist"/>
        <w:numPr>
          <w:ilvl w:val="1"/>
          <w:numId w:val="48"/>
        </w:numPr>
        <w:spacing w:line="240" w:lineRule="auto"/>
        <w:rPr>
          <w:rFonts w:ascii="Times New Roman" w:hAnsi="Times New Roman"/>
          <w:b/>
          <w:sz w:val="24"/>
          <w:lang w:eastAsia="pl-PL"/>
        </w:rPr>
      </w:pPr>
      <w:r w:rsidRPr="0069751A">
        <w:rPr>
          <w:rFonts w:ascii="Times New Roman" w:hAnsi="Times New Roman"/>
          <w:sz w:val="24"/>
        </w:rPr>
        <w:t xml:space="preserve">Zamawiający zaleca, aby oferta została przez Wykonawcę przesłana za pośrednictwem </w:t>
      </w:r>
      <w:proofErr w:type="spellStart"/>
      <w:r w:rsidRPr="0069751A">
        <w:rPr>
          <w:rFonts w:ascii="Times New Roman" w:hAnsi="Times New Roman"/>
          <w:sz w:val="24"/>
        </w:rPr>
        <w:t>ePUAP</w:t>
      </w:r>
      <w:proofErr w:type="spellEnd"/>
      <w:r w:rsidRPr="0069751A">
        <w:rPr>
          <w:rFonts w:ascii="Times New Roman" w:hAnsi="Times New Roman"/>
          <w:sz w:val="24"/>
        </w:rPr>
        <w:t xml:space="preserve"> w terminie zapewniającym, że wszystkie pliki składające się na ofertę zostały skutecznie wprowadzone do </w:t>
      </w:r>
      <w:proofErr w:type="spellStart"/>
      <w:r w:rsidRPr="0069751A">
        <w:rPr>
          <w:rFonts w:ascii="Times New Roman" w:hAnsi="Times New Roman"/>
          <w:sz w:val="24"/>
        </w:rPr>
        <w:t>ePUAP</w:t>
      </w:r>
      <w:proofErr w:type="spellEnd"/>
      <w:r w:rsidRPr="0069751A">
        <w:rPr>
          <w:rFonts w:ascii="Times New Roman" w:hAnsi="Times New Roman"/>
          <w:sz w:val="24"/>
        </w:rPr>
        <w:t xml:space="preserve"> przed terminem, o którym mowa w punkcie poprzednim.</w:t>
      </w:r>
    </w:p>
    <w:p w:rsidR="00AE3E48" w:rsidRPr="0069751A" w:rsidRDefault="00AE3E48" w:rsidP="001A2FEB">
      <w:pPr>
        <w:pStyle w:val="Akapitzlist"/>
        <w:numPr>
          <w:ilvl w:val="1"/>
          <w:numId w:val="48"/>
        </w:numPr>
        <w:spacing w:line="240" w:lineRule="auto"/>
        <w:rPr>
          <w:rFonts w:ascii="Times New Roman" w:hAnsi="Times New Roman"/>
          <w:b/>
          <w:sz w:val="24"/>
          <w:lang w:eastAsia="pl-PL"/>
        </w:rPr>
      </w:pPr>
      <w:r w:rsidRPr="0069751A">
        <w:rPr>
          <w:rFonts w:ascii="Times New Roman" w:hAnsi="Times New Roman"/>
          <w:sz w:val="24"/>
        </w:rPr>
        <w:t xml:space="preserve">Otwarcie ofert nastąpi w dniu </w:t>
      </w:r>
      <w:r w:rsidR="009C1B59" w:rsidRPr="0069751A">
        <w:rPr>
          <w:rFonts w:ascii="Times New Roman" w:hAnsi="Times New Roman"/>
          <w:b/>
          <w:sz w:val="24"/>
        </w:rPr>
        <w:t>8</w:t>
      </w:r>
      <w:r w:rsidR="002C2E33" w:rsidRPr="0069751A">
        <w:rPr>
          <w:rFonts w:ascii="Times New Roman" w:hAnsi="Times New Roman"/>
          <w:b/>
          <w:sz w:val="24"/>
        </w:rPr>
        <w:t xml:space="preserve"> marca</w:t>
      </w:r>
      <w:r w:rsidR="00CB3163" w:rsidRPr="0069751A">
        <w:rPr>
          <w:rFonts w:ascii="Times New Roman" w:hAnsi="Times New Roman"/>
          <w:b/>
          <w:sz w:val="24"/>
        </w:rPr>
        <w:t xml:space="preserve"> 2023 roku</w:t>
      </w:r>
      <w:r w:rsidRPr="0069751A">
        <w:rPr>
          <w:rFonts w:ascii="Times New Roman" w:hAnsi="Times New Roman"/>
          <w:sz w:val="24"/>
        </w:rPr>
        <w:t xml:space="preserve">, o godzinie </w:t>
      </w:r>
      <w:r w:rsidR="00F72A4F" w:rsidRPr="0069751A">
        <w:rPr>
          <w:rFonts w:ascii="Times New Roman" w:hAnsi="Times New Roman"/>
          <w:sz w:val="24"/>
        </w:rPr>
        <w:t>0</w:t>
      </w:r>
      <w:r w:rsidR="00A8442A" w:rsidRPr="0069751A">
        <w:rPr>
          <w:rFonts w:ascii="Times New Roman" w:hAnsi="Times New Roman"/>
          <w:sz w:val="24"/>
        </w:rPr>
        <w:t>9</w:t>
      </w:r>
      <w:r w:rsidRPr="0069751A">
        <w:rPr>
          <w:rFonts w:ascii="Times New Roman" w:hAnsi="Times New Roman"/>
          <w:sz w:val="24"/>
        </w:rPr>
        <w:t>:</w:t>
      </w:r>
      <w:r w:rsidR="00A8442A" w:rsidRPr="0069751A">
        <w:rPr>
          <w:rFonts w:ascii="Times New Roman" w:hAnsi="Times New Roman"/>
          <w:sz w:val="24"/>
        </w:rPr>
        <w:t>00</w:t>
      </w:r>
      <w:r w:rsidRPr="0069751A">
        <w:rPr>
          <w:rFonts w:ascii="Times New Roman" w:hAnsi="Times New Roman"/>
          <w:sz w:val="24"/>
        </w:rPr>
        <w:t>.</w:t>
      </w:r>
    </w:p>
    <w:p w:rsidR="006401C7" w:rsidRPr="0069751A" w:rsidRDefault="006401C7" w:rsidP="001A2FEB">
      <w:pPr>
        <w:pStyle w:val="Akapitzlist"/>
        <w:numPr>
          <w:ilvl w:val="1"/>
          <w:numId w:val="48"/>
        </w:numPr>
        <w:spacing w:line="240" w:lineRule="auto"/>
        <w:rPr>
          <w:rFonts w:ascii="Times New Roman" w:hAnsi="Times New Roman"/>
          <w:b/>
          <w:sz w:val="24"/>
          <w:lang w:eastAsia="pl-PL"/>
        </w:rPr>
      </w:pPr>
      <w:r w:rsidRPr="0069751A">
        <w:rPr>
          <w:rFonts w:ascii="Times New Roman" w:hAnsi="Times New Roman"/>
          <w:sz w:val="24"/>
        </w:rPr>
        <w:t>Zamawiający nie przewiduje jawnego otwarcia ofert.</w:t>
      </w:r>
    </w:p>
    <w:p w:rsidR="00AE3E48" w:rsidRPr="0069751A" w:rsidRDefault="00AE3E48" w:rsidP="001A2FEB">
      <w:pPr>
        <w:pStyle w:val="Akapitzlist"/>
        <w:numPr>
          <w:ilvl w:val="1"/>
          <w:numId w:val="48"/>
        </w:numPr>
        <w:spacing w:line="240" w:lineRule="auto"/>
        <w:rPr>
          <w:rFonts w:ascii="Times New Roman" w:hAnsi="Times New Roman"/>
          <w:b/>
          <w:sz w:val="24"/>
          <w:lang w:eastAsia="pl-PL"/>
        </w:rPr>
      </w:pPr>
      <w:r w:rsidRPr="0069751A">
        <w:rPr>
          <w:rFonts w:ascii="Times New Roman" w:hAnsi="Times New Roman"/>
          <w:sz w:val="24"/>
        </w:rPr>
        <w:t>Otwarc</w:t>
      </w:r>
      <w:r w:rsidR="00DD650E" w:rsidRPr="0069751A">
        <w:rPr>
          <w:rFonts w:ascii="Times New Roman" w:hAnsi="Times New Roman"/>
          <w:sz w:val="24"/>
        </w:rPr>
        <w:t xml:space="preserve">ie ofert następuje poprzez odszyfrowanie ofert na platformie </w:t>
      </w:r>
      <w:proofErr w:type="spellStart"/>
      <w:r w:rsidR="00DD650E" w:rsidRPr="0069751A">
        <w:rPr>
          <w:rFonts w:ascii="Times New Roman" w:hAnsi="Times New Roman"/>
          <w:sz w:val="24"/>
        </w:rPr>
        <w:t>miniPortal</w:t>
      </w:r>
      <w:proofErr w:type="spellEnd"/>
      <w:r w:rsidR="00DD650E" w:rsidRPr="0069751A">
        <w:rPr>
          <w:rFonts w:ascii="Times New Roman" w:hAnsi="Times New Roman"/>
          <w:sz w:val="24"/>
        </w:rPr>
        <w:t>.</w:t>
      </w:r>
    </w:p>
    <w:p w:rsidR="00AE3E48" w:rsidRPr="0069751A" w:rsidRDefault="00AE3E48" w:rsidP="001A2FEB">
      <w:pPr>
        <w:pStyle w:val="Akapitzlist"/>
        <w:numPr>
          <w:ilvl w:val="1"/>
          <w:numId w:val="48"/>
        </w:numPr>
        <w:spacing w:line="240" w:lineRule="auto"/>
        <w:rPr>
          <w:rFonts w:ascii="Times New Roman" w:hAnsi="Times New Roman"/>
          <w:b/>
          <w:sz w:val="24"/>
          <w:lang w:eastAsia="pl-PL"/>
        </w:rPr>
      </w:pPr>
      <w:r w:rsidRPr="0069751A">
        <w:rPr>
          <w:rFonts w:ascii="Times New Roman" w:hAnsi="Times New Roman"/>
          <w:sz w:val="24"/>
        </w:rPr>
        <w:lastRenderedPageBreak/>
        <w:t>W przypadku awarii systemu teleinformatycznego, która powoduje brak możliwości otwarcia ofert w terminie określonym przez zamawiającego, otwarcie ofert nastąpi niezwłocznie po usunięciu awarii.</w:t>
      </w:r>
      <w:bookmarkStart w:id="7" w:name="mip51081239"/>
      <w:bookmarkEnd w:id="7"/>
    </w:p>
    <w:p w:rsidR="00AE3E48" w:rsidRPr="0069751A" w:rsidRDefault="00AE3E48" w:rsidP="001A2FEB">
      <w:pPr>
        <w:pStyle w:val="Akapitzlist"/>
        <w:numPr>
          <w:ilvl w:val="1"/>
          <w:numId w:val="48"/>
        </w:numPr>
        <w:spacing w:line="240" w:lineRule="auto"/>
        <w:rPr>
          <w:rFonts w:ascii="Times New Roman" w:hAnsi="Times New Roman"/>
          <w:b/>
          <w:sz w:val="24"/>
          <w:lang w:eastAsia="pl-PL"/>
        </w:rPr>
      </w:pPr>
      <w:r w:rsidRPr="0069751A">
        <w:rPr>
          <w:rFonts w:ascii="Times New Roman" w:hAnsi="Times New Roman"/>
          <w:sz w:val="24"/>
        </w:rPr>
        <w:t>Zamawiający poinformuje o zmianie terminu otwarcia ofert na stronie internetowej prowadzonego postępowania.</w:t>
      </w:r>
      <w:bookmarkStart w:id="8" w:name="mip51081240"/>
      <w:bookmarkEnd w:id="8"/>
    </w:p>
    <w:p w:rsidR="00AE3E48" w:rsidRPr="0069751A" w:rsidRDefault="00AE3E48" w:rsidP="001A2FEB">
      <w:pPr>
        <w:pStyle w:val="Akapitzlist"/>
        <w:numPr>
          <w:ilvl w:val="1"/>
          <w:numId w:val="48"/>
        </w:numPr>
        <w:spacing w:line="240" w:lineRule="auto"/>
        <w:rPr>
          <w:rFonts w:ascii="Times New Roman" w:hAnsi="Times New Roman"/>
          <w:b/>
          <w:sz w:val="24"/>
          <w:lang w:eastAsia="pl-PL"/>
        </w:rPr>
      </w:pPr>
      <w:r w:rsidRPr="0069751A">
        <w:rPr>
          <w:rFonts w:ascii="Times New Roman" w:hAnsi="Times New Roman"/>
          <w:sz w:val="24"/>
        </w:rPr>
        <w:t>Zamawiający, najpóźniej przed otwarciem ofert, udostępnia na stronie internetowej prowadzonego postępowania informację o kwocie, jaką zamierza przeznaczyć na sfinansowanie zamówienia.</w:t>
      </w:r>
      <w:bookmarkStart w:id="9" w:name="mip51081241"/>
      <w:bookmarkEnd w:id="9"/>
    </w:p>
    <w:p w:rsidR="003444B4" w:rsidRPr="0069751A" w:rsidRDefault="00AE3E48" w:rsidP="001A2FEB">
      <w:pPr>
        <w:pStyle w:val="Akapitzlist"/>
        <w:numPr>
          <w:ilvl w:val="1"/>
          <w:numId w:val="48"/>
        </w:numPr>
        <w:spacing w:line="240" w:lineRule="auto"/>
        <w:rPr>
          <w:rFonts w:ascii="Times New Roman" w:hAnsi="Times New Roman"/>
          <w:b/>
          <w:sz w:val="24"/>
          <w:lang w:eastAsia="pl-PL"/>
        </w:rPr>
      </w:pPr>
      <w:r w:rsidRPr="0069751A">
        <w:rPr>
          <w:rFonts w:ascii="Times New Roman" w:hAnsi="Times New Roman"/>
          <w:sz w:val="24"/>
        </w:rPr>
        <w:t>Zamawiający, niezwłocznie po otwarciu ofert, udostępni na stronie internetowej prowadzonego postępowania informacje o:</w:t>
      </w:r>
      <w:bookmarkStart w:id="10" w:name="mip51081243"/>
      <w:bookmarkEnd w:id="10"/>
    </w:p>
    <w:p w:rsidR="00AE3E48" w:rsidRPr="0069751A" w:rsidRDefault="00AE3E48" w:rsidP="000F1E28">
      <w:pPr>
        <w:pStyle w:val="Akapitzlist"/>
        <w:numPr>
          <w:ilvl w:val="0"/>
          <w:numId w:val="29"/>
        </w:numPr>
        <w:spacing w:line="240" w:lineRule="auto"/>
        <w:rPr>
          <w:rFonts w:ascii="Times New Roman" w:hAnsi="Times New Roman"/>
          <w:b/>
          <w:sz w:val="24"/>
          <w:lang w:eastAsia="pl-PL"/>
        </w:rPr>
      </w:pPr>
      <w:r w:rsidRPr="0069751A">
        <w:rPr>
          <w:rFonts w:ascii="Times New Roman" w:hAnsi="Times New Roman"/>
          <w:sz w:val="24"/>
        </w:rPr>
        <w:t>nazwach albo imionach i nazwiskach oraz siedzibach lub miejscach prowadzonej działalności gospodarczej albo miejscach zamieszkania wykonawców, których oferty zostały otwarte;</w:t>
      </w:r>
      <w:bookmarkStart w:id="11" w:name="mip51081244"/>
      <w:bookmarkEnd w:id="11"/>
    </w:p>
    <w:p w:rsidR="00AE3E48" w:rsidRPr="0069751A" w:rsidRDefault="00AE3E48" w:rsidP="000F1E28">
      <w:pPr>
        <w:pStyle w:val="Akapitzlist"/>
        <w:numPr>
          <w:ilvl w:val="0"/>
          <w:numId w:val="29"/>
        </w:numPr>
        <w:spacing w:line="240" w:lineRule="auto"/>
        <w:rPr>
          <w:rFonts w:ascii="Times New Roman" w:hAnsi="Times New Roman"/>
          <w:b/>
          <w:sz w:val="24"/>
          <w:lang w:eastAsia="pl-PL"/>
        </w:rPr>
      </w:pPr>
      <w:r w:rsidRPr="0069751A">
        <w:rPr>
          <w:rFonts w:ascii="Times New Roman" w:hAnsi="Times New Roman"/>
          <w:sz w:val="24"/>
        </w:rPr>
        <w:t>cenach lub kosztach zawartych w ofertach.</w:t>
      </w:r>
    </w:p>
    <w:p w:rsidR="00C714DC" w:rsidRPr="0069751A" w:rsidRDefault="00C714DC" w:rsidP="00A665DF">
      <w:pPr>
        <w:pStyle w:val="tytu"/>
        <w:numPr>
          <w:ilvl w:val="0"/>
          <w:numId w:val="48"/>
        </w:numPr>
      </w:pPr>
      <w:r w:rsidRPr="0069751A">
        <w:t>OPIS SPOSOBU OBLICZENIA CENY</w:t>
      </w:r>
    </w:p>
    <w:p w:rsidR="00184E5D" w:rsidRPr="0069751A" w:rsidRDefault="00184E5D" w:rsidP="001A2FEB">
      <w:pPr>
        <w:pStyle w:val="Akapitzlist"/>
        <w:numPr>
          <w:ilvl w:val="1"/>
          <w:numId w:val="48"/>
        </w:numPr>
        <w:suppressAutoHyphens/>
        <w:spacing w:line="240" w:lineRule="auto"/>
        <w:ind w:left="993" w:hanging="567"/>
        <w:rPr>
          <w:rFonts w:ascii="Times New Roman" w:eastAsia="MS Mincho" w:hAnsi="Times New Roman"/>
          <w:color w:val="000000" w:themeColor="text1"/>
          <w:sz w:val="24"/>
        </w:rPr>
      </w:pPr>
      <w:r w:rsidRPr="0069751A">
        <w:rPr>
          <w:rFonts w:ascii="Times New Roman" w:hAnsi="Times New Roman"/>
          <w:sz w:val="24"/>
        </w:rPr>
        <w:t xml:space="preserve">Wykonawca w ofercie określa </w:t>
      </w:r>
      <w:r w:rsidRPr="0069751A">
        <w:rPr>
          <w:rFonts w:ascii="Times New Roman" w:hAnsi="Times New Roman"/>
          <w:b/>
          <w:sz w:val="24"/>
        </w:rPr>
        <w:t>cenę oferty brutto</w:t>
      </w:r>
      <w:r w:rsidRPr="0069751A">
        <w:rPr>
          <w:rFonts w:ascii="Times New Roman" w:hAnsi="Times New Roman"/>
          <w:sz w:val="24"/>
        </w:rPr>
        <w:t xml:space="preserve"> w zł (PLN),</w:t>
      </w:r>
      <w:r w:rsidR="00654498" w:rsidRPr="0069751A">
        <w:rPr>
          <w:rFonts w:ascii="Times New Roman" w:hAnsi="Times New Roman"/>
          <w:sz w:val="24"/>
        </w:rPr>
        <w:t xml:space="preserve"> </w:t>
      </w:r>
      <w:r w:rsidRPr="0069751A">
        <w:rPr>
          <w:rFonts w:ascii="Times New Roman" w:hAnsi="Times New Roman"/>
          <w:sz w:val="24"/>
        </w:rPr>
        <w:t xml:space="preserve">która stanowić będzie </w:t>
      </w:r>
      <w:r w:rsidRPr="0069751A">
        <w:rPr>
          <w:rFonts w:ascii="Times New Roman" w:hAnsi="Times New Roman"/>
          <w:b/>
          <w:sz w:val="24"/>
        </w:rPr>
        <w:t xml:space="preserve">wynagrodzenie </w:t>
      </w:r>
      <w:r w:rsidR="009964FD" w:rsidRPr="0069751A">
        <w:rPr>
          <w:rFonts w:ascii="Times New Roman" w:hAnsi="Times New Roman"/>
          <w:b/>
          <w:sz w:val="24"/>
        </w:rPr>
        <w:t>kosztorysowe</w:t>
      </w:r>
      <w:r w:rsidRPr="0069751A">
        <w:rPr>
          <w:rFonts w:ascii="Times New Roman" w:hAnsi="Times New Roman"/>
          <w:sz w:val="24"/>
        </w:rPr>
        <w:t xml:space="preserve"> za </w:t>
      </w:r>
      <w:r w:rsidRPr="0069751A">
        <w:rPr>
          <w:rFonts w:ascii="Times New Roman" w:hAnsi="Times New Roman"/>
          <w:b/>
          <w:sz w:val="24"/>
        </w:rPr>
        <w:t>realizację</w:t>
      </w:r>
      <w:r w:rsidR="00654498" w:rsidRPr="0069751A">
        <w:rPr>
          <w:rFonts w:ascii="Times New Roman" w:hAnsi="Times New Roman"/>
          <w:b/>
          <w:sz w:val="24"/>
        </w:rPr>
        <w:t xml:space="preserve"> całości </w:t>
      </w:r>
      <w:r w:rsidRPr="0069751A">
        <w:rPr>
          <w:rFonts w:ascii="Times New Roman" w:hAnsi="Times New Roman"/>
          <w:b/>
          <w:sz w:val="24"/>
        </w:rPr>
        <w:t xml:space="preserve"> przedmiotu zamówienia</w:t>
      </w:r>
      <w:r w:rsidR="00654498" w:rsidRPr="0069751A">
        <w:rPr>
          <w:rFonts w:ascii="Times New Roman" w:hAnsi="Times New Roman"/>
          <w:sz w:val="24"/>
        </w:rPr>
        <w:t xml:space="preserve">. </w:t>
      </w:r>
      <w:r w:rsidRPr="0069751A">
        <w:rPr>
          <w:rFonts w:ascii="Times New Roman" w:hAnsi="Times New Roman"/>
          <w:sz w:val="24"/>
        </w:rPr>
        <w:t>Wykonawca podaje cenę brutto wykonania przedmiotu zamówienia</w:t>
      </w:r>
      <w:r w:rsidR="00EE7F75" w:rsidRPr="0069751A">
        <w:rPr>
          <w:rFonts w:ascii="Times New Roman" w:hAnsi="Times New Roman"/>
          <w:sz w:val="24"/>
        </w:rPr>
        <w:t xml:space="preserve">, zgodnie z </w:t>
      </w:r>
      <w:r w:rsidRPr="0069751A">
        <w:rPr>
          <w:rFonts w:ascii="Times New Roman" w:eastAsia="MS Mincho" w:hAnsi="Times New Roman"/>
          <w:color w:val="000000" w:themeColor="text1"/>
          <w:sz w:val="24"/>
        </w:rPr>
        <w:t xml:space="preserve"> </w:t>
      </w:r>
      <w:r w:rsidR="00EE7F75" w:rsidRPr="0069751A">
        <w:rPr>
          <w:rFonts w:ascii="Times New Roman" w:eastAsia="MS Mincho" w:hAnsi="Times New Roman"/>
          <w:color w:val="000000" w:themeColor="text1"/>
          <w:sz w:val="24"/>
        </w:rPr>
        <w:t>f</w:t>
      </w:r>
      <w:r w:rsidRPr="0069751A">
        <w:rPr>
          <w:rFonts w:ascii="Times New Roman" w:eastAsia="MS Mincho" w:hAnsi="Times New Roman"/>
          <w:color w:val="000000" w:themeColor="text1"/>
          <w:sz w:val="24"/>
        </w:rPr>
        <w:t>ormularz</w:t>
      </w:r>
      <w:r w:rsidR="00EE7F75" w:rsidRPr="0069751A">
        <w:rPr>
          <w:rFonts w:ascii="Times New Roman" w:eastAsia="MS Mincho" w:hAnsi="Times New Roman"/>
          <w:color w:val="000000" w:themeColor="text1"/>
          <w:sz w:val="24"/>
        </w:rPr>
        <w:t>em</w:t>
      </w:r>
      <w:r w:rsidRPr="0069751A">
        <w:rPr>
          <w:rFonts w:ascii="Times New Roman" w:eastAsia="MS Mincho" w:hAnsi="Times New Roman"/>
          <w:color w:val="000000" w:themeColor="text1"/>
          <w:sz w:val="24"/>
        </w:rPr>
        <w:t xml:space="preserve"> </w:t>
      </w:r>
      <w:r w:rsidR="00EE7F75" w:rsidRPr="0069751A">
        <w:rPr>
          <w:rFonts w:ascii="Times New Roman" w:eastAsia="MS Mincho" w:hAnsi="Times New Roman"/>
          <w:color w:val="000000" w:themeColor="text1"/>
          <w:sz w:val="24"/>
        </w:rPr>
        <w:t>ofertowym stanowiącym</w:t>
      </w:r>
      <w:r w:rsidR="00B844C7" w:rsidRPr="0069751A">
        <w:rPr>
          <w:rFonts w:ascii="Times New Roman" w:eastAsia="MS Mincho" w:hAnsi="Times New Roman"/>
          <w:color w:val="000000" w:themeColor="text1"/>
          <w:sz w:val="24"/>
        </w:rPr>
        <w:t xml:space="preserve"> -</w:t>
      </w:r>
      <w:r w:rsidR="00EE7F75" w:rsidRPr="0069751A">
        <w:rPr>
          <w:rFonts w:ascii="Times New Roman" w:eastAsia="MS Mincho" w:hAnsi="Times New Roman"/>
          <w:b/>
          <w:color w:val="000000" w:themeColor="text1"/>
          <w:sz w:val="24"/>
        </w:rPr>
        <w:t xml:space="preserve"> </w:t>
      </w:r>
      <w:r w:rsidR="00796EFF" w:rsidRPr="0069751A">
        <w:rPr>
          <w:rFonts w:ascii="Times New Roman" w:eastAsia="MS Mincho" w:hAnsi="Times New Roman"/>
          <w:b/>
          <w:color w:val="000000" w:themeColor="text1"/>
          <w:sz w:val="24"/>
        </w:rPr>
        <w:t xml:space="preserve"> Załącznik N</w:t>
      </w:r>
      <w:r w:rsidR="00F44040" w:rsidRPr="0069751A">
        <w:rPr>
          <w:rFonts w:ascii="Times New Roman" w:eastAsia="MS Mincho" w:hAnsi="Times New Roman"/>
          <w:b/>
          <w:color w:val="000000" w:themeColor="text1"/>
          <w:sz w:val="24"/>
        </w:rPr>
        <w:t>r 2 do S</w:t>
      </w:r>
      <w:r w:rsidRPr="0069751A">
        <w:rPr>
          <w:rFonts w:ascii="Times New Roman" w:eastAsia="MS Mincho" w:hAnsi="Times New Roman"/>
          <w:b/>
          <w:color w:val="000000" w:themeColor="text1"/>
          <w:sz w:val="24"/>
        </w:rPr>
        <w:t>WZ</w:t>
      </w:r>
      <w:r w:rsidR="00EE7F75" w:rsidRPr="0069751A">
        <w:rPr>
          <w:rFonts w:ascii="Times New Roman" w:eastAsia="MS Mincho" w:hAnsi="Times New Roman"/>
          <w:color w:val="000000" w:themeColor="text1"/>
          <w:sz w:val="24"/>
        </w:rPr>
        <w:t>.</w:t>
      </w:r>
    </w:p>
    <w:p w:rsidR="00184E5D" w:rsidRPr="0069751A" w:rsidRDefault="00184E5D" w:rsidP="00FC5C8B">
      <w:pPr>
        <w:pStyle w:val="tytu"/>
        <w:numPr>
          <w:ilvl w:val="1"/>
          <w:numId w:val="48"/>
        </w:numPr>
      </w:pPr>
      <w:r w:rsidRPr="0069751A">
        <w:t xml:space="preserve">Wynagrodzenia </w:t>
      </w:r>
      <w:r w:rsidR="009964FD" w:rsidRPr="0069751A">
        <w:t>kosztorysowe</w:t>
      </w:r>
      <w:r w:rsidRPr="0069751A">
        <w:t>, Cena brutto oferty określone w Formularzu Ofertowym, muszą być wyrażone liczbowo i podana z dokładnością do dwóch miejsc po przecinku oraz w przypadku Ceny brutto oferty dodatkowo słownie, w PLN. Przyjmuje się matematyczną zasadę zaokrąglania trzeciej liczby po przecinku, tj.:</w:t>
      </w:r>
      <w:r w:rsidR="00702646" w:rsidRPr="0069751A">
        <w:t xml:space="preserve"> </w:t>
      </w:r>
      <w:r w:rsidRPr="0069751A">
        <w:t>w sytuacji, kiedy na trzecim miejscu po przecinku jest cyfra „5” lub wyższa, wówczas  wartość ulega zaokrągleniu „w górę” (to  znaczy, że: np. wartość 0,155 musi zostać zaokrąglona do 0,16);</w:t>
      </w:r>
      <w:r w:rsidR="00702646" w:rsidRPr="0069751A">
        <w:t xml:space="preserve">  </w:t>
      </w:r>
      <w:r w:rsidRPr="0069751A">
        <w:t>w sytuacji, kiedy na trzecim miejscu po przecinku jest cyfra „4” lub niższa, wówczas  wartość ulega  zaokrągleniu „w dół”. (to znaczy, że: np. wartość 0,154 musi zostać zaokrąglona do 0,15);</w:t>
      </w:r>
    </w:p>
    <w:p w:rsidR="00184E5D" w:rsidRPr="0069751A" w:rsidRDefault="00184E5D" w:rsidP="00FC5C8B">
      <w:pPr>
        <w:pStyle w:val="tytu"/>
        <w:numPr>
          <w:ilvl w:val="1"/>
          <w:numId w:val="48"/>
        </w:numPr>
      </w:pPr>
      <w:r w:rsidRPr="0069751A">
        <w:t>Podana przez Wykonawcę w Formularzu ofertowym (</w:t>
      </w:r>
      <w:r w:rsidR="00F44040" w:rsidRPr="0069751A">
        <w:t>załącznik nr 2 do S</w:t>
      </w:r>
      <w:r w:rsidRPr="0069751A">
        <w:t>WZ) Cena brutto oferty brana będzie pod uwagę przez komisję przetargową w trakcie oceny ofert i wyboru najkorzystniejszej oferty.</w:t>
      </w:r>
    </w:p>
    <w:p w:rsidR="00184E5D" w:rsidRPr="0069751A" w:rsidRDefault="00184E5D" w:rsidP="00FC5C8B">
      <w:pPr>
        <w:pStyle w:val="tytu"/>
        <w:numPr>
          <w:ilvl w:val="1"/>
          <w:numId w:val="62"/>
        </w:numPr>
      </w:pPr>
      <w:r w:rsidRPr="0069751A">
        <w:t xml:space="preserve">Podane przez Wykonawcę wynagrodzenia </w:t>
      </w:r>
      <w:r w:rsidR="009964FD" w:rsidRPr="0069751A">
        <w:t>kosztorysowe</w:t>
      </w:r>
      <w:r w:rsidRPr="0069751A">
        <w:t xml:space="preserve"> oraz Cena brutto oferty będą stałe tzn. nie ulegną zmianie przez cały okres realizacji (wykonywania) przedmiotu zamówienia.</w:t>
      </w:r>
    </w:p>
    <w:p w:rsidR="00184E5D" w:rsidRPr="0069751A" w:rsidRDefault="00184E5D" w:rsidP="00FC5C8B">
      <w:pPr>
        <w:pStyle w:val="tytu"/>
        <w:numPr>
          <w:ilvl w:val="1"/>
          <w:numId w:val="62"/>
        </w:numPr>
      </w:pPr>
      <w:r w:rsidRPr="0069751A">
        <w:t xml:space="preserve">W podanych wynagrodzeniach </w:t>
      </w:r>
      <w:r w:rsidR="009964FD" w:rsidRPr="0069751A">
        <w:t>kosztorysowe</w:t>
      </w:r>
      <w:r w:rsidRPr="0069751A">
        <w:t xml:space="preserve"> oraz Cenie brutto oferty Wykonawca musi uwzględnić wszystkie koszty bezpośrednie i pośrednie, jakie uważa za niezbędne do poniesienia dla terminowego i prawidłowego wykonania przedmiotu zamówienia, zysk oraz wszystkie wymagane przepisami podatki i opłaty, a w szczególności podatek VAT zgodnie z obowiązującymi przepisami. W wynagrodzeniach </w:t>
      </w:r>
      <w:r w:rsidR="009964FD" w:rsidRPr="0069751A">
        <w:t>kosztorysowe</w:t>
      </w:r>
      <w:r w:rsidRPr="0069751A">
        <w:t xml:space="preserve"> oraz Cenie brutto oferty Wykonawca musi uwzględnić wszystkie posiadane informacje o przedmiocie zamówienia, a szczególnie informacje, wymagania i warunki podane prze</w:t>
      </w:r>
      <w:r w:rsidR="00F44040" w:rsidRPr="0069751A">
        <w:t>z Zamawiającego w SWZ i załącznikach do S</w:t>
      </w:r>
      <w:r w:rsidRPr="0069751A">
        <w:t>WZ oraz w wyjaśnieniach i zmia</w:t>
      </w:r>
      <w:r w:rsidR="00F44040" w:rsidRPr="0069751A">
        <w:t>nach SWZ i załączników do S</w:t>
      </w:r>
      <w:r w:rsidRPr="0069751A">
        <w:t>WZ</w:t>
      </w:r>
      <w:r w:rsidR="00F44040" w:rsidRPr="0069751A">
        <w:t>.</w:t>
      </w:r>
    </w:p>
    <w:p w:rsidR="00F44040" w:rsidRPr="0069751A" w:rsidRDefault="00F44040" w:rsidP="00FC5C8B">
      <w:pPr>
        <w:pStyle w:val="tytu"/>
        <w:numPr>
          <w:ilvl w:val="1"/>
          <w:numId w:val="62"/>
        </w:numPr>
      </w:pPr>
      <w:r w:rsidRPr="0069751A">
        <w:t xml:space="preserve">Zgodnie z art. 91 ust. 3a ustawy Pzp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w:t>
      </w:r>
      <w:r w:rsidRPr="0069751A">
        <w:lastRenderedPageBreak/>
        <w:t>ofertę, informuje Zamawiającego, czy wybór oferty będzie prowadzić do powstania u Zamawiającego obowiązku podatkowego, wskazując nazwę roboty budowlanej, której świadczenie będzie prowadzić do jego powstania, oraz wskazując jej wartość bez kwoty podatku.</w:t>
      </w:r>
    </w:p>
    <w:p w:rsidR="00065DB8" w:rsidRPr="0069751A" w:rsidRDefault="00093981" w:rsidP="00D137AD">
      <w:pPr>
        <w:spacing w:line="240" w:lineRule="auto"/>
        <w:ind w:left="851" w:hanging="425"/>
        <w:rPr>
          <w:rFonts w:ascii="Times New Roman" w:hAnsi="Times New Roman"/>
          <w:sz w:val="24"/>
          <w:lang w:eastAsia="pl-PL"/>
        </w:rPr>
      </w:pPr>
      <w:r w:rsidRPr="0069751A">
        <w:rPr>
          <w:rFonts w:ascii="Times New Roman" w:hAnsi="Times New Roman"/>
          <w:sz w:val="24"/>
          <w:lang w:eastAsia="pl-PL"/>
        </w:rPr>
        <w:t>1</w:t>
      </w:r>
      <w:r w:rsidR="00FC5C8B" w:rsidRPr="0069751A">
        <w:rPr>
          <w:rFonts w:ascii="Times New Roman" w:hAnsi="Times New Roman"/>
          <w:sz w:val="24"/>
          <w:lang w:eastAsia="pl-PL"/>
        </w:rPr>
        <w:t>4</w:t>
      </w:r>
      <w:r w:rsidRPr="0069751A">
        <w:rPr>
          <w:rFonts w:ascii="Times New Roman" w:hAnsi="Times New Roman"/>
          <w:sz w:val="24"/>
          <w:lang w:eastAsia="pl-PL"/>
        </w:rPr>
        <w:t>.</w:t>
      </w:r>
      <w:r w:rsidR="00FC5C8B" w:rsidRPr="0069751A">
        <w:rPr>
          <w:rFonts w:ascii="Times New Roman" w:hAnsi="Times New Roman"/>
          <w:sz w:val="24"/>
          <w:lang w:eastAsia="pl-PL"/>
        </w:rPr>
        <w:t>8</w:t>
      </w:r>
      <w:r w:rsidR="002F1C65" w:rsidRPr="0069751A">
        <w:rPr>
          <w:rFonts w:ascii="Times New Roman" w:hAnsi="Times New Roman"/>
          <w:sz w:val="24"/>
          <w:lang w:eastAsia="pl-PL"/>
        </w:rPr>
        <w:t>.</w:t>
      </w:r>
      <w:r w:rsidR="00065DB8" w:rsidRPr="0069751A">
        <w:rPr>
          <w:rFonts w:ascii="Times New Roman" w:hAnsi="Times New Roman"/>
          <w:sz w:val="24"/>
          <w:lang w:eastAsia="pl-PL"/>
        </w:rPr>
        <w:t>Zgodnie z wytycznymi kosztorysowania  w skład ceny robocizny wchodzą następujące składniki kosztów pracy robotników zatrudnionych bezpośrednio przy wykonywaniu robót budowlanych:</w:t>
      </w:r>
    </w:p>
    <w:p w:rsidR="00065DB8" w:rsidRPr="0069751A" w:rsidRDefault="00065DB8" w:rsidP="00D137AD">
      <w:pPr>
        <w:spacing w:line="240" w:lineRule="auto"/>
        <w:ind w:left="1418" w:hanging="567"/>
        <w:rPr>
          <w:rFonts w:ascii="Times New Roman" w:hAnsi="Times New Roman"/>
          <w:sz w:val="24"/>
          <w:lang w:eastAsia="pl-PL"/>
        </w:rPr>
      </w:pPr>
      <w:r w:rsidRPr="0069751A">
        <w:rPr>
          <w:rFonts w:ascii="Times New Roman" w:hAnsi="Times New Roman"/>
          <w:sz w:val="24"/>
          <w:lang w:eastAsia="pl-PL"/>
        </w:rPr>
        <w:t>1)</w:t>
      </w:r>
      <w:r w:rsidRPr="0069751A">
        <w:rPr>
          <w:rFonts w:ascii="Times New Roman" w:hAnsi="Times New Roman"/>
          <w:sz w:val="24"/>
          <w:lang w:eastAsia="pl-PL"/>
        </w:rPr>
        <w:tab/>
        <w:t>płace zasadnicze według osobistego zaszeregowania, przyjmowane jako średnie ważone,</w:t>
      </w:r>
    </w:p>
    <w:p w:rsidR="00065DB8" w:rsidRPr="0069751A" w:rsidRDefault="00065DB8" w:rsidP="003F622B">
      <w:pPr>
        <w:spacing w:line="240" w:lineRule="auto"/>
        <w:ind w:left="851"/>
        <w:rPr>
          <w:rFonts w:ascii="Times New Roman" w:hAnsi="Times New Roman"/>
          <w:sz w:val="24"/>
          <w:lang w:eastAsia="pl-PL"/>
        </w:rPr>
      </w:pPr>
      <w:r w:rsidRPr="0069751A">
        <w:rPr>
          <w:rFonts w:ascii="Times New Roman" w:hAnsi="Times New Roman"/>
          <w:sz w:val="24"/>
          <w:lang w:eastAsia="pl-PL"/>
        </w:rPr>
        <w:t>2)</w:t>
      </w:r>
      <w:r w:rsidRPr="0069751A">
        <w:rPr>
          <w:rFonts w:ascii="Times New Roman" w:hAnsi="Times New Roman"/>
          <w:sz w:val="24"/>
          <w:lang w:eastAsia="pl-PL"/>
        </w:rPr>
        <w:tab/>
        <w:t xml:space="preserve">premie regulaminowe,  </w:t>
      </w:r>
    </w:p>
    <w:p w:rsidR="00065DB8" w:rsidRPr="0069751A" w:rsidRDefault="00065DB8" w:rsidP="003F622B">
      <w:pPr>
        <w:spacing w:line="240" w:lineRule="auto"/>
        <w:ind w:left="851"/>
        <w:rPr>
          <w:rFonts w:ascii="Times New Roman" w:hAnsi="Times New Roman"/>
          <w:sz w:val="24"/>
          <w:lang w:eastAsia="pl-PL"/>
        </w:rPr>
      </w:pPr>
      <w:r w:rsidRPr="0069751A">
        <w:rPr>
          <w:rFonts w:ascii="Times New Roman" w:hAnsi="Times New Roman"/>
          <w:sz w:val="24"/>
          <w:lang w:eastAsia="pl-PL"/>
        </w:rPr>
        <w:t>3)</w:t>
      </w:r>
      <w:r w:rsidRPr="0069751A">
        <w:rPr>
          <w:rFonts w:ascii="Times New Roman" w:hAnsi="Times New Roman"/>
          <w:sz w:val="24"/>
          <w:lang w:eastAsia="pl-PL"/>
        </w:rPr>
        <w:tab/>
        <w:t xml:space="preserve">płace dodatkowe (np. za kierowanie brygadą, dodatki funkcyjne, stażowe itp.), </w:t>
      </w:r>
    </w:p>
    <w:p w:rsidR="00065DB8" w:rsidRPr="0069751A" w:rsidRDefault="00065DB8" w:rsidP="003F622B">
      <w:pPr>
        <w:spacing w:line="240" w:lineRule="auto"/>
        <w:ind w:left="1418" w:hanging="567"/>
        <w:rPr>
          <w:rFonts w:ascii="Times New Roman" w:hAnsi="Times New Roman"/>
          <w:sz w:val="24"/>
          <w:lang w:eastAsia="pl-PL"/>
        </w:rPr>
      </w:pPr>
      <w:r w:rsidRPr="0069751A">
        <w:rPr>
          <w:rFonts w:ascii="Times New Roman" w:hAnsi="Times New Roman"/>
          <w:sz w:val="24"/>
          <w:lang w:eastAsia="pl-PL"/>
        </w:rPr>
        <w:t>4)</w:t>
      </w:r>
      <w:r w:rsidRPr="0069751A">
        <w:rPr>
          <w:rFonts w:ascii="Times New Roman" w:hAnsi="Times New Roman"/>
          <w:sz w:val="24"/>
          <w:lang w:eastAsia="pl-PL"/>
        </w:rPr>
        <w:tab/>
        <w:t xml:space="preserve">płace uzupełniające (np. wynagrodzenia za okres urlopu i inne płatne nie obecności  w pracy, zasiłki chorobowe nierefundowane przez ZUS, odprawy emerytalne, nagrody jubileuszowe), </w:t>
      </w:r>
    </w:p>
    <w:p w:rsidR="00065DB8" w:rsidRPr="0069751A" w:rsidRDefault="00065DB8" w:rsidP="003F622B">
      <w:pPr>
        <w:spacing w:line="240" w:lineRule="auto"/>
        <w:ind w:left="1418" w:hanging="567"/>
        <w:rPr>
          <w:rFonts w:ascii="Times New Roman" w:hAnsi="Times New Roman"/>
          <w:sz w:val="24"/>
          <w:lang w:eastAsia="pl-PL"/>
        </w:rPr>
      </w:pPr>
      <w:r w:rsidRPr="0069751A">
        <w:rPr>
          <w:rFonts w:ascii="Times New Roman" w:hAnsi="Times New Roman"/>
          <w:sz w:val="24"/>
          <w:lang w:eastAsia="pl-PL"/>
        </w:rPr>
        <w:t>5)</w:t>
      </w:r>
      <w:r w:rsidRPr="0069751A">
        <w:rPr>
          <w:rFonts w:ascii="Times New Roman" w:hAnsi="Times New Roman"/>
          <w:sz w:val="24"/>
          <w:lang w:eastAsia="pl-PL"/>
        </w:rPr>
        <w:tab/>
        <w:t xml:space="preserve">obligatoryjne obciążenia płac, np. z tytułu składek na rzecz ZUS, Fundusz Pracy, </w:t>
      </w:r>
      <w:r w:rsidR="003F622B" w:rsidRPr="0069751A">
        <w:rPr>
          <w:rFonts w:ascii="Times New Roman" w:hAnsi="Times New Roman"/>
          <w:sz w:val="24"/>
          <w:lang w:eastAsia="pl-PL"/>
        </w:rPr>
        <w:t xml:space="preserve">  </w:t>
      </w:r>
      <w:r w:rsidRPr="0069751A">
        <w:rPr>
          <w:rFonts w:ascii="Times New Roman" w:hAnsi="Times New Roman"/>
          <w:sz w:val="24"/>
          <w:lang w:eastAsia="pl-PL"/>
        </w:rPr>
        <w:t>Fundusz Gwarantowanych Świadczeń Pracowniczych</w:t>
      </w:r>
      <w:r w:rsidR="003F622B" w:rsidRPr="0069751A">
        <w:rPr>
          <w:rFonts w:ascii="Times New Roman" w:hAnsi="Times New Roman"/>
          <w:sz w:val="24"/>
          <w:lang w:eastAsia="pl-PL"/>
        </w:rPr>
        <w:t>,</w:t>
      </w:r>
      <w:r w:rsidRPr="0069751A">
        <w:rPr>
          <w:rFonts w:ascii="Times New Roman" w:hAnsi="Times New Roman"/>
          <w:sz w:val="24"/>
          <w:lang w:eastAsia="pl-PL"/>
        </w:rPr>
        <w:t xml:space="preserve"> </w:t>
      </w:r>
    </w:p>
    <w:p w:rsidR="00065DB8" w:rsidRPr="0069751A" w:rsidRDefault="003F622B" w:rsidP="00FC5C8B">
      <w:pPr>
        <w:spacing w:line="240" w:lineRule="auto"/>
        <w:ind w:left="709"/>
        <w:rPr>
          <w:rFonts w:ascii="Times New Roman" w:hAnsi="Times New Roman"/>
          <w:sz w:val="24"/>
          <w:lang w:eastAsia="pl-PL"/>
        </w:rPr>
      </w:pPr>
      <w:r w:rsidRPr="0069751A">
        <w:rPr>
          <w:rFonts w:ascii="Times New Roman" w:hAnsi="Times New Roman"/>
          <w:sz w:val="24"/>
          <w:lang w:eastAsia="pl-PL"/>
        </w:rPr>
        <w:t xml:space="preserve">  </w:t>
      </w:r>
      <w:r w:rsidR="00065DB8" w:rsidRPr="0069751A">
        <w:rPr>
          <w:rFonts w:ascii="Times New Roman" w:hAnsi="Times New Roman"/>
          <w:sz w:val="24"/>
          <w:lang w:eastAsia="pl-PL"/>
        </w:rPr>
        <w:t>6)</w:t>
      </w:r>
      <w:r w:rsidR="00065DB8" w:rsidRPr="0069751A">
        <w:rPr>
          <w:rFonts w:ascii="Times New Roman" w:hAnsi="Times New Roman"/>
          <w:sz w:val="24"/>
          <w:lang w:eastAsia="pl-PL"/>
        </w:rPr>
        <w:tab/>
        <w:t>odpisy na zakładowy fundusz świadczeń socjalnych, mieszkaniowy itp.</w:t>
      </w:r>
    </w:p>
    <w:p w:rsidR="00C714DC" w:rsidRPr="0069751A" w:rsidRDefault="00FC5C8B" w:rsidP="00FC5C8B">
      <w:pPr>
        <w:pStyle w:val="tytu"/>
        <w:numPr>
          <w:ilvl w:val="0"/>
          <w:numId w:val="0"/>
        </w:numPr>
        <w:ind w:left="426" w:hanging="426"/>
      </w:pPr>
      <w:r w:rsidRPr="0069751A">
        <w:t xml:space="preserve">15. </w:t>
      </w:r>
      <w:r w:rsidR="00C714DC" w:rsidRPr="0069751A">
        <w:t xml:space="preserve">OPIS KRYTERIÓW, KTÓRYMI ZAMAWIAJĄCY BĘDZIE KIEROWAŁ SIĘ PRZY WYBORZE OFERTY WRAZ Z PODANIEM </w:t>
      </w:r>
      <w:r w:rsidR="00A5351A" w:rsidRPr="0069751A">
        <w:t>WAG</w:t>
      </w:r>
      <w:r w:rsidR="00C714DC" w:rsidRPr="0069751A">
        <w:t xml:space="preserve"> TYCH KRYTERIÓW I</w:t>
      </w:r>
      <w:r w:rsidR="00EA61B6" w:rsidRPr="0069751A">
        <w:t> </w:t>
      </w:r>
      <w:r w:rsidR="00C714DC" w:rsidRPr="0069751A">
        <w:t>SPOSOBU OCENY OFERT</w:t>
      </w:r>
    </w:p>
    <w:p w:rsidR="00841CCD" w:rsidRPr="0069751A" w:rsidRDefault="00FC5C8B" w:rsidP="00AC7085">
      <w:pPr>
        <w:tabs>
          <w:tab w:val="left" w:pos="1276"/>
        </w:tabs>
        <w:suppressAutoHyphens/>
        <w:ind w:left="993"/>
        <w:rPr>
          <w:rFonts w:ascii="Times New Roman" w:hAnsi="Times New Roman"/>
          <w:color w:val="000000" w:themeColor="text1"/>
          <w:sz w:val="24"/>
        </w:rPr>
      </w:pPr>
      <w:r w:rsidRPr="0069751A">
        <w:rPr>
          <w:rFonts w:ascii="Times New Roman" w:eastAsia="MS Mincho" w:hAnsi="Times New Roman"/>
          <w:color w:val="000000" w:themeColor="text1"/>
          <w:sz w:val="24"/>
        </w:rPr>
        <w:t>15</w:t>
      </w:r>
      <w:r w:rsidR="00AC7085" w:rsidRPr="0069751A">
        <w:rPr>
          <w:rFonts w:ascii="Times New Roman" w:eastAsia="MS Mincho" w:hAnsi="Times New Roman"/>
          <w:color w:val="000000" w:themeColor="text1"/>
          <w:sz w:val="24"/>
        </w:rPr>
        <w:t xml:space="preserve">.1. </w:t>
      </w:r>
      <w:r w:rsidR="00841CCD" w:rsidRPr="0069751A">
        <w:rPr>
          <w:rFonts w:ascii="Times New Roman" w:eastAsia="MS Mincho" w:hAnsi="Times New Roman"/>
          <w:color w:val="000000" w:themeColor="text1"/>
          <w:sz w:val="24"/>
        </w:rPr>
        <w:t>Zamawiający wyznaczył następujące kryteria oceny ofert:</w:t>
      </w:r>
    </w:p>
    <w:tbl>
      <w:tblPr>
        <w:tblW w:w="7409" w:type="dxa"/>
        <w:tblInd w:w="1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6"/>
        <w:gridCol w:w="4844"/>
        <w:gridCol w:w="2009"/>
      </w:tblGrid>
      <w:tr w:rsidR="0014344E" w:rsidRPr="0069751A" w:rsidTr="006A69AC">
        <w:trPr>
          <w:trHeight w:val="390"/>
          <w:tblHeader/>
        </w:trPr>
        <w:tc>
          <w:tcPr>
            <w:tcW w:w="556" w:type="dxa"/>
            <w:tcBorders>
              <w:top w:val="single" w:sz="4" w:space="0" w:color="auto"/>
              <w:left w:val="single" w:sz="4" w:space="0" w:color="auto"/>
              <w:bottom w:val="single" w:sz="4" w:space="0" w:color="auto"/>
              <w:right w:val="single" w:sz="4" w:space="0" w:color="auto"/>
            </w:tcBorders>
            <w:shd w:val="pct12" w:color="auto" w:fill="FFFFFF"/>
            <w:vAlign w:val="center"/>
          </w:tcPr>
          <w:p w:rsidR="0014344E" w:rsidRPr="0069751A" w:rsidRDefault="0014344E" w:rsidP="006A69AC">
            <w:pPr>
              <w:suppressAutoHyphens/>
              <w:rPr>
                <w:rFonts w:ascii="Times New Roman" w:eastAsia="MS Mincho" w:hAnsi="Times New Roman"/>
                <w:color w:val="000000" w:themeColor="text1"/>
                <w:sz w:val="24"/>
              </w:rPr>
            </w:pPr>
            <w:r w:rsidRPr="0069751A">
              <w:rPr>
                <w:rFonts w:ascii="Times New Roman" w:eastAsia="MS Mincho" w:hAnsi="Times New Roman"/>
                <w:color w:val="000000" w:themeColor="text1"/>
                <w:sz w:val="24"/>
              </w:rPr>
              <w:t>Lp.</w:t>
            </w:r>
          </w:p>
        </w:tc>
        <w:tc>
          <w:tcPr>
            <w:tcW w:w="4844" w:type="dxa"/>
            <w:tcBorders>
              <w:top w:val="single" w:sz="4" w:space="0" w:color="auto"/>
              <w:left w:val="single" w:sz="4" w:space="0" w:color="auto"/>
              <w:bottom w:val="single" w:sz="4" w:space="0" w:color="auto"/>
              <w:right w:val="single" w:sz="4" w:space="0" w:color="auto"/>
            </w:tcBorders>
            <w:shd w:val="pct12" w:color="auto" w:fill="FFFFFF"/>
            <w:vAlign w:val="center"/>
          </w:tcPr>
          <w:p w:rsidR="0014344E" w:rsidRPr="0069751A" w:rsidRDefault="0014344E" w:rsidP="006A69AC">
            <w:pPr>
              <w:suppressAutoHyphens/>
              <w:rPr>
                <w:rFonts w:ascii="Times New Roman" w:eastAsia="MS Mincho" w:hAnsi="Times New Roman"/>
                <w:color w:val="000000" w:themeColor="text1"/>
                <w:sz w:val="24"/>
              </w:rPr>
            </w:pPr>
            <w:r w:rsidRPr="0069751A">
              <w:rPr>
                <w:rFonts w:ascii="Times New Roman" w:eastAsia="MS Mincho" w:hAnsi="Times New Roman"/>
                <w:color w:val="000000" w:themeColor="text1"/>
                <w:sz w:val="24"/>
              </w:rPr>
              <w:t>Kryterium</w:t>
            </w:r>
          </w:p>
        </w:tc>
        <w:tc>
          <w:tcPr>
            <w:tcW w:w="2009" w:type="dxa"/>
            <w:tcBorders>
              <w:top w:val="single" w:sz="4" w:space="0" w:color="auto"/>
              <w:left w:val="single" w:sz="4" w:space="0" w:color="auto"/>
              <w:bottom w:val="single" w:sz="4" w:space="0" w:color="auto"/>
              <w:right w:val="single" w:sz="4" w:space="0" w:color="auto"/>
            </w:tcBorders>
            <w:shd w:val="pct12" w:color="auto" w:fill="FFFFFF"/>
            <w:vAlign w:val="center"/>
          </w:tcPr>
          <w:p w:rsidR="0014344E" w:rsidRPr="0069751A" w:rsidRDefault="0014344E" w:rsidP="00093981">
            <w:pPr>
              <w:suppressAutoHyphens/>
              <w:jc w:val="center"/>
              <w:rPr>
                <w:rFonts w:ascii="Times New Roman" w:eastAsia="MS Mincho" w:hAnsi="Times New Roman"/>
                <w:color w:val="000000" w:themeColor="text1"/>
                <w:sz w:val="24"/>
              </w:rPr>
            </w:pPr>
            <w:r w:rsidRPr="0069751A">
              <w:rPr>
                <w:rFonts w:ascii="Times New Roman" w:eastAsia="MS Mincho" w:hAnsi="Times New Roman"/>
                <w:color w:val="000000" w:themeColor="text1"/>
                <w:sz w:val="24"/>
              </w:rPr>
              <w:t xml:space="preserve">Waga w </w:t>
            </w:r>
            <w:r w:rsidR="00093981" w:rsidRPr="0069751A">
              <w:rPr>
                <w:rFonts w:ascii="Times New Roman" w:eastAsia="MS Mincho" w:hAnsi="Times New Roman"/>
                <w:color w:val="000000" w:themeColor="text1"/>
                <w:sz w:val="24"/>
              </w:rPr>
              <w:t>pkt</w:t>
            </w:r>
          </w:p>
        </w:tc>
      </w:tr>
      <w:tr w:rsidR="0014344E" w:rsidRPr="0069751A"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rsidR="0014344E" w:rsidRPr="0069751A" w:rsidRDefault="0014344E" w:rsidP="006A69AC">
            <w:pPr>
              <w:suppressAutoHyphens/>
              <w:jc w:val="center"/>
              <w:rPr>
                <w:rFonts w:ascii="Times New Roman" w:eastAsia="MS Mincho" w:hAnsi="Times New Roman"/>
                <w:color w:val="000000" w:themeColor="text1"/>
                <w:sz w:val="24"/>
              </w:rPr>
            </w:pPr>
            <w:r w:rsidRPr="0069751A">
              <w:rPr>
                <w:rFonts w:ascii="Times New Roman" w:eastAsia="MS Mincho" w:hAnsi="Times New Roman"/>
                <w:color w:val="000000" w:themeColor="text1"/>
                <w:sz w:val="24"/>
              </w:rPr>
              <w:t>1</w:t>
            </w:r>
            <w:r w:rsidR="005F3D4E" w:rsidRPr="0069751A">
              <w:rPr>
                <w:rFonts w:ascii="Times New Roman" w:eastAsia="MS Mincho" w:hAnsi="Times New Roman"/>
                <w:color w:val="000000" w:themeColor="text1"/>
                <w:sz w:val="24"/>
              </w:rPr>
              <w:t>.</w:t>
            </w:r>
          </w:p>
        </w:tc>
        <w:tc>
          <w:tcPr>
            <w:tcW w:w="4844" w:type="dxa"/>
            <w:tcBorders>
              <w:top w:val="single" w:sz="4" w:space="0" w:color="auto"/>
              <w:left w:val="single" w:sz="4" w:space="0" w:color="auto"/>
              <w:bottom w:val="single" w:sz="4" w:space="0" w:color="auto"/>
              <w:right w:val="single" w:sz="4" w:space="0" w:color="auto"/>
            </w:tcBorders>
            <w:vAlign w:val="center"/>
          </w:tcPr>
          <w:p w:rsidR="0014344E" w:rsidRPr="0069751A" w:rsidRDefault="0014344E" w:rsidP="006A69AC">
            <w:pPr>
              <w:suppressAutoHyphens/>
              <w:rPr>
                <w:rFonts w:ascii="Times New Roman" w:eastAsia="MS Mincho" w:hAnsi="Times New Roman"/>
                <w:b/>
                <w:color w:val="000000" w:themeColor="text1"/>
                <w:sz w:val="24"/>
              </w:rPr>
            </w:pPr>
            <w:r w:rsidRPr="0069751A">
              <w:rPr>
                <w:rFonts w:ascii="Times New Roman" w:eastAsia="MS Mincho" w:hAnsi="Times New Roman"/>
                <w:b/>
                <w:color w:val="000000" w:themeColor="text1"/>
                <w:sz w:val="24"/>
              </w:rPr>
              <w:t>Cena</w:t>
            </w:r>
          </w:p>
        </w:tc>
        <w:tc>
          <w:tcPr>
            <w:tcW w:w="2009" w:type="dxa"/>
            <w:tcBorders>
              <w:top w:val="single" w:sz="4" w:space="0" w:color="auto"/>
              <w:left w:val="single" w:sz="4" w:space="0" w:color="auto"/>
              <w:bottom w:val="single" w:sz="4" w:space="0" w:color="auto"/>
              <w:right w:val="single" w:sz="4" w:space="0" w:color="auto"/>
            </w:tcBorders>
            <w:vAlign w:val="center"/>
          </w:tcPr>
          <w:p w:rsidR="0014344E" w:rsidRPr="0069751A" w:rsidRDefault="0014344E" w:rsidP="00093981">
            <w:pPr>
              <w:suppressAutoHyphens/>
              <w:jc w:val="center"/>
              <w:rPr>
                <w:rFonts w:ascii="Times New Roman" w:eastAsia="MS Mincho" w:hAnsi="Times New Roman"/>
                <w:color w:val="000000" w:themeColor="text1"/>
                <w:sz w:val="24"/>
              </w:rPr>
            </w:pPr>
            <w:r w:rsidRPr="0069751A">
              <w:rPr>
                <w:rFonts w:ascii="Times New Roman" w:eastAsia="MS Mincho" w:hAnsi="Times New Roman"/>
                <w:color w:val="000000" w:themeColor="text1"/>
                <w:sz w:val="24"/>
              </w:rPr>
              <w:t>60 </w:t>
            </w:r>
            <w:r w:rsidR="00093981" w:rsidRPr="0069751A">
              <w:rPr>
                <w:rFonts w:ascii="Times New Roman" w:eastAsia="MS Mincho" w:hAnsi="Times New Roman"/>
                <w:color w:val="000000" w:themeColor="text1"/>
                <w:sz w:val="24"/>
              </w:rPr>
              <w:t>pkt</w:t>
            </w:r>
          </w:p>
        </w:tc>
      </w:tr>
      <w:tr w:rsidR="009048BB" w:rsidRPr="0069751A"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rsidR="009048BB" w:rsidRPr="0069751A" w:rsidRDefault="00C5189E" w:rsidP="006A69AC">
            <w:pPr>
              <w:suppressAutoHyphens/>
              <w:jc w:val="center"/>
              <w:rPr>
                <w:rFonts w:ascii="Times New Roman" w:eastAsia="MS Mincho" w:hAnsi="Times New Roman"/>
                <w:color w:val="000000" w:themeColor="text1"/>
                <w:sz w:val="24"/>
              </w:rPr>
            </w:pPr>
            <w:r w:rsidRPr="0069751A">
              <w:rPr>
                <w:rFonts w:ascii="Times New Roman" w:eastAsia="MS Mincho" w:hAnsi="Times New Roman"/>
                <w:color w:val="000000" w:themeColor="text1"/>
                <w:sz w:val="24"/>
              </w:rPr>
              <w:t>2</w:t>
            </w:r>
            <w:r w:rsidR="005F3D4E" w:rsidRPr="0069751A">
              <w:rPr>
                <w:rFonts w:ascii="Times New Roman" w:eastAsia="MS Mincho" w:hAnsi="Times New Roman"/>
                <w:color w:val="000000" w:themeColor="text1"/>
                <w:sz w:val="24"/>
              </w:rPr>
              <w:t>.</w:t>
            </w:r>
          </w:p>
        </w:tc>
        <w:tc>
          <w:tcPr>
            <w:tcW w:w="4844" w:type="dxa"/>
            <w:tcBorders>
              <w:top w:val="single" w:sz="4" w:space="0" w:color="auto"/>
              <w:left w:val="single" w:sz="4" w:space="0" w:color="auto"/>
              <w:bottom w:val="single" w:sz="4" w:space="0" w:color="auto"/>
              <w:right w:val="single" w:sz="4" w:space="0" w:color="auto"/>
            </w:tcBorders>
            <w:vAlign w:val="center"/>
          </w:tcPr>
          <w:p w:rsidR="009048BB" w:rsidRPr="0069751A" w:rsidRDefault="00C5189E" w:rsidP="005F3D4E">
            <w:pPr>
              <w:pStyle w:val="Bezodstpw"/>
              <w:rPr>
                <w:rFonts w:ascii="Times New Roman" w:hAnsi="Times New Roman" w:cs="Times New Roman"/>
                <w:sz w:val="24"/>
                <w:szCs w:val="24"/>
              </w:rPr>
            </w:pPr>
            <w:r w:rsidRPr="0069751A">
              <w:rPr>
                <w:rFonts w:ascii="Times New Roman" w:hAnsi="Times New Roman" w:cs="Times New Roman"/>
                <w:b/>
                <w:sz w:val="24"/>
                <w:szCs w:val="24"/>
              </w:rPr>
              <w:t>Okres gwarancji i rękojmi za wady</w:t>
            </w:r>
            <w:r w:rsidRPr="0069751A">
              <w:rPr>
                <w:rFonts w:ascii="Times New Roman" w:hAnsi="Times New Roman" w:cs="Times New Roman"/>
                <w:sz w:val="24"/>
                <w:szCs w:val="24"/>
              </w:rPr>
              <w:t xml:space="preserve"> -  </w:t>
            </w:r>
            <w:r w:rsidR="00FE3441" w:rsidRPr="0069751A">
              <w:rPr>
                <w:rFonts w:ascii="Times New Roman" w:hAnsi="Times New Roman" w:cs="Times New Roman"/>
                <w:sz w:val="24"/>
                <w:szCs w:val="24"/>
              </w:rPr>
              <w:t>w miesiącach</w:t>
            </w:r>
            <w:r w:rsidRPr="0069751A">
              <w:rPr>
                <w:rFonts w:ascii="Times New Roman" w:hAnsi="Times New Roman" w:cs="Times New Roman"/>
                <w:sz w:val="24"/>
                <w:szCs w:val="24"/>
              </w:rPr>
              <w:t xml:space="preserve">,  liczone od dnia podpisania przez Zamawiającego protokołu odbioru końcowego </w:t>
            </w:r>
            <w:r w:rsidR="00D31EC9" w:rsidRPr="0069751A">
              <w:rPr>
                <w:rFonts w:ascii="Times New Roman" w:hAnsi="Times New Roman" w:cs="Times New Roman"/>
                <w:b/>
                <w:sz w:val="24"/>
                <w:szCs w:val="24"/>
              </w:rPr>
              <w:t xml:space="preserve"> robót budowlanych</w:t>
            </w:r>
            <w:r w:rsidR="001D5765" w:rsidRPr="0069751A">
              <w:rPr>
                <w:rFonts w:ascii="Times New Roman" w:hAnsi="Times New Roman" w:cs="Times New Roman"/>
                <w:sz w:val="24"/>
                <w:szCs w:val="24"/>
              </w:rPr>
              <w:t>.</w:t>
            </w:r>
          </w:p>
        </w:tc>
        <w:tc>
          <w:tcPr>
            <w:tcW w:w="2009" w:type="dxa"/>
            <w:tcBorders>
              <w:top w:val="single" w:sz="4" w:space="0" w:color="auto"/>
              <w:left w:val="single" w:sz="4" w:space="0" w:color="auto"/>
              <w:bottom w:val="single" w:sz="4" w:space="0" w:color="auto"/>
              <w:right w:val="single" w:sz="4" w:space="0" w:color="auto"/>
            </w:tcBorders>
            <w:vAlign w:val="center"/>
          </w:tcPr>
          <w:p w:rsidR="009048BB" w:rsidRPr="0069751A" w:rsidRDefault="00C5189E" w:rsidP="00093981">
            <w:pPr>
              <w:suppressAutoHyphens/>
              <w:jc w:val="center"/>
              <w:rPr>
                <w:rFonts w:ascii="Times New Roman" w:eastAsia="MS Mincho" w:hAnsi="Times New Roman"/>
                <w:color w:val="000000" w:themeColor="text1"/>
                <w:sz w:val="24"/>
              </w:rPr>
            </w:pPr>
            <w:r w:rsidRPr="0069751A">
              <w:rPr>
                <w:rFonts w:ascii="Times New Roman" w:eastAsia="MS Mincho" w:hAnsi="Times New Roman"/>
                <w:color w:val="000000" w:themeColor="text1"/>
                <w:sz w:val="24"/>
              </w:rPr>
              <w:t>4</w:t>
            </w:r>
            <w:r w:rsidR="00D31EC9" w:rsidRPr="0069751A">
              <w:rPr>
                <w:rFonts w:ascii="Times New Roman" w:eastAsia="MS Mincho" w:hAnsi="Times New Roman"/>
                <w:color w:val="000000" w:themeColor="text1"/>
                <w:sz w:val="24"/>
              </w:rPr>
              <w:t>0</w:t>
            </w:r>
            <w:r w:rsidR="005F3D4E" w:rsidRPr="0069751A">
              <w:rPr>
                <w:rFonts w:ascii="Times New Roman" w:eastAsia="MS Mincho" w:hAnsi="Times New Roman"/>
                <w:color w:val="000000" w:themeColor="text1"/>
                <w:sz w:val="24"/>
              </w:rPr>
              <w:t xml:space="preserve"> </w:t>
            </w:r>
            <w:r w:rsidR="00093981" w:rsidRPr="0069751A">
              <w:rPr>
                <w:rFonts w:ascii="Times New Roman" w:eastAsia="MS Mincho" w:hAnsi="Times New Roman"/>
                <w:color w:val="000000" w:themeColor="text1"/>
                <w:sz w:val="24"/>
              </w:rPr>
              <w:t>pkt</w:t>
            </w:r>
          </w:p>
        </w:tc>
      </w:tr>
      <w:tr w:rsidR="0014344E" w:rsidRPr="0069751A"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rsidR="0014344E" w:rsidRPr="0069751A" w:rsidRDefault="0014344E" w:rsidP="006A69AC">
            <w:pPr>
              <w:suppressAutoHyphens/>
              <w:jc w:val="center"/>
              <w:rPr>
                <w:rFonts w:ascii="Times New Roman" w:eastAsia="MS Mincho" w:hAnsi="Times New Roman"/>
                <w:color w:val="000000" w:themeColor="text1"/>
                <w:sz w:val="24"/>
              </w:rPr>
            </w:pPr>
          </w:p>
        </w:tc>
        <w:tc>
          <w:tcPr>
            <w:tcW w:w="4844" w:type="dxa"/>
            <w:tcBorders>
              <w:top w:val="single" w:sz="4" w:space="0" w:color="auto"/>
              <w:left w:val="single" w:sz="4" w:space="0" w:color="auto"/>
              <w:bottom w:val="single" w:sz="4" w:space="0" w:color="auto"/>
              <w:right w:val="single" w:sz="4" w:space="0" w:color="auto"/>
            </w:tcBorders>
            <w:vAlign w:val="center"/>
          </w:tcPr>
          <w:p w:rsidR="0014344E" w:rsidRPr="0069751A" w:rsidRDefault="0014344E" w:rsidP="006A69AC">
            <w:pPr>
              <w:suppressAutoHyphens/>
              <w:rPr>
                <w:rFonts w:ascii="Times New Roman" w:hAnsi="Times New Roman"/>
                <w:color w:val="000000" w:themeColor="text1"/>
                <w:sz w:val="24"/>
              </w:rPr>
            </w:pPr>
            <w:r w:rsidRPr="0069751A">
              <w:rPr>
                <w:rFonts w:ascii="Times New Roman" w:hAnsi="Times New Roman"/>
                <w:color w:val="000000" w:themeColor="text1"/>
                <w:sz w:val="24"/>
              </w:rPr>
              <w:t>Razem</w:t>
            </w:r>
          </w:p>
        </w:tc>
        <w:tc>
          <w:tcPr>
            <w:tcW w:w="2009" w:type="dxa"/>
            <w:tcBorders>
              <w:top w:val="single" w:sz="4" w:space="0" w:color="auto"/>
              <w:left w:val="single" w:sz="4" w:space="0" w:color="auto"/>
              <w:bottom w:val="single" w:sz="4" w:space="0" w:color="auto"/>
              <w:right w:val="single" w:sz="4" w:space="0" w:color="auto"/>
            </w:tcBorders>
            <w:vAlign w:val="center"/>
          </w:tcPr>
          <w:p w:rsidR="0014344E" w:rsidRPr="0069751A" w:rsidRDefault="0014344E" w:rsidP="00093981">
            <w:pPr>
              <w:suppressAutoHyphens/>
              <w:jc w:val="center"/>
              <w:rPr>
                <w:rFonts w:ascii="Times New Roman" w:eastAsia="MS Mincho" w:hAnsi="Times New Roman"/>
                <w:color w:val="000000" w:themeColor="text1"/>
                <w:sz w:val="24"/>
              </w:rPr>
            </w:pPr>
            <w:r w:rsidRPr="0069751A">
              <w:rPr>
                <w:rFonts w:ascii="Times New Roman" w:eastAsia="MS Mincho" w:hAnsi="Times New Roman"/>
                <w:color w:val="000000" w:themeColor="text1"/>
                <w:sz w:val="24"/>
              </w:rPr>
              <w:t>100 </w:t>
            </w:r>
            <w:r w:rsidR="00093981" w:rsidRPr="0069751A">
              <w:rPr>
                <w:rFonts w:ascii="Times New Roman" w:eastAsia="MS Mincho" w:hAnsi="Times New Roman"/>
                <w:color w:val="000000" w:themeColor="text1"/>
                <w:sz w:val="24"/>
              </w:rPr>
              <w:t>pkt</w:t>
            </w:r>
          </w:p>
        </w:tc>
      </w:tr>
    </w:tbl>
    <w:p w:rsidR="0014344E" w:rsidRPr="0069751A" w:rsidRDefault="0014344E" w:rsidP="0014344E">
      <w:pPr>
        <w:pStyle w:val="Akapitzlist"/>
        <w:tabs>
          <w:tab w:val="left" w:pos="1276"/>
        </w:tabs>
        <w:suppressAutoHyphens/>
        <w:ind w:left="1276"/>
        <w:rPr>
          <w:rFonts w:ascii="Times New Roman" w:hAnsi="Times New Roman"/>
          <w:color w:val="000000" w:themeColor="text1"/>
          <w:sz w:val="24"/>
        </w:rPr>
      </w:pPr>
      <w:r w:rsidRPr="0069751A">
        <w:rPr>
          <w:rFonts w:ascii="Times New Roman" w:hAnsi="Times New Roman"/>
          <w:color w:val="000000" w:themeColor="text1"/>
          <w:sz w:val="24"/>
        </w:rPr>
        <w:t>Liczba punktów przyznanych każdej z ocenianych ofert</w:t>
      </w:r>
      <w:r w:rsidR="00E02BA9" w:rsidRPr="0069751A">
        <w:rPr>
          <w:rFonts w:ascii="Times New Roman" w:hAnsi="Times New Roman"/>
          <w:color w:val="000000" w:themeColor="text1"/>
          <w:sz w:val="24"/>
        </w:rPr>
        <w:t xml:space="preserve"> </w:t>
      </w:r>
      <w:r w:rsidRPr="0069751A">
        <w:rPr>
          <w:rFonts w:ascii="Times New Roman" w:hAnsi="Times New Roman"/>
          <w:color w:val="000000" w:themeColor="text1"/>
          <w:sz w:val="24"/>
        </w:rPr>
        <w:t>obliczona zostanie według poniższego wzoru:</w:t>
      </w:r>
    </w:p>
    <w:p w:rsidR="0014344E" w:rsidRPr="0069751A" w:rsidRDefault="0014344E" w:rsidP="0014344E">
      <w:pPr>
        <w:ind w:left="902"/>
        <w:jc w:val="center"/>
        <w:outlineLvl w:val="0"/>
        <w:rPr>
          <w:rFonts w:ascii="Times New Roman" w:hAnsi="Times New Roman"/>
          <w:color w:val="000000" w:themeColor="text1"/>
          <w:sz w:val="24"/>
        </w:rPr>
      </w:pPr>
      <w:r w:rsidRPr="0069751A">
        <w:rPr>
          <w:rFonts w:ascii="Times New Roman" w:hAnsi="Times New Roman"/>
          <w:b/>
          <w:color w:val="000000" w:themeColor="text1"/>
          <w:sz w:val="24"/>
        </w:rPr>
        <w:t>LP = LC + L</w:t>
      </w:r>
      <w:r w:rsidR="00E02BA9" w:rsidRPr="0069751A">
        <w:rPr>
          <w:rFonts w:ascii="Times New Roman" w:hAnsi="Times New Roman"/>
          <w:b/>
          <w:color w:val="000000" w:themeColor="text1"/>
          <w:sz w:val="24"/>
        </w:rPr>
        <w:t>G</w:t>
      </w:r>
    </w:p>
    <w:p w:rsidR="0014344E" w:rsidRPr="0069751A" w:rsidRDefault="0014344E" w:rsidP="0014344E">
      <w:pPr>
        <w:ind w:left="1276"/>
        <w:rPr>
          <w:rFonts w:ascii="Times New Roman" w:hAnsi="Times New Roman"/>
          <w:color w:val="000000" w:themeColor="text1"/>
          <w:sz w:val="24"/>
        </w:rPr>
      </w:pPr>
      <w:r w:rsidRPr="0069751A">
        <w:rPr>
          <w:rFonts w:ascii="Times New Roman" w:hAnsi="Times New Roman"/>
          <w:color w:val="000000" w:themeColor="text1"/>
          <w:sz w:val="24"/>
        </w:rPr>
        <w:t>gdzie:</w:t>
      </w:r>
    </w:p>
    <w:p w:rsidR="0014344E" w:rsidRPr="0069751A" w:rsidRDefault="0014344E" w:rsidP="0014344E">
      <w:pPr>
        <w:tabs>
          <w:tab w:val="left" w:pos="1985"/>
        </w:tabs>
        <w:suppressAutoHyphens/>
        <w:ind w:left="1985" w:hanging="709"/>
        <w:rPr>
          <w:rFonts w:ascii="Times New Roman" w:hAnsi="Times New Roman"/>
          <w:color w:val="000000" w:themeColor="text1"/>
          <w:sz w:val="24"/>
        </w:rPr>
      </w:pPr>
      <w:r w:rsidRPr="0069751A">
        <w:rPr>
          <w:rFonts w:ascii="Times New Roman" w:hAnsi="Times New Roman"/>
          <w:color w:val="000000" w:themeColor="text1"/>
          <w:sz w:val="24"/>
        </w:rPr>
        <w:t>LP</w:t>
      </w:r>
      <w:r w:rsidRPr="0069751A">
        <w:rPr>
          <w:rFonts w:ascii="Times New Roman" w:hAnsi="Times New Roman"/>
          <w:color w:val="000000" w:themeColor="text1"/>
          <w:sz w:val="24"/>
        </w:rPr>
        <w:tab/>
        <w:t>– łączna liczba punktów przyznanych ofercie</w:t>
      </w:r>
    </w:p>
    <w:p w:rsidR="0014344E" w:rsidRPr="0069751A" w:rsidRDefault="0014344E" w:rsidP="0014344E">
      <w:pPr>
        <w:tabs>
          <w:tab w:val="left" w:pos="1985"/>
        </w:tabs>
        <w:suppressAutoHyphens/>
        <w:ind w:left="1985" w:hanging="709"/>
        <w:rPr>
          <w:rFonts w:ascii="Times New Roman" w:hAnsi="Times New Roman"/>
          <w:color w:val="000000" w:themeColor="text1"/>
          <w:sz w:val="24"/>
        </w:rPr>
      </w:pPr>
      <w:r w:rsidRPr="0069751A">
        <w:rPr>
          <w:rFonts w:ascii="Times New Roman" w:hAnsi="Times New Roman"/>
          <w:color w:val="000000" w:themeColor="text1"/>
          <w:sz w:val="24"/>
        </w:rPr>
        <w:t>LC</w:t>
      </w:r>
      <w:r w:rsidRPr="0069751A">
        <w:rPr>
          <w:rFonts w:ascii="Times New Roman" w:hAnsi="Times New Roman"/>
          <w:color w:val="000000" w:themeColor="text1"/>
          <w:sz w:val="24"/>
        </w:rPr>
        <w:tab/>
        <w:t xml:space="preserve">– liczba punktów przyznanych ofercie w oparciu o kryterium </w:t>
      </w:r>
      <w:r w:rsidRPr="0069751A">
        <w:rPr>
          <w:rFonts w:ascii="Times New Roman" w:hAnsi="Times New Roman"/>
          <w:b/>
          <w:color w:val="000000" w:themeColor="text1"/>
          <w:sz w:val="24"/>
        </w:rPr>
        <w:t>Cena</w:t>
      </w:r>
    </w:p>
    <w:p w:rsidR="00056E3B" w:rsidRPr="0069751A" w:rsidRDefault="00E02BA9" w:rsidP="00E02BA9">
      <w:pPr>
        <w:tabs>
          <w:tab w:val="left" w:pos="1985"/>
        </w:tabs>
        <w:suppressAutoHyphens/>
        <w:ind w:left="1985" w:hanging="709"/>
        <w:rPr>
          <w:rFonts w:ascii="Times New Roman" w:hAnsi="Times New Roman"/>
          <w:color w:val="000000" w:themeColor="text1"/>
          <w:sz w:val="24"/>
        </w:rPr>
      </w:pPr>
      <w:r w:rsidRPr="0069751A">
        <w:rPr>
          <w:rFonts w:ascii="Times New Roman" w:hAnsi="Times New Roman"/>
          <w:color w:val="000000" w:themeColor="text1"/>
          <w:sz w:val="24"/>
        </w:rPr>
        <w:t>LG</w:t>
      </w:r>
      <w:r w:rsidR="0014344E" w:rsidRPr="0069751A">
        <w:rPr>
          <w:rFonts w:ascii="Times New Roman" w:hAnsi="Times New Roman"/>
          <w:color w:val="000000" w:themeColor="text1"/>
          <w:sz w:val="24"/>
        </w:rPr>
        <w:tab/>
        <w:t xml:space="preserve">– liczba punktów przyznanych ofercie w oparciu o kryterium </w:t>
      </w:r>
      <w:r w:rsidR="0014344E" w:rsidRPr="0069751A">
        <w:rPr>
          <w:rFonts w:ascii="Times New Roman" w:hAnsi="Times New Roman"/>
          <w:b/>
          <w:color w:val="000000" w:themeColor="text1"/>
          <w:sz w:val="24"/>
        </w:rPr>
        <w:t>okres gwarancji i rękojmi za wa</w:t>
      </w:r>
      <w:r w:rsidRPr="0069751A">
        <w:rPr>
          <w:rFonts w:ascii="Times New Roman" w:hAnsi="Times New Roman"/>
          <w:b/>
          <w:color w:val="000000" w:themeColor="text1"/>
          <w:sz w:val="24"/>
        </w:rPr>
        <w:t>dy</w:t>
      </w:r>
    </w:p>
    <w:p w:rsidR="0014344E" w:rsidRPr="0069751A" w:rsidRDefault="0014344E" w:rsidP="0014344E">
      <w:pPr>
        <w:pStyle w:val="Akapitzlist"/>
        <w:tabs>
          <w:tab w:val="left" w:pos="1276"/>
        </w:tabs>
        <w:suppressAutoHyphens/>
        <w:ind w:left="1276"/>
        <w:rPr>
          <w:rFonts w:ascii="Times New Roman" w:hAnsi="Times New Roman"/>
          <w:color w:val="000000" w:themeColor="text1"/>
          <w:sz w:val="24"/>
        </w:rPr>
      </w:pPr>
      <w:r w:rsidRPr="0069751A">
        <w:rPr>
          <w:rFonts w:ascii="Times New Roman" w:hAnsi="Times New Roman"/>
          <w:color w:val="000000" w:themeColor="text1"/>
          <w:sz w:val="24"/>
        </w:rPr>
        <w:t>Oferty podlegać będą ocenie w oparciu o niżej podane zasady przyznawania punktów. Oferta może uzyskać maksymalnie 100 pkt, z tym, że:</w:t>
      </w:r>
    </w:p>
    <w:p w:rsidR="0014344E" w:rsidRPr="0069751A" w:rsidRDefault="0014344E" w:rsidP="00155C9D">
      <w:pPr>
        <w:pStyle w:val="Tekstpodstawowywcity"/>
        <w:numPr>
          <w:ilvl w:val="0"/>
          <w:numId w:val="7"/>
        </w:numPr>
        <w:tabs>
          <w:tab w:val="left" w:pos="1701"/>
        </w:tabs>
        <w:spacing w:before="0"/>
        <w:rPr>
          <w:rFonts w:ascii="Times New Roman" w:hAnsi="Times New Roman"/>
          <w:b w:val="0"/>
          <w:color w:val="000000" w:themeColor="text1"/>
          <w:sz w:val="24"/>
          <w:szCs w:val="24"/>
        </w:rPr>
      </w:pPr>
      <w:r w:rsidRPr="0069751A">
        <w:rPr>
          <w:rFonts w:ascii="Times New Roman" w:hAnsi="Times New Roman"/>
          <w:b w:val="0"/>
          <w:color w:val="000000" w:themeColor="text1"/>
          <w:sz w:val="24"/>
          <w:szCs w:val="24"/>
        </w:rPr>
        <w:t xml:space="preserve">w kryterium </w:t>
      </w:r>
      <w:r w:rsidRPr="0069751A">
        <w:rPr>
          <w:rFonts w:ascii="Times New Roman" w:hAnsi="Times New Roman"/>
          <w:color w:val="000000" w:themeColor="text1"/>
          <w:sz w:val="24"/>
          <w:szCs w:val="24"/>
        </w:rPr>
        <w:t>Cena</w:t>
      </w:r>
      <w:r w:rsidRPr="0069751A">
        <w:rPr>
          <w:rFonts w:ascii="Times New Roman" w:hAnsi="Times New Roman"/>
          <w:b w:val="0"/>
          <w:color w:val="000000" w:themeColor="text1"/>
          <w:sz w:val="24"/>
          <w:szCs w:val="24"/>
        </w:rPr>
        <w:t xml:space="preserve"> – maksymalnie 60 pkt,</w:t>
      </w:r>
    </w:p>
    <w:p w:rsidR="00E312FC" w:rsidRPr="0069751A" w:rsidRDefault="0014344E" w:rsidP="00155C9D">
      <w:pPr>
        <w:pStyle w:val="Tekstpodstawowywcity"/>
        <w:numPr>
          <w:ilvl w:val="0"/>
          <w:numId w:val="7"/>
        </w:numPr>
        <w:tabs>
          <w:tab w:val="left" w:pos="1701"/>
        </w:tabs>
        <w:spacing w:before="0"/>
        <w:rPr>
          <w:rFonts w:ascii="Times New Roman" w:hAnsi="Times New Roman"/>
          <w:b w:val="0"/>
          <w:color w:val="000000" w:themeColor="text1"/>
          <w:sz w:val="24"/>
          <w:szCs w:val="24"/>
        </w:rPr>
      </w:pPr>
      <w:r w:rsidRPr="0069751A">
        <w:rPr>
          <w:rFonts w:ascii="Times New Roman" w:hAnsi="Times New Roman"/>
          <w:b w:val="0"/>
          <w:color w:val="000000" w:themeColor="text1"/>
          <w:sz w:val="24"/>
          <w:szCs w:val="24"/>
        </w:rPr>
        <w:t xml:space="preserve">w kryterium </w:t>
      </w:r>
      <w:r w:rsidRPr="0069751A">
        <w:rPr>
          <w:rFonts w:ascii="Times New Roman" w:hAnsi="Times New Roman"/>
          <w:color w:val="000000" w:themeColor="text1"/>
          <w:sz w:val="24"/>
          <w:szCs w:val="24"/>
        </w:rPr>
        <w:t xml:space="preserve">Okres gwarancji i rękojmi za wady </w:t>
      </w:r>
      <w:r w:rsidR="00E312FC" w:rsidRPr="0069751A">
        <w:rPr>
          <w:rFonts w:ascii="Times New Roman" w:hAnsi="Times New Roman"/>
          <w:b w:val="0"/>
          <w:color w:val="000000" w:themeColor="text1"/>
          <w:sz w:val="24"/>
          <w:szCs w:val="24"/>
        </w:rPr>
        <w:t xml:space="preserve">– maksymalnie </w:t>
      </w:r>
      <w:r w:rsidR="00E12D3F" w:rsidRPr="0069751A">
        <w:rPr>
          <w:rFonts w:ascii="Times New Roman" w:hAnsi="Times New Roman"/>
          <w:b w:val="0"/>
          <w:color w:val="000000" w:themeColor="text1"/>
          <w:sz w:val="24"/>
          <w:szCs w:val="24"/>
        </w:rPr>
        <w:t>4</w:t>
      </w:r>
      <w:r w:rsidRPr="0069751A">
        <w:rPr>
          <w:rFonts w:ascii="Times New Roman" w:hAnsi="Times New Roman"/>
          <w:b w:val="0"/>
          <w:color w:val="000000" w:themeColor="text1"/>
          <w:sz w:val="24"/>
          <w:szCs w:val="24"/>
        </w:rPr>
        <w:t>0</w:t>
      </w:r>
      <w:r w:rsidR="00E12D3F" w:rsidRPr="0069751A">
        <w:rPr>
          <w:rFonts w:ascii="Times New Roman" w:hAnsi="Times New Roman"/>
          <w:b w:val="0"/>
          <w:color w:val="000000" w:themeColor="text1"/>
          <w:sz w:val="24"/>
          <w:szCs w:val="24"/>
        </w:rPr>
        <w:t xml:space="preserve"> pkt</w:t>
      </w:r>
    </w:p>
    <w:p w:rsidR="0014344E" w:rsidRPr="0069751A" w:rsidRDefault="0014344E" w:rsidP="002872EE">
      <w:pPr>
        <w:tabs>
          <w:tab w:val="left" w:pos="1276"/>
        </w:tabs>
        <w:suppressAutoHyphens/>
        <w:ind w:left="993"/>
        <w:rPr>
          <w:rFonts w:ascii="Times New Roman" w:hAnsi="Times New Roman"/>
          <w:color w:val="000000" w:themeColor="text1"/>
          <w:sz w:val="24"/>
          <w:u w:val="single"/>
        </w:rPr>
      </w:pPr>
      <w:r w:rsidRPr="0069751A">
        <w:rPr>
          <w:rFonts w:ascii="Times New Roman" w:hAnsi="Times New Roman"/>
          <w:color w:val="000000" w:themeColor="text1"/>
          <w:sz w:val="24"/>
          <w:u w:val="single"/>
        </w:rPr>
        <w:lastRenderedPageBreak/>
        <w:t>Liczba punktów w każdym z kryteriów przyznana zostanie zgodnie z poniższymi zasadami:</w:t>
      </w:r>
    </w:p>
    <w:p w:rsidR="00DA58F5" w:rsidRPr="0069751A" w:rsidRDefault="0014344E" w:rsidP="00155C9D">
      <w:pPr>
        <w:pStyle w:val="Tekstpodstawowywcity"/>
        <w:numPr>
          <w:ilvl w:val="0"/>
          <w:numId w:val="9"/>
        </w:numPr>
        <w:tabs>
          <w:tab w:val="left" w:pos="1701"/>
        </w:tabs>
        <w:spacing w:before="0"/>
        <w:rPr>
          <w:rFonts w:ascii="Times New Roman" w:hAnsi="Times New Roman"/>
          <w:b w:val="0"/>
          <w:color w:val="000000" w:themeColor="text1"/>
          <w:sz w:val="24"/>
          <w:szCs w:val="24"/>
        </w:rPr>
      </w:pPr>
      <w:r w:rsidRPr="0069751A">
        <w:rPr>
          <w:rFonts w:ascii="Times New Roman" w:hAnsi="Times New Roman"/>
          <w:color w:val="000000" w:themeColor="text1"/>
          <w:sz w:val="24"/>
          <w:szCs w:val="24"/>
        </w:rPr>
        <w:t>Cena</w:t>
      </w:r>
    </w:p>
    <w:p w:rsidR="0014344E" w:rsidRPr="0069751A" w:rsidRDefault="0014344E" w:rsidP="00DA58F5">
      <w:pPr>
        <w:pStyle w:val="Tekstpodstawowywcity"/>
        <w:tabs>
          <w:tab w:val="left" w:pos="1701"/>
        </w:tabs>
        <w:spacing w:before="0"/>
        <w:ind w:left="2062"/>
        <w:rPr>
          <w:rFonts w:ascii="Times New Roman" w:hAnsi="Times New Roman"/>
          <w:b w:val="0"/>
          <w:color w:val="000000" w:themeColor="text1"/>
          <w:sz w:val="24"/>
          <w:szCs w:val="24"/>
        </w:rPr>
      </w:pPr>
      <w:r w:rsidRPr="0069751A">
        <w:rPr>
          <w:rFonts w:ascii="Times New Roman" w:hAnsi="Times New Roman"/>
          <w:b w:val="0"/>
          <w:color w:val="000000" w:themeColor="text1"/>
          <w:sz w:val="24"/>
          <w:szCs w:val="24"/>
          <w:u w:val="single"/>
        </w:rPr>
        <w:t xml:space="preserve">Punkty w kryterium </w:t>
      </w:r>
      <w:r w:rsidRPr="0069751A">
        <w:rPr>
          <w:rFonts w:ascii="Times New Roman" w:hAnsi="Times New Roman"/>
          <w:color w:val="000000" w:themeColor="text1"/>
          <w:sz w:val="24"/>
          <w:szCs w:val="24"/>
          <w:u w:val="single"/>
        </w:rPr>
        <w:t>Cena</w:t>
      </w:r>
      <w:r w:rsidRPr="0069751A">
        <w:rPr>
          <w:rFonts w:ascii="Times New Roman" w:hAnsi="Times New Roman"/>
          <w:b w:val="0"/>
          <w:color w:val="000000" w:themeColor="text1"/>
          <w:sz w:val="24"/>
          <w:szCs w:val="24"/>
          <w:u w:val="single"/>
        </w:rPr>
        <w:t xml:space="preserve"> zostaną obliczone wg. następującego wzoru</w:t>
      </w:r>
      <w:r w:rsidRPr="0069751A">
        <w:rPr>
          <w:rFonts w:ascii="Times New Roman" w:hAnsi="Times New Roman"/>
          <w:b w:val="0"/>
          <w:color w:val="000000" w:themeColor="text1"/>
          <w:sz w:val="24"/>
          <w:szCs w:val="24"/>
        </w:rPr>
        <w:t>:</w:t>
      </w:r>
    </w:p>
    <w:p w:rsidR="0014344E" w:rsidRPr="0069751A" w:rsidRDefault="0014344E" w:rsidP="0014344E">
      <w:pPr>
        <w:pStyle w:val="Tekstpodstawowywcity"/>
        <w:spacing w:before="0"/>
        <w:ind w:left="902"/>
        <w:jc w:val="center"/>
        <w:rPr>
          <w:rFonts w:ascii="Times New Roman" w:hAnsi="Times New Roman"/>
          <w:b w:val="0"/>
          <w:color w:val="000000" w:themeColor="text1"/>
          <w:sz w:val="24"/>
          <w:szCs w:val="24"/>
        </w:rPr>
      </w:pPr>
      <w:r w:rsidRPr="0069751A">
        <w:rPr>
          <w:rFonts w:ascii="Times New Roman" w:hAnsi="Times New Roman"/>
          <w:b w:val="0"/>
          <w:color w:val="000000" w:themeColor="text1"/>
          <w:position w:val="-24"/>
          <w:sz w:val="24"/>
          <w:szCs w:val="24"/>
        </w:rPr>
        <w:object w:dxaOrig="1900" w:dyaOrig="620" w14:anchorId="2AB190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27.25pt" o:ole="">
            <v:imagedata r:id="rId12" o:title=""/>
          </v:shape>
          <o:OLEObject Type="Embed" ProgID="Equation.3" ShapeID="_x0000_i1025" DrawAspect="Content" ObjectID="_1738394502" r:id="rId13"/>
        </w:object>
      </w:r>
    </w:p>
    <w:p w:rsidR="0014344E" w:rsidRPr="0069751A" w:rsidRDefault="0014344E" w:rsidP="0014344E">
      <w:pPr>
        <w:suppressAutoHyphens/>
        <w:ind w:left="1701" w:firstLine="426"/>
        <w:rPr>
          <w:rFonts w:ascii="Times New Roman" w:hAnsi="Times New Roman"/>
          <w:color w:val="000000" w:themeColor="text1"/>
          <w:sz w:val="24"/>
        </w:rPr>
      </w:pPr>
      <w:r w:rsidRPr="0069751A">
        <w:rPr>
          <w:rFonts w:ascii="Times New Roman" w:hAnsi="Times New Roman"/>
          <w:color w:val="000000" w:themeColor="text1"/>
          <w:sz w:val="24"/>
        </w:rPr>
        <w:t>gdzie:</w:t>
      </w:r>
    </w:p>
    <w:p w:rsidR="0014344E" w:rsidRPr="0069751A" w:rsidRDefault="0014344E" w:rsidP="005F3D4E">
      <w:pPr>
        <w:pStyle w:val="Tekstpodstawowywcity"/>
        <w:spacing w:before="0" w:line="240" w:lineRule="auto"/>
        <w:ind w:left="2268" w:hanging="141"/>
        <w:rPr>
          <w:rFonts w:ascii="Times New Roman" w:eastAsia="MS Mincho" w:hAnsi="Times New Roman"/>
          <w:b w:val="0"/>
          <w:color w:val="000000" w:themeColor="text1"/>
          <w:sz w:val="24"/>
          <w:szCs w:val="24"/>
        </w:rPr>
      </w:pPr>
      <w:r w:rsidRPr="0069751A">
        <w:rPr>
          <w:rFonts w:ascii="Times New Roman" w:eastAsia="MS Mincho" w:hAnsi="Times New Roman"/>
          <w:b w:val="0"/>
          <w:color w:val="000000" w:themeColor="text1"/>
          <w:sz w:val="24"/>
          <w:szCs w:val="24"/>
        </w:rPr>
        <w:t>LC</w:t>
      </w:r>
      <w:r w:rsidRPr="0069751A">
        <w:rPr>
          <w:rFonts w:ascii="Times New Roman" w:eastAsia="MS Mincho" w:hAnsi="Times New Roman"/>
          <w:b w:val="0"/>
          <w:color w:val="000000" w:themeColor="text1"/>
          <w:sz w:val="24"/>
          <w:szCs w:val="24"/>
        </w:rPr>
        <w:tab/>
        <w:t>- oznacza liczbę punktów przyznanych ofercie za kryterium Cena</w:t>
      </w:r>
    </w:p>
    <w:p w:rsidR="0014344E" w:rsidRPr="0069751A" w:rsidRDefault="0014344E" w:rsidP="005F3D4E">
      <w:pPr>
        <w:pStyle w:val="Tekstpodstawowywcity"/>
        <w:spacing w:before="0" w:line="240" w:lineRule="auto"/>
        <w:ind w:left="2836" w:hanging="708"/>
        <w:rPr>
          <w:rFonts w:ascii="Times New Roman" w:hAnsi="Times New Roman"/>
          <w:b w:val="0"/>
          <w:color w:val="000000" w:themeColor="text1"/>
          <w:sz w:val="24"/>
          <w:szCs w:val="24"/>
        </w:rPr>
      </w:pPr>
      <w:proofErr w:type="spellStart"/>
      <w:r w:rsidRPr="0069751A">
        <w:rPr>
          <w:rFonts w:ascii="Times New Roman" w:eastAsia="MS Mincho" w:hAnsi="Times New Roman"/>
          <w:b w:val="0"/>
          <w:color w:val="000000" w:themeColor="text1"/>
          <w:sz w:val="24"/>
          <w:szCs w:val="24"/>
        </w:rPr>
        <w:t>C</w:t>
      </w:r>
      <w:r w:rsidRPr="0069751A">
        <w:rPr>
          <w:rFonts w:ascii="Times New Roman" w:eastAsia="MS Mincho" w:hAnsi="Times New Roman"/>
          <w:b w:val="0"/>
          <w:color w:val="000000" w:themeColor="text1"/>
          <w:sz w:val="24"/>
          <w:szCs w:val="24"/>
          <w:vertAlign w:val="subscript"/>
        </w:rPr>
        <w:t>min</w:t>
      </w:r>
      <w:proofErr w:type="spellEnd"/>
      <w:r w:rsidRPr="0069751A">
        <w:rPr>
          <w:rFonts w:ascii="Times New Roman" w:eastAsia="MS Mincho" w:hAnsi="Times New Roman"/>
          <w:b w:val="0"/>
          <w:color w:val="000000" w:themeColor="text1"/>
          <w:sz w:val="24"/>
          <w:szCs w:val="24"/>
          <w:vertAlign w:val="subscript"/>
        </w:rPr>
        <w:tab/>
      </w:r>
      <w:r w:rsidRPr="0069751A">
        <w:rPr>
          <w:rFonts w:ascii="Times New Roman" w:eastAsia="MS Mincho" w:hAnsi="Times New Roman"/>
          <w:b w:val="0"/>
          <w:color w:val="000000" w:themeColor="text1"/>
          <w:sz w:val="24"/>
          <w:szCs w:val="24"/>
        </w:rPr>
        <w:t xml:space="preserve">- oznacza </w:t>
      </w:r>
      <w:r w:rsidRPr="0069751A">
        <w:rPr>
          <w:rFonts w:ascii="Times New Roman" w:hAnsi="Times New Roman"/>
          <w:b w:val="0"/>
          <w:color w:val="000000" w:themeColor="text1"/>
          <w:sz w:val="24"/>
          <w:szCs w:val="24"/>
        </w:rPr>
        <w:t>Cenę brutto oferty, z oferty z najniższą ceną spośród   ocenianych ofert</w:t>
      </w:r>
    </w:p>
    <w:p w:rsidR="0014344E" w:rsidRPr="0069751A" w:rsidRDefault="0014344E" w:rsidP="005F3D4E">
      <w:pPr>
        <w:pStyle w:val="Tekstpodstawowywcity"/>
        <w:spacing w:before="0" w:line="240" w:lineRule="auto"/>
        <w:ind w:left="1701" w:firstLine="426"/>
        <w:rPr>
          <w:rFonts w:ascii="Times New Roman" w:hAnsi="Times New Roman"/>
          <w:b w:val="0"/>
          <w:color w:val="000000" w:themeColor="text1"/>
          <w:sz w:val="24"/>
          <w:szCs w:val="24"/>
        </w:rPr>
      </w:pPr>
      <w:proofErr w:type="spellStart"/>
      <w:r w:rsidRPr="0069751A">
        <w:rPr>
          <w:rFonts w:ascii="Times New Roman" w:eastAsia="MS Mincho" w:hAnsi="Times New Roman"/>
          <w:b w:val="0"/>
          <w:color w:val="000000" w:themeColor="text1"/>
          <w:sz w:val="24"/>
          <w:szCs w:val="24"/>
        </w:rPr>
        <w:t>C</w:t>
      </w:r>
      <w:r w:rsidRPr="0069751A">
        <w:rPr>
          <w:rFonts w:ascii="Times New Roman" w:eastAsia="MS Mincho" w:hAnsi="Times New Roman"/>
          <w:b w:val="0"/>
          <w:color w:val="000000" w:themeColor="text1"/>
          <w:sz w:val="24"/>
          <w:szCs w:val="24"/>
          <w:vertAlign w:val="subscript"/>
        </w:rPr>
        <w:t>b</w:t>
      </w:r>
      <w:proofErr w:type="spellEnd"/>
      <w:r w:rsidRPr="0069751A">
        <w:rPr>
          <w:rFonts w:ascii="Times New Roman" w:eastAsia="MS Mincho" w:hAnsi="Times New Roman"/>
          <w:b w:val="0"/>
          <w:color w:val="000000" w:themeColor="text1"/>
          <w:sz w:val="24"/>
          <w:szCs w:val="24"/>
          <w:vertAlign w:val="subscript"/>
        </w:rPr>
        <w:tab/>
      </w:r>
      <w:r w:rsidRPr="0069751A">
        <w:rPr>
          <w:rFonts w:ascii="Times New Roman" w:eastAsia="MS Mincho" w:hAnsi="Times New Roman"/>
          <w:b w:val="0"/>
          <w:color w:val="000000" w:themeColor="text1"/>
          <w:sz w:val="24"/>
          <w:szCs w:val="24"/>
        </w:rPr>
        <w:t xml:space="preserve">- oznacza </w:t>
      </w:r>
      <w:r w:rsidRPr="0069751A">
        <w:rPr>
          <w:rFonts w:ascii="Times New Roman" w:hAnsi="Times New Roman"/>
          <w:b w:val="0"/>
          <w:color w:val="000000" w:themeColor="text1"/>
          <w:sz w:val="24"/>
          <w:szCs w:val="24"/>
        </w:rPr>
        <w:t>Cenę brutto oferty z ocenianej oferty</w:t>
      </w:r>
    </w:p>
    <w:p w:rsidR="0014344E" w:rsidRPr="0069751A" w:rsidRDefault="0014344E" w:rsidP="005F3D4E">
      <w:pPr>
        <w:pStyle w:val="Tekstpodstawowywcity"/>
        <w:spacing w:before="0" w:line="240" w:lineRule="auto"/>
        <w:ind w:left="2127"/>
        <w:rPr>
          <w:rFonts w:ascii="Times New Roman" w:hAnsi="Times New Roman"/>
          <w:b w:val="0"/>
          <w:color w:val="000000" w:themeColor="text1"/>
          <w:sz w:val="24"/>
          <w:szCs w:val="24"/>
        </w:rPr>
      </w:pPr>
      <w:r w:rsidRPr="0069751A">
        <w:rPr>
          <w:rFonts w:ascii="Times New Roman" w:hAnsi="Times New Roman"/>
          <w:b w:val="0"/>
          <w:color w:val="000000" w:themeColor="text1"/>
          <w:sz w:val="24"/>
          <w:szCs w:val="24"/>
        </w:rPr>
        <w:t>Przy obliczaniu liczby punktów Zamawiający zaokrąglał będzie wyniki ostatniego działania do dwóch miejsc po przecinku (z zastosowaniem reguł matematycznych):</w:t>
      </w:r>
    </w:p>
    <w:p w:rsidR="0014344E" w:rsidRPr="0069751A" w:rsidRDefault="0014344E" w:rsidP="005F3D4E">
      <w:pPr>
        <w:pStyle w:val="Tekstpodstawowywcity"/>
        <w:numPr>
          <w:ilvl w:val="0"/>
          <w:numId w:val="8"/>
        </w:numPr>
        <w:spacing w:before="0" w:line="240" w:lineRule="auto"/>
        <w:rPr>
          <w:rFonts w:ascii="Times New Roman" w:hAnsi="Times New Roman"/>
          <w:b w:val="0"/>
          <w:color w:val="000000" w:themeColor="text1"/>
          <w:sz w:val="24"/>
          <w:szCs w:val="24"/>
        </w:rPr>
      </w:pPr>
      <w:r w:rsidRPr="0069751A">
        <w:rPr>
          <w:rFonts w:ascii="Times New Roman" w:hAnsi="Times New Roman"/>
          <w:b w:val="0"/>
          <w:color w:val="000000" w:themeColor="text1"/>
          <w:sz w:val="24"/>
          <w:szCs w:val="24"/>
        </w:rPr>
        <w:t>w sytuacji, kiedy na trzecim miejscu po przecinku jest cyfra „5” lub wyższa, wówczas wartość ulega zaokrągleniu „w górę” (to znaczy, że np. wartość 0,155 musi zostać zaokrąglona do 0,16);</w:t>
      </w:r>
    </w:p>
    <w:p w:rsidR="0014344E" w:rsidRPr="0069751A" w:rsidRDefault="0014344E" w:rsidP="005F3D4E">
      <w:pPr>
        <w:pStyle w:val="Tekstpodstawowywcity"/>
        <w:numPr>
          <w:ilvl w:val="0"/>
          <w:numId w:val="8"/>
        </w:numPr>
        <w:spacing w:before="0" w:line="240" w:lineRule="auto"/>
        <w:rPr>
          <w:rFonts w:ascii="Times New Roman" w:hAnsi="Times New Roman"/>
          <w:b w:val="0"/>
          <w:color w:val="000000" w:themeColor="text1"/>
          <w:sz w:val="24"/>
          <w:szCs w:val="24"/>
        </w:rPr>
      </w:pPr>
      <w:r w:rsidRPr="0069751A">
        <w:rPr>
          <w:rFonts w:ascii="Times New Roman" w:hAnsi="Times New Roman"/>
          <w:b w:val="0"/>
          <w:color w:val="000000" w:themeColor="text1"/>
          <w:sz w:val="24"/>
          <w:szCs w:val="24"/>
        </w:rPr>
        <w:t>w sytuacji, kiedy na  trzecim miejscu po przecinku jest cyfra „4” lub niższa, wówczas wartość ulega zaokrągleniu „w dół” (to znaczy, że np. wartość 0,154 musi zostać zaokrąglona do 0,15);</w:t>
      </w:r>
    </w:p>
    <w:p w:rsidR="00E312FC" w:rsidRPr="0069751A" w:rsidRDefault="00E312FC" w:rsidP="00155C9D">
      <w:pPr>
        <w:pStyle w:val="Tekstpodstawowywcity"/>
        <w:numPr>
          <w:ilvl w:val="0"/>
          <w:numId w:val="9"/>
        </w:numPr>
        <w:spacing w:before="0" w:line="240" w:lineRule="auto"/>
        <w:ind w:left="2058" w:hanging="357"/>
        <w:rPr>
          <w:rFonts w:ascii="Times New Roman" w:hAnsi="Times New Roman"/>
          <w:color w:val="000000" w:themeColor="text1"/>
          <w:sz w:val="24"/>
          <w:szCs w:val="24"/>
          <w:u w:val="single"/>
        </w:rPr>
      </w:pPr>
      <w:r w:rsidRPr="0069751A">
        <w:rPr>
          <w:rFonts w:ascii="Times New Roman" w:hAnsi="Times New Roman"/>
          <w:color w:val="000000" w:themeColor="text1"/>
          <w:sz w:val="24"/>
          <w:szCs w:val="24"/>
        </w:rPr>
        <w:t xml:space="preserve">Okres gwarancji i rękojmi za wady </w:t>
      </w:r>
      <w:r w:rsidRPr="0069751A">
        <w:rPr>
          <w:rFonts w:ascii="Times New Roman" w:hAnsi="Times New Roman"/>
          <w:b w:val="0"/>
          <w:color w:val="000000" w:themeColor="text1"/>
          <w:sz w:val="24"/>
          <w:szCs w:val="24"/>
        </w:rPr>
        <w:t xml:space="preserve">dla </w:t>
      </w:r>
      <w:r w:rsidRPr="0069751A">
        <w:rPr>
          <w:rFonts w:ascii="Times New Roman" w:hAnsi="Times New Roman"/>
          <w:color w:val="000000" w:themeColor="text1"/>
          <w:sz w:val="24"/>
          <w:szCs w:val="24"/>
        </w:rPr>
        <w:t>robót budowlanych</w:t>
      </w:r>
      <w:r w:rsidR="00D04DAF" w:rsidRPr="0069751A">
        <w:rPr>
          <w:rFonts w:ascii="Times New Roman" w:hAnsi="Times New Roman"/>
          <w:b w:val="0"/>
          <w:color w:val="000000" w:themeColor="text1"/>
          <w:sz w:val="24"/>
          <w:szCs w:val="24"/>
        </w:rPr>
        <w:t xml:space="preserve">. </w:t>
      </w:r>
      <w:r w:rsidRPr="0069751A">
        <w:rPr>
          <w:rFonts w:ascii="Times New Roman" w:hAnsi="Times New Roman"/>
          <w:b w:val="0"/>
          <w:color w:val="000000" w:themeColor="text1"/>
          <w:sz w:val="24"/>
          <w:szCs w:val="24"/>
        </w:rPr>
        <w:t>Punkty w tym kryterium zostaną przyznane w oparciu o zaoferowany przez Wykonawcę dla robót budowlanych okres gwarancji i rękojmi za wa</w:t>
      </w:r>
      <w:r w:rsidR="00D04DAF" w:rsidRPr="0069751A">
        <w:rPr>
          <w:rFonts w:ascii="Times New Roman" w:hAnsi="Times New Roman"/>
          <w:b w:val="0"/>
          <w:color w:val="000000" w:themeColor="text1"/>
          <w:sz w:val="24"/>
          <w:szCs w:val="24"/>
        </w:rPr>
        <w:t>dy na wykonane roboty budowlane.</w:t>
      </w:r>
      <w:r w:rsidRPr="0069751A">
        <w:rPr>
          <w:rFonts w:ascii="Times New Roman" w:hAnsi="Times New Roman"/>
          <w:b w:val="0"/>
          <w:color w:val="000000" w:themeColor="text1"/>
          <w:sz w:val="24"/>
          <w:szCs w:val="24"/>
        </w:rPr>
        <w:t xml:space="preserve"> </w:t>
      </w:r>
      <w:r w:rsidRPr="0069751A">
        <w:rPr>
          <w:rFonts w:ascii="Times New Roman" w:hAnsi="Times New Roman"/>
          <w:color w:val="000000" w:themeColor="text1"/>
          <w:sz w:val="24"/>
          <w:szCs w:val="24"/>
        </w:rPr>
        <w:t>Minimalny</w:t>
      </w:r>
      <w:r w:rsidRPr="0069751A">
        <w:rPr>
          <w:rFonts w:ascii="Times New Roman" w:hAnsi="Times New Roman"/>
          <w:b w:val="0"/>
          <w:color w:val="000000" w:themeColor="text1"/>
          <w:sz w:val="24"/>
          <w:szCs w:val="24"/>
        </w:rPr>
        <w:t xml:space="preserve"> okres gwarancji i rękojmi za wady wynosi </w:t>
      </w:r>
      <w:r w:rsidR="000A504A" w:rsidRPr="0069751A">
        <w:rPr>
          <w:rFonts w:ascii="Times New Roman" w:hAnsi="Times New Roman"/>
          <w:color w:val="000000" w:themeColor="text1"/>
          <w:sz w:val="24"/>
          <w:szCs w:val="24"/>
        </w:rPr>
        <w:t>36</w:t>
      </w:r>
      <w:r w:rsidR="00CF1DB0" w:rsidRPr="0069751A">
        <w:rPr>
          <w:rFonts w:ascii="Times New Roman" w:hAnsi="Times New Roman"/>
          <w:color w:val="000000" w:themeColor="text1"/>
          <w:sz w:val="24"/>
          <w:szCs w:val="24"/>
        </w:rPr>
        <w:t xml:space="preserve"> miesięcy</w:t>
      </w:r>
      <w:r w:rsidRPr="0069751A">
        <w:rPr>
          <w:rFonts w:ascii="Times New Roman" w:hAnsi="Times New Roman"/>
          <w:b w:val="0"/>
          <w:color w:val="000000" w:themeColor="text1"/>
          <w:sz w:val="24"/>
          <w:szCs w:val="24"/>
        </w:rPr>
        <w:t xml:space="preserve"> od dnia podpisania przez Zamawiającego protokołu odbioru końcowego</w:t>
      </w:r>
      <w:r w:rsidR="00CF1DB0" w:rsidRPr="0069751A">
        <w:rPr>
          <w:rFonts w:ascii="Times New Roman" w:hAnsi="Times New Roman"/>
          <w:b w:val="0"/>
          <w:color w:val="000000" w:themeColor="text1"/>
          <w:sz w:val="24"/>
          <w:szCs w:val="24"/>
        </w:rPr>
        <w:t xml:space="preserve"> robót.</w:t>
      </w:r>
    </w:p>
    <w:p w:rsidR="00E312FC" w:rsidRPr="0069751A" w:rsidRDefault="00E312FC" w:rsidP="00E312FC">
      <w:pPr>
        <w:suppressAutoHyphens/>
        <w:ind w:left="1701" w:firstLine="360"/>
        <w:rPr>
          <w:rFonts w:ascii="Times New Roman" w:hAnsi="Times New Roman"/>
          <w:color w:val="000000" w:themeColor="text1"/>
          <w:sz w:val="24"/>
        </w:rPr>
      </w:pPr>
      <w:r w:rsidRPr="0069751A">
        <w:rPr>
          <w:rFonts w:ascii="Times New Roman" w:hAnsi="Times New Roman"/>
          <w:color w:val="000000" w:themeColor="text1"/>
          <w:sz w:val="24"/>
          <w:u w:val="single"/>
        </w:rPr>
        <w:t>Punkty w kryterium zostaną przyznan</w:t>
      </w:r>
      <w:r w:rsidR="0003446A" w:rsidRPr="0069751A">
        <w:rPr>
          <w:rFonts w:ascii="Times New Roman" w:hAnsi="Times New Roman"/>
          <w:color w:val="000000" w:themeColor="text1"/>
          <w:sz w:val="24"/>
          <w:u w:val="single"/>
        </w:rPr>
        <w:t>e według następującego wzoru</w:t>
      </w:r>
      <w:r w:rsidR="0003446A" w:rsidRPr="0069751A">
        <w:rPr>
          <w:rFonts w:ascii="Times New Roman" w:hAnsi="Times New Roman"/>
          <w:color w:val="000000" w:themeColor="text1"/>
          <w:sz w:val="24"/>
        </w:rPr>
        <w:t>:</w:t>
      </w:r>
    </w:p>
    <w:p w:rsidR="00DA58F5" w:rsidRPr="0069751A" w:rsidRDefault="0003446A" w:rsidP="00DA58F5">
      <w:pPr>
        <w:suppressAutoHyphens/>
        <w:ind w:left="1701" w:firstLine="360"/>
        <w:rPr>
          <w:rFonts w:ascii="Times New Roman" w:hAnsi="Times New Roman"/>
          <w:color w:val="000000" w:themeColor="text1"/>
          <w:sz w:val="24"/>
        </w:rPr>
      </w:pPr>
      <w:r w:rsidRPr="0069751A">
        <w:rPr>
          <w:rFonts w:ascii="Times New Roman" w:hAnsi="Times New Roman"/>
          <w:color w:val="000000" w:themeColor="text1"/>
          <w:sz w:val="24"/>
        </w:rPr>
        <w:t xml:space="preserve">LG = </w:t>
      </w:r>
      <w:r w:rsidR="00CF1DB0" w:rsidRPr="0069751A">
        <w:rPr>
          <w:rFonts w:ascii="Times New Roman" w:hAnsi="Times New Roman"/>
          <w:color w:val="000000" w:themeColor="text1"/>
          <w:sz w:val="24"/>
        </w:rPr>
        <w:t>((G – Gmin) : (</w:t>
      </w:r>
      <w:proofErr w:type="spellStart"/>
      <w:r w:rsidR="00CF1DB0" w:rsidRPr="0069751A">
        <w:rPr>
          <w:rFonts w:ascii="Times New Roman" w:hAnsi="Times New Roman"/>
          <w:color w:val="000000" w:themeColor="text1"/>
          <w:sz w:val="24"/>
        </w:rPr>
        <w:t>Gmax</w:t>
      </w:r>
      <w:proofErr w:type="spellEnd"/>
      <w:r w:rsidR="00CF1DB0" w:rsidRPr="0069751A">
        <w:rPr>
          <w:rFonts w:ascii="Times New Roman" w:hAnsi="Times New Roman"/>
          <w:color w:val="000000" w:themeColor="text1"/>
          <w:sz w:val="24"/>
        </w:rPr>
        <w:t xml:space="preserve"> – Gmin)) x 40 pkt</w:t>
      </w:r>
    </w:p>
    <w:p w:rsidR="00DA58F5" w:rsidRPr="0069751A" w:rsidRDefault="00DA58F5" w:rsidP="00DA58F5">
      <w:pPr>
        <w:suppressAutoHyphens/>
        <w:ind w:left="1701" w:firstLine="360"/>
        <w:rPr>
          <w:rFonts w:ascii="Times New Roman" w:hAnsi="Times New Roman"/>
          <w:color w:val="000000" w:themeColor="text1"/>
          <w:sz w:val="24"/>
        </w:rPr>
      </w:pPr>
      <w:r w:rsidRPr="0069751A">
        <w:rPr>
          <w:rFonts w:ascii="Times New Roman" w:hAnsi="Times New Roman"/>
          <w:color w:val="000000" w:themeColor="text1"/>
          <w:sz w:val="24"/>
        </w:rPr>
        <w:t>gdzie:</w:t>
      </w:r>
    </w:p>
    <w:p w:rsidR="00DA58F5" w:rsidRPr="0069751A" w:rsidRDefault="00DA58F5" w:rsidP="005F3D4E">
      <w:pPr>
        <w:suppressAutoHyphens/>
        <w:spacing w:line="240" w:lineRule="auto"/>
        <w:ind w:left="2552" w:hanging="567"/>
        <w:rPr>
          <w:rFonts w:ascii="Times New Roman" w:hAnsi="Times New Roman"/>
          <w:sz w:val="24"/>
        </w:rPr>
      </w:pPr>
      <w:r w:rsidRPr="0069751A">
        <w:rPr>
          <w:rFonts w:ascii="Times New Roman" w:hAnsi="Times New Roman"/>
          <w:sz w:val="24"/>
        </w:rPr>
        <w:t>LG - oznacza liczbę punktów przyznanych ofercie za kryterium Okres   gwarancji i rękojmi za wady</w:t>
      </w:r>
    </w:p>
    <w:p w:rsidR="00DA58F5" w:rsidRPr="0069751A" w:rsidRDefault="00DA58F5" w:rsidP="005F3D4E">
      <w:pPr>
        <w:suppressAutoHyphens/>
        <w:spacing w:line="240" w:lineRule="auto"/>
        <w:ind w:left="2835" w:hanging="850"/>
        <w:rPr>
          <w:rFonts w:ascii="Times New Roman" w:hAnsi="Times New Roman"/>
          <w:sz w:val="24"/>
        </w:rPr>
      </w:pPr>
      <w:r w:rsidRPr="0069751A">
        <w:rPr>
          <w:rFonts w:ascii="Times New Roman" w:hAnsi="Times New Roman"/>
          <w:sz w:val="24"/>
        </w:rPr>
        <w:t xml:space="preserve">G - </w:t>
      </w:r>
      <w:r w:rsidR="007B489B" w:rsidRPr="0069751A">
        <w:rPr>
          <w:rFonts w:ascii="Times New Roman" w:hAnsi="Times New Roman"/>
          <w:sz w:val="24"/>
        </w:rPr>
        <w:t xml:space="preserve">    </w:t>
      </w:r>
      <w:r w:rsidR="002872EE" w:rsidRPr="0069751A">
        <w:rPr>
          <w:rFonts w:ascii="Times New Roman" w:hAnsi="Times New Roman"/>
          <w:sz w:val="24"/>
        </w:rPr>
        <w:t xml:space="preserve"> </w:t>
      </w:r>
      <w:r w:rsidRPr="0069751A">
        <w:rPr>
          <w:rFonts w:ascii="Times New Roman" w:hAnsi="Times New Roman"/>
          <w:sz w:val="24"/>
        </w:rPr>
        <w:t>okres gwarancji i rękojmi na wady z ocenianej oferty</w:t>
      </w:r>
    </w:p>
    <w:p w:rsidR="00066EB5" w:rsidRPr="0069751A" w:rsidRDefault="00066EB5" w:rsidP="005F3D4E">
      <w:pPr>
        <w:suppressAutoHyphens/>
        <w:spacing w:line="240" w:lineRule="auto"/>
        <w:ind w:left="2835" w:hanging="850"/>
        <w:rPr>
          <w:rFonts w:ascii="Times New Roman" w:hAnsi="Times New Roman"/>
          <w:sz w:val="24"/>
        </w:rPr>
      </w:pPr>
      <w:r w:rsidRPr="0069751A">
        <w:rPr>
          <w:rFonts w:ascii="Times New Roman" w:hAnsi="Times New Roman"/>
          <w:sz w:val="24"/>
        </w:rPr>
        <w:t>Gmin - minimalny okres gwa</w:t>
      </w:r>
      <w:r w:rsidR="005D6F14" w:rsidRPr="0069751A">
        <w:rPr>
          <w:rFonts w:ascii="Times New Roman" w:hAnsi="Times New Roman"/>
          <w:sz w:val="24"/>
        </w:rPr>
        <w:t>rancji i rękoj</w:t>
      </w:r>
      <w:r w:rsidR="000A504A" w:rsidRPr="0069751A">
        <w:rPr>
          <w:rFonts w:ascii="Times New Roman" w:hAnsi="Times New Roman"/>
          <w:sz w:val="24"/>
        </w:rPr>
        <w:t>mi na wady, tj. 36</w:t>
      </w:r>
      <w:r w:rsidRPr="0069751A">
        <w:rPr>
          <w:rFonts w:ascii="Times New Roman" w:hAnsi="Times New Roman"/>
          <w:sz w:val="24"/>
        </w:rPr>
        <w:t xml:space="preserve"> miesięcy</w:t>
      </w:r>
    </w:p>
    <w:p w:rsidR="0003446A" w:rsidRPr="0069751A" w:rsidRDefault="00DA58F5" w:rsidP="005F3D4E">
      <w:pPr>
        <w:suppressAutoHyphens/>
        <w:spacing w:line="240" w:lineRule="auto"/>
        <w:ind w:left="2835" w:hanging="850"/>
        <w:rPr>
          <w:rFonts w:ascii="Times New Roman" w:hAnsi="Times New Roman"/>
          <w:sz w:val="24"/>
        </w:rPr>
      </w:pPr>
      <w:proofErr w:type="spellStart"/>
      <w:r w:rsidRPr="0069751A">
        <w:rPr>
          <w:rFonts w:ascii="Times New Roman" w:hAnsi="Times New Roman"/>
          <w:sz w:val="24"/>
        </w:rPr>
        <w:t>Gmax</w:t>
      </w:r>
      <w:proofErr w:type="spellEnd"/>
      <w:r w:rsidRPr="0069751A">
        <w:rPr>
          <w:rFonts w:ascii="Times New Roman" w:hAnsi="Times New Roman"/>
          <w:sz w:val="24"/>
        </w:rPr>
        <w:t xml:space="preserve"> - maksymalny oceniany okres gwa</w:t>
      </w:r>
      <w:r w:rsidR="000A504A" w:rsidRPr="0069751A">
        <w:rPr>
          <w:rFonts w:ascii="Times New Roman" w:hAnsi="Times New Roman"/>
          <w:sz w:val="24"/>
        </w:rPr>
        <w:t>rancji i rękojmi na wady, tj. 6</w:t>
      </w:r>
      <w:r w:rsidR="005D6F14" w:rsidRPr="0069751A">
        <w:rPr>
          <w:rFonts w:ascii="Times New Roman" w:hAnsi="Times New Roman"/>
          <w:sz w:val="24"/>
        </w:rPr>
        <w:t xml:space="preserve">0 </w:t>
      </w:r>
      <w:r w:rsidRPr="0069751A">
        <w:rPr>
          <w:rFonts w:ascii="Times New Roman" w:hAnsi="Times New Roman"/>
          <w:sz w:val="24"/>
        </w:rPr>
        <w:t>miesięcy</w:t>
      </w:r>
    </w:p>
    <w:p w:rsidR="00822082" w:rsidRPr="0069751A" w:rsidRDefault="00822082" w:rsidP="002872EE">
      <w:pPr>
        <w:spacing w:line="240" w:lineRule="auto"/>
        <w:ind w:left="2127"/>
        <w:rPr>
          <w:rFonts w:ascii="Times New Roman" w:hAnsi="Times New Roman"/>
          <w:sz w:val="24"/>
        </w:rPr>
      </w:pPr>
      <w:r w:rsidRPr="0069751A">
        <w:rPr>
          <w:rFonts w:ascii="Times New Roman" w:hAnsi="Times New Roman"/>
          <w:sz w:val="24"/>
        </w:rPr>
        <w:t>Przy obliczaniu liczby punktów Zamawiający zaokrąglał będzie wyniki ostatniego działania do dwóch miejsc po przecinku (z zastosowaniem reguł matematycznych):</w:t>
      </w:r>
    </w:p>
    <w:p w:rsidR="00822082" w:rsidRPr="0069751A" w:rsidRDefault="00822082" w:rsidP="00155C9D">
      <w:pPr>
        <w:pStyle w:val="Akapitzlist"/>
        <w:numPr>
          <w:ilvl w:val="0"/>
          <w:numId w:val="13"/>
        </w:numPr>
        <w:spacing w:line="240" w:lineRule="auto"/>
        <w:rPr>
          <w:rFonts w:ascii="Times New Roman" w:hAnsi="Times New Roman"/>
          <w:sz w:val="24"/>
        </w:rPr>
      </w:pPr>
      <w:r w:rsidRPr="0069751A">
        <w:rPr>
          <w:rFonts w:ascii="Times New Roman" w:hAnsi="Times New Roman"/>
          <w:sz w:val="24"/>
        </w:rPr>
        <w:t>w sytuacji, kiedy na trzecim miejscu po przecinku jest cyfra „5" lub wyższa, wówczas wartość ulega zaokrągleniu „w górę" (to znaczy, że np. wartość 0,155 musi zostać zaokrąglona do 0,16);</w:t>
      </w:r>
    </w:p>
    <w:p w:rsidR="00E75AE1" w:rsidRPr="0069751A" w:rsidRDefault="00822082" w:rsidP="00155C9D">
      <w:pPr>
        <w:pStyle w:val="Akapitzlist"/>
        <w:numPr>
          <w:ilvl w:val="0"/>
          <w:numId w:val="13"/>
        </w:numPr>
        <w:spacing w:line="240" w:lineRule="auto"/>
        <w:rPr>
          <w:rFonts w:ascii="Times New Roman" w:hAnsi="Times New Roman"/>
          <w:sz w:val="24"/>
        </w:rPr>
      </w:pPr>
      <w:r w:rsidRPr="0069751A">
        <w:rPr>
          <w:rFonts w:ascii="Times New Roman" w:hAnsi="Times New Roman"/>
          <w:sz w:val="24"/>
        </w:rPr>
        <w:t>w sytuacji, kiedy na trzecim miejscu po przecinku jest cyfra „4" lub niższa, wówczas wartość ulega zaokrągleniu „w dół" (to znaczy, że np. wartość 0,154 musi zostać zaokrąglona do 0,15).</w:t>
      </w:r>
    </w:p>
    <w:p w:rsidR="003F622B" w:rsidRPr="0069751A" w:rsidRDefault="003F622B" w:rsidP="003F622B">
      <w:pPr>
        <w:spacing w:line="240" w:lineRule="auto"/>
        <w:rPr>
          <w:rFonts w:ascii="Times New Roman" w:hAnsi="Times New Roman"/>
          <w:sz w:val="24"/>
        </w:rPr>
      </w:pPr>
    </w:p>
    <w:p w:rsidR="003F622B" w:rsidRPr="0069751A" w:rsidRDefault="003F622B" w:rsidP="003F622B">
      <w:pPr>
        <w:spacing w:line="240" w:lineRule="auto"/>
        <w:rPr>
          <w:rFonts w:ascii="Times New Roman" w:hAnsi="Times New Roman"/>
          <w:sz w:val="24"/>
        </w:rPr>
      </w:pPr>
    </w:p>
    <w:p w:rsidR="00E312FC" w:rsidRPr="0069751A" w:rsidRDefault="00E312FC" w:rsidP="00E312FC">
      <w:pPr>
        <w:pStyle w:val="Tekstpodstawowywcity"/>
        <w:tabs>
          <w:tab w:val="left" w:pos="1701"/>
        </w:tabs>
        <w:spacing w:before="0"/>
        <w:ind w:left="1701"/>
        <w:outlineLvl w:val="0"/>
        <w:rPr>
          <w:rFonts w:ascii="Times New Roman" w:hAnsi="Times New Roman"/>
          <w:color w:val="000000" w:themeColor="text1"/>
          <w:sz w:val="24"/>
          <w:szCs w:val="24"/>
        </w:rPr>
      </w:pPr>
      <w:r w:rsidRPr="0069751A">
        <w:rPr>
          <w:rFonts w:ascii="Times New Roman" w:hAnsi="Times New Roman"/>
          <w:color w:val="000000" w:themeColor="text1"/>
          <w:sz w:val="24"/>
          <w:szCs w:val="24"/>
        </w:rPr>
        <w:lastRenderedPageBreak/>
        <w:t>Uwaga:</w:t>
      </w:r>
    </w:p>
    <w:p w:rsidR="00EE5551" w:rsidRPr="0069751A" w:rsidRDefault="00EE5551" w:rsidP="00155C9D">
      <w:pPr>
        <w:pStyle w:val="Tekstpodstawowywcity"/>
        <w:numPr>
          <w:ilvl w:val="0"/>
          <w:numId w:val="12"/>
        </w:numPr>
        <w:tabs>
          <w:tab w:val="left" w:pos="2127"/>
        </w:tabs>
        <w:spacing w:before="0" w:line="240" w:lineRule="auto"/>
        <w:ind w:left="2415" w:hanging="357"/>
        <w:rPr>
          <w:rFonts w:ascii="Times New Roman" w:hAnsi="Times New Roman"/>
          <w:b w:val="0"/>
          <w:sz w:val="24"/>
          <w:szCs w:val="24"/>
        </w:rPr>
      </w:pPr>
      <w:r w:rsidRPr="0069751A">
        <w:rPr>
          <w:rFonts w:ascii="Times New Roman" w:hAnsi="Times New Roman"/>
          <w:b w:val="0"/>
          <w:sz w:val="24"/>
          <w:szCs w:val="24"/>
        </w:rPr>
        <w:t>w przypadku gdy Wykonawca wskaże w ofercie okres gwarancji i rękojmi za wady na wykonane</w:t>
      </w:r>
      <w:r w:rsidR="000A504A" w:rsidRPr="0069751A">
        <w:rPr>
          <w:rFonts w:ascii="Times New Roman" w:hAnsi="Times New Roman"/>
          <w:b w:val="0"/>
          <w:sz w:val="24"/>
          <w:szCs w:val="24"/>
        </w:rPr>
        <w:t xml:space="preserve"> roboty budowlane dłuższy niż 6</w:t>
      </w:r>
      <w:r w:rsidR="001E0190" w:rsidRPr="0069751A">
        <w:rPr>
          <w:rFonts w:ascii="Times New Roman" w:hAnsi="Times New Roman"/>
          <w:b w:val="0"/>
          <w:sz w:val="24"/>
          <w:szCs w:val="24"/>
        </w:rPr>
        <w:t>0</w:t>
      </w:r>
      <w:r w:rsidRPr="0069751A">
        <w:rPr>
          <w:rFonts w:ascii="Times New Roman" w:hAnsi="Times New Roman"/>
          <w:b w:val="0"/>
          <w:sz w:val="24"/>
          <w:szCs w:val="24"/>
        </w:rPr>
        <w:t xml:space="preserve"> miesięcy, Zamawiający do obliczenia punktów w kryterium Okres gwarancji i ręko</w:t>
      </w:r>
      <w:r w:rsidR="001E0190" w:rsidRPr="0069751A">
        <w:rPr>
          <w:rFonts w:ascii="Times New Roman" w:hAnsi="Times New Roman"/>
          <w:b w:val="0"/>
          <w:sz w:val="24"/>
          <w:szCs w:val="24"/>
        </w:rPr>
        <w:t>j</w:t>
      </w:r>
      <w:r w:rsidR="000A504A" w:rsidRPr="0069751A">
        <w:rPr>
          <w:rFonts w:ascii="Times New Roman" w:hAnsi="Times New Roman"/>
          <w:b w:val="0"/>
          <w:sz w:val="24"/>
          <w:szCs w:val="24"/>
        </w:rPr>
        <w:t>mi za wady, przyjmie wartość 60 miesięcy (G = 60</w:t>
      </w:r>
      <w:r w:rsidRPr="0069751A">
        <w:rPr>
          <w:rFonts w:ascii="Times New Roman" w:hAnsi="Times New Roman"/>
          <w:b w:val="0"/>
          <w:sz w:val="24"/>
          <w:szCs w:val="24"/>
        </w:rPr>
        <w:t xml:space="preserve"> w powyższym wzorze). W przypadku wyboru takiej oferty jako najkorzystniejszej </w:t>
      </w:r>
      <w:r w:rsidRPr="0069751A">
        <w:rPr>
          <w:rFonts w:ascii="Times New Roman" w:hAnsi="Times New Roman"/>
          <w:b w:val="0"/>
          <w:sz w:val="24"/>
          <w:szCs w:val="24"/>
          <w:u w:val="single"/>
        </w:rPr>
        <w:t>do umowy zostanie zaś wpisany faktycznie zaoferowany</w:t>
      </w:r>
      <w:r w:rsidRPr="0069751A">
        <w:rPr>
          <w:rFonts w:ascii="Times New Roman" w:hAnsi="Times New Roman"/>
          <w:b w:val="0"/>
          <w:sz w:val="24"/>
          <w:szCs w:val="24"/>
        </w:rPr>
        <w:t xml:space="preserve"> przez Wykonawcę okres gwarancji i rękojmi za wady na wykonane roboty budowlane; </w:t>
      </w:r>
    </w:p>
    <w:p w:rsidR="00AC7085" w:rsidRPr="0069751A" w:rsidRDefault="00EE5551" w:rsidP="00155C9D">
      <w:pPr>
        <w:pStyle w:val="Tekstpodstawowywcity"/>
        <w:numPr>
          <w:ilvl w:val="0"/>
          <w:numId w:val="12"/>
        </w:numPr>
        <w:tabs>
          <w:tab w:val="left" w:pos="2127"/>
        </w:tabs>
        <w:spacing w:before="0" w:line="240" w:lineRule="auto"/>
        <w:ind w:left="2415" w:hanging="357"/>
        <w:rPr>
          <w:rFonts w:ascii="Times New Roman" w:hAnsi="Times New Roman"/>
          <w:b w:val="0"/>
          <w:sz w:val="24"/>
          <w:szCs w:val="24"/>
        </w:rPr>
      </w:pPr>
      <w:r w:rsidRPr="0069751A">
        <w:rPr>
          <w:rFonts w:ascii="Times New Roman" w:hAnsi="Times New Roman"/>
          <w:b w:val="0"/>
          <w:sz w:val="24"/>
          <w:szCs w:val="24"/>
        </w:rPr>
        <w:t>w przypadku gdy Wykonawca wskaże okres gwarancji i rękojmi za wady na wykonane roboty budowlane w niepełnych miesiącach, Zamawiający przyjmie do obliczenia punktów w kryterium okres gwarancji i rękojmi za wady wartość G zaokrąglając, wskazany przez Wykonawcę okres gwarancji i rękojmi za wady w dół do najbliższej wartości wyrażonej w pełnych miesiącach (np. okres gwarancji</w:t>
      </w:r>
      <w:r w:rsidR="000A504A" w:rsidRPr="0069751A">
        <w:rPr>
          <w:rFonts w:ascii="Times New Roman" w:hAnsi="Times New Roman"/>
          <w:b w:val="0"/>
          <w:sz w:val="24"/>
          <w:szCs w:val="24"/>
        </w:rPr>
        <w:t xml:space="preserve"> wskazany przez Wykonawcę jako 3</w:t>
      </w:r>
      <w:r w:rsidRPr="0069751A">
        <w:rPr>
          <w:rFonts w:ascii="Times New Roman" w:hAnsi="Times New Roman"/>
          <w:b w:val="0"/>
          <w:sz w:val="24"/>
          <w:szCs w:val="24"/>
        </w:rPr>
        <w:t>8,5 miesiąca zo</w:t>
      </w:r>
      <w:r w:rsidR="001E0190" w:rsidRPr="0069751A">
        <w:rPr>
          <w:rFonts w:ascii="Times New Roman" w:hAnsi="Times New Roman"/>
          <w:b w:val="0"/>
          <w:sz w:val="24"/>
          <w:szCs w:val="24"/>
        </w:rPr>
        <w:t>sta</w:t>
      </w:r>
      <w:r w:rsidR="000A504A" w:rsidRPr="0069751A">
        <w:rPr>
          <w:rFonts w:ascii="Times New Roman" w:hAnsi="Times New Roman"/>
          <w:b w:val="0"/>
          <w:sz w:val="24"/>
          <w:szCs w:val="24"/>
        </w:rPr>
        <w:t>nie zaokrąglony do wartości 38 miesięcy, tj. G = 3</w:t>
      </w:r>
      <w:r w:rsidRPr="0069751A">
        <w:rPr>
          <w:rFonts w:ascii="Times New Roman" w:hAnsi="Times New Roman"/>
          <w:b w:val="0"/>
          <w:sz w:val="24"/>
          <w:szCs w:val="24"/>
        </w:rPr>
        <w:t>8 w powyższym wzorze).</w:t>
      </w:r>
    </w:p>
    <w:p w:rsidR="00841CCD" w:rsidRPr="0069751A" w:rsidRDefault="003F622B" w:rsidP="003F622B">
      <w:pPr>
        <w:pStyle w:val="Tekstpodstawowywcity"/>
        <w:tabs>
          <w:tab w:val="left" w:pos="2127"/>
        </w:tabs>
        <w:spacing w:before="0" w:line="240" w:lineRule="auto"/>
        <w:ind w:left="1276" w:hanging="567"/>
        <w:rPr>
          <w:rFonts w:ascii="Times New Roman" w:hAnsi="Times New Roman"/>
          <w:b w:val="0"/>
          <w:color w:val="000000" w:themeColor="text1"/>
          <w:sz w:val="24"/>
          <w:szCs w:val="24"/>
        </w:rPr>
      </w:pPr>
      <w:r w:rsidRPr="0069751A">
        <w:rPr>
          <w:rFonts w:ascii="Times New Roman" w:hAnsi="Times New Roman"/>
          <w:b w:val="0"/>
          <w:color w:val="000000" w:themeColor="text1"/>
          <w:sz w:val="24"/>
          <w:szCs w:val="24"/>
        </w:rPr>
        <w:t xml:space="preserve"> </w:t>
      </w:r>
      <w:r w:rsidR="00B44486" w:rsidRPr="0069751A">
        <w:rPr>
          <w:rFonts w:ascii="Times New Roman" w:hAnsi="Times New Roman"/>
          <w:b w:val="0"/>
          <w:color w:val="000000" w:themeColor="text1"/>
          <w:sz w:val="24"/>
          <w:szCs w:val="24"/>
        </w:rPr>
        <w:t>20.2.</w:t>
      </w:r>
      <w:r w:rsidRPr="0069751A">
        <w:rPr>
          <w:rFonts w:ascii="Times New Roman" w:hAnsi="Times New Roman"/>
          <w:b w:val="0"/>
          <w:color w:val="000000" w:themeColor="text1"/>
          <w:sz w:val="24"/>
          <w:szCs w:val="24"/>
        </w:rPr>
        <w:t xml:space="preserve"> </w:t>
      </w:r>
      <w:r w:rsidR="00841CCD" w:rsidRPr="0069751A">
        <w:rPr>
          <w:rFonts w:ascii="Times New Roman" w:hAnsi="Times New Roman"/>
          <w:b w:val="0"/>
          <w:color w:val="000000" w:themeColor="text1"/>
          <w:sz w:val="24"/>
          <w:szCs w:val="24"/>
        </w:rPr>
        <w:t>Jako najkorzystniejsza zostanie wybrana oferta, która będzie przedstawiała najkorzystniejszy bilans punktów przyznanych w oparciu o ustalone powyżej kryteria, tzn. uzyska największą łączną liczbę punktów.</w:t>
      </w:r>
    </w:p>
    <w:p w:rsidR="00F12710" w:rsidRPr="0069751A" w:rsidRDefault="00B44486" w:rsidP="003F622B">
      <w:pPr>
        <w:pStyle w:val="Tekstpodstawowywcity"/>
        <w:tabs>
          <w:tab w:val="left" w:pos="2127"/>
        </w:tabs>
        <w:spacing w:before="0" w:line="240" w:lineRule="auto"/>
        <w:ind w:left="1276" w:hanging="567"/>
        <w:rPr>
          <w:rFonts w:ascii="Times New Roman" w:hAnsi="Times New Roman"/>
          <w:b w:val="0"/>
          <w:color w:val="000000" w:themeColor="text1"/>
          <w:sz w:val="24"/>
          <w:szCs w:val="24"/>
        </w:rPr>
      </w:pPr>
      <w:r w:rsidRPr="0069751A">
        <w:rPr>
          <w:rFonts w:ascii="Times New Roman" w:hAnsi="Times New Roman"/>
          <w:b w:val="0"/>
          <w:sz w:val="24"/>
          <w:szCs w:val="24"/>
        </w:rPr>
        <w:t>20.3.</w:t>
      </w:r>
      <w:r w:rsidR="003F622B" w:rsidRPr="0069751A">
        <w:rPr>
          <w:rFonts w:ascii="Times New Roman" w:hAnsi="Times New Roman"/>
          <w:b w:val="0"/>
          <w:sz w:val="24"/>
          <w:szCs w:val="24"/>
        </w:rPr>
        <w:t xml:space="preserve"> </w:t>
      </w:r>
      <w:r w:rsidR="00F12710" w:rsidRPr="0069751A">
        <w:rPr>
          <w:rFonts w:ascii="Times New Roman" w:hAnsi="Times New Roman"/>
          <w:b w:val="0"/>
          <w:sz w:val="24"/>
          <w:szCs w:val="24"/>
        </w:rPr>
        <w:t xml:space="preserve">W sytuacji, gdy Zamawiający nie będzie mógł dokonać wyboru oferty najkorzystniejszej z uwagi na to, że dwie lub więcej ofert przedstawia taki sam bilans przyjętych kryteriów oceny ofert, Zamawiający dokona wyboru oferty w oparciu o art. 248 </w:t>
      </w:r>
      <w:r w:rsidR="00076E93" w:rsidRPr="0069751A">
        <w:rPr>
          <w:rFonts w:ascii="Times New Roman" w:hAnsi="Times New Roman"/>
          <w:b w:val="0"/>
          <w:sz w:val="24"/>
          <w:szCs w:val="24"/>
        </w:rPr>
        <w:t xml:space="preserve">Prawa zamówień publicznych. </w:t>
      </w:r>
    </w:p>
    <w:p w:rsidR="00C714DC" w:rsidRPr="0069751A" w:rsidRDefault="00B44486" w:rsidP="00F8044C">
      <w:pPr>
        <w:pStyle w:val="tytu"/>
        <w:numPr>
          <w:ilvl w:val="0"/>
          <w:numId w:val="0"/>
        </w:numPr>
        <w:ind w:left="284" w:hanging="284"/>
      </w:pPr>
      <w:r w:rsidRPr="0069751A">
        <w:t>21.</w:t>
      </w:r>
      <w:r w:rsidR="00C714DC" w:rsidRPr="0069751A">
        <w:t>INFORMACJE O FORMALNOŚCIACH, JAKIE POWINNY ZOSTAĆ DOPEŁNIONE PO</w:t>
      </w:r>
      <w:r w:rsidR="00C0688F" w:rsidRPr="0069751A">
        <w:t> </w:t>
      </w:r>
      <w:r w:rsidR="00C714DC" w:rsidRPr="0069751A">
        <w:t>WYBORZE OFERTY W CELU ZAWARCIA UMOWY W SPRAWIE ZAMÓWIENIA PUBLICZNEGO</w:t>
      </w:r>
    </w:p>
    <w:p w:rsidR="00B30537" w:rsidRPr="0069751A" w:rsidRDefault="00B30537" w:rsidP="001A2FEB">
      <w:pPr>
        <w:pStyle w:val="Akapitzlist"/>
        <w:numPr>
          <w:ilvl w:val="1"/>
          <w:numId w:val="49"/>
        </w:numPr>
        <w:spacing w:line="240" w:lineRule="auto"/>
        <w:rPr>
          <w:rFonts w:ascii="Times New Roman" w:hAnsi="Times New Roman"/>
          <w:sz w:val="24"/>
          <w:lang w:eastAsia="pl-PL"/>
        </w:rPr>
      </w:pPr>
      <w:r w:rsidRPr="0069751A">
        <w:rPr>
          <w:rFonts w:ascii="Times New Roman" w:hAnsi="Times New Roman"/>
          <w:sz w:val="24"/>
          <w:lang w:eastAsia="pl-PL"/>
        </w:rPr>
        <w:t>Zamawiający zawrze umowę w sprawie zamówienia publicznego z Wykonawca, który złoży najkorzystniejszą ofert</w:t>
      </w:r>
      <w:r w:rsidR="00702646" w:rsidRPr="0069751A">
        <w:rPr>
          <w:rFonts w:ascii="Times New Roman" w:hAnsi="Times New Roman"/>
          <w:sz w:val="24"/>
          <w:lang w:eastAsia="pl-PL"/>
        </w:rPr>
        <w:t>ę</w:t>
      </w:r>
      <w:r w:rsidRPr="0069751A">
        <w:rPr>
          <w:rFonts w:ascii="Times New Roman" w:hAnsi="Times New Roman"/>
          <w:sz w:val="24"/>
          <w:lang w:eastAsia="pl-PL"/>
        </w:rPr>
        <w:t>.</w:t>
      </w:r>
    </w:p>
    <w:p w:rsidR="00B30537" w:rsidRPr="0069751A" w:rsidRDefault="00B30537" w:rsidP="001A2FEB">
      <w:pPr>
        <w:pStyle w:val="Akapitzlist"/>
        <w:numPr>
          <w:ilvl w:val="1"/>
          <w:numId w:val="49"/>
        </w:numPr>
        <w:spacing w:line="240" w:lineRule="auto"/>
        <w:ind w:hanging="505"/>
        <w:rPr>
          <w:rFonts w:ascii="Times New Roman" w:hAnsi="Times New Roman"/>
          <w:sz w:val="24"/>
          <w:lang w:eastAsia="pl-PL"/>
        </w:rPr>
      </w:pPr>
      <w:r w:rsidRPr="0069751A">
        <w:rPr>
          <w:rFonts w:ascii="Times New Roman" w:hAnsi="Times New Roman"/>
          <w:sz w:val="24"/>
        </w:rPr>
        <w:t>Zamawiający zawiera umowę w sprawie zamówienia publicznego w terminie nie krótszym niż 5 dni od dnia przesłania zawiadomienia o wyborze najkorzystniejszej oferty.</w:t>
      </w:r>
    </w:p>
    <w:p w:rsidR="00B30537" w:rsidRPr="0069751A" w:rsidRDefault="00B30537" w:rsidP="001A2FEB">
      <w:pPr>
        <w:pStyle w:val="Akapitzlist"/>
        <w:numPr>
          <w:ilvl w:val="1"/>
          <w:numId w:val="49"/>
        </w:numPr>
        <w:spacing w:line="240" w:lineRule="auto"/>
        <w:ind w:hanging="505"/>
        <w:rPr>
          <w:rFonts w:ascii="Times New Roman" w:hAnsi="Times New Roman"/>
          <w:sz w:val="24"/>
          <w:lang w:eastAsia="pl-PL"/>
        </w:rPr>
      </w:pPr>
      <w:r w:rsidRPr="0069751A">
        <w:rPr>
          <w:rFonts w:ascii="Times New Roman" w:hAnsi="Times New Roman"/>
          <w:sz w:val="24"/>
        </w:rPr>
        <w:t xml:space="preserve">Zamawiający może zawrzeć umowę w sprawie zamówienia publicznego przed upływem terminu, o którym mowa w ust. </w:t>
      </w:r>
      <w:r w:rsidR="00104789" w:rsidRPr="0069751A">
        <w:rPr>
          <w:rFonts w:ascii="Times New Roman" w:hAnsi="Times New Roman"/>
          <w:sz w:val="24"/>
        </w:rPr>
        <w:t>17.</w:t>
      </w:r>
      <w:r w:rsidRPr="0069751A">
        <w:rPr>
          <w:rFonts w:ascii="Times New Roman" w:hAnsi="Times New Roman"/>
          <w:sz w:val="24"/>
        </w:rPr>
        <w:t>2, jeżeli w postępowaniu o udzielenie zamówienia prowadzonym w trybie podstawowym złożono tylko jedną ofertę.</w:t>
      </w:r>
    </w:p>
    <w:p w:rsidR="00B30537" w:rsidRPr="0069751A" w:rsidRDefault="00B30537" w:rsidP="001A2FEB">
      <w:pPr>
        <w:pStyle w:val="Akapitzlist"/>
        <w:numPr>
          <w:ilvl w:val="1"/>
          <w:numId w:val="49"/>
        </w:numPr>
        <w:spacing w:line="240" w:lineRule="auto"/>
        <w:ind w:hanging="505"/>
        <w:rPr>
          <w:rFonts w:ascii="Times New Roman" w:hAnsi="Times New Roman"/>
          <w:sz w:val="24"/>
          <w:lang w:eastAsia="pl-PL"/>
        </w:rPr>
      </w:pPr>
      <w:r w:rsidRPr="0069751A">
        <w:rPr>
          <w:rFonts w:ascii="Times New Roman" w:hAnsi="Times New Roman"/>
          <w:sz w:val="24"/>
        </w:rPr>
        <w:t>Wykonawca, którego oferta zostanie uznana za najkorzystniejszą, będzie zobowiązany przed podpisaniem umowy do wniesienia zabezpieczenia należytego wykonania umowy.</w:t>
      </w:r>
    </w:p>
    <w:p w:rsidR="00B30537" w:rsidRPr="0069751A" w:rsidRDefault="00B30537" w:rsidP="001A2FEB">
      <w:pPr>
        <w:pStyle w:val="Akapitzlist"/>
        <w:numPr>
          <w:ilvl w:val="1"/>
          <w:numId w:val="49"/>
        </w:numPr>
        <w:spacing w:line="240" w:lineRule="auto"/>
        <w:ind w:hanging="505"/>
        <w:rPr>
          <w:rFonts w:ascii="Times New Roman" w:hAnsi="Times New Roman"/>
          <w:sz w:val="24"/>
          <w:lang w:eastAsia="pl-PL"/>
        </w:rPr>
      </w:pPr>
      <w:r w:rsidRPr="0069751A">
        <w:rPr>
          <w:rFonts w:ascii="Times New Roman" w:hAnsi="Times New Roman"/>
          <w:sz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B30537" w:rsidRPr="0069751A" w:rsidRDefault="00B30537" w:rsidP="001A2FEB">
      <w:pPr>
        <w:pStyle w:val="Akapitzlist"/>
        <w:numPr>
          <w:ilvl w:val="1"/>
          <w:numId w:val="49"/>
        </w:numPr>
        <w:spacing w:line="240" w:lineRule="auto"/>
        <w:ind w:hanging="505"/>
        <w:rPr>
          <w:rFonts w:ascii="Times New Roman" w:hAnsi="Times New Roman"/>
          <w:b/>
          <w:sz w:val="24"/>
          <w:lang w:eastAsia="pl-PL"/>
        </w:rPr>
      </w:pPr>
      <w:r w:rsidRPr="0069751A">
        <w:rPr>
          <w:rFonts w:ascii="Times New Roman" w:hAnsi="Times New Roman"/>
          <w:sz w:val="24"/>
        </w:rPr>
        <w:t xml:space="preserve"> </w:t>
      </w:r>
      <w:r w:rsidRPr="0069751A">
        <w:rPr>
          <w:rFonts w:ascii="Times New Roman" w:hAnsi="Times New Roman"/>
          <w:b/>
          <w:sz w:val="24"/>
        </w:rPr>
        <w:t>Wykonawca przed zawarciem umowy w sprawie zamówienia publicznego opracuje i dostarczy Zamawiającemu harmonogram rzeczowo-finansowy. Przed zawarciem umowy, harmonogram rzeczowo-finansowy wymaga akceptacji ze strony Zamawiającego.</w:t>
      </w:r>
    </w:p>
    <w:p w:rsidR="00B30537" w:rsidRPr="0069751A" w:rsidRDefault="00B30537" w:rsidP="001A2FEB">
      <w:pPr>
        <w:pStyle w:val="Akapitzlist"/>
        <w:numPr>
          <w:ilvl w:val="1"/>
          <w:numId w:val="49"/>
        </w:numPr>
        <w:spacing w:line="240" w:lineRule="auto"/>
        <w:ind w:hanging="505"/>
        <w:rPr>
          <w:rFonts w:ascii="Times New Roman" w:hAnsi="Times New Roman"/>
          <w:sz w:val="24"/>
          <w:lang w:eastAsia="pl-PL"/>
        </w:rPr>
      </w:pPr>
      <w:r w:rsidRPr="0069751A">
        <w:rPr>
          <w:rFonts w:ascii="Times New Roman" w:hAnsi="Times New Roman"/>
          <w:sz w:val="24"/>
        </w:rPr>
        <w:t xml:space="preserve"> Wykonawca będzie zobowiązany do podpisania umowy w miejscu i terminie wskazanym przez Zamawiającego.</w:t>
      </w:r>
    </w:p>
    <w:p w:rsidR="00F550E4" w:rsidRPr="0069751A" w:rsidRDefault="00B30537" w:rsidP="001A2FEB">
      <w:pPr>
        <w:pStyle w:val="Akapitzlist"/>
        <w:numPr>
          <w:ilvl w:val="1"/>
          <w:numId w:val="49"/>
        </w:numPr>
        <w:spacing w:line="240" w:lineRule="auto"/>
        <w:ind w:hanging="505"/>
        <w:rPr>
          <w:rFonts w:ascii="Times New Roman" w:hAnsi="Times New Roman"/>
          <w:sz w:val="24"/>
          <w:lang w:eastAsia="pl-PL"/>
        </w:rPr>
      </w:pPr>
      <w:r w:rsidRPr="0069751A">
        <w:rPr>
          <w:rFonts w:ascii="Times New Roman" w:hAnsi="Times New Roman"/>
          <w:sz w:val="24"/>
        </w:rPr>
        <w:lastRenderedPageBreak/>
        <w:t xml:space="preserve">Niedopełnienie powyższych formalności przez wybranego Wykonawcę będzie potraktowane przez Zamawiającego jako niemożność zawarcia umowy w sprawie zamówienia publicznego z przyczyn leżących po stronie Wykonawcy. </w:t>
      </w:r>
    </w:p>
    <w:p w:rsidR="0076514B" w:rsidRPr="0069751A" w:rsidRDefault="00F41722" w:rsidP="00A665DF">
      <w:pPr>
        <w:pStyle w:val="tytu"/>
        <w:numPr>
          <w:ilvl w:val="0"/>
          <w:numId w:val="49"/>
        </w:numPr>
      </w:pPr>
      <w:r w:rsidRPr="0069751A">
        <w:t>WYMAGANIA DOTYCZĄCE ZABEZPIECZENIA NALEŻYTEGO WYKONANIA UMOWY</w:t>
      </w:r>
    </w:p>
    <w:p w:rsidR="003750BF" w:rsidRPr="0069751A" w:rsidRDefault="003750BF" w:rsidP="001A2FEB">
      <w:pPr>
        <w:pStyle w:val="Akapitzlist"/>
        <w:numPr>
          <w:ilvl w:val="1"/>
          <w:numId w:val="49"/>
        </w:numPr>
        <w:spacing w:line="240" w:lineRule="auto"/>
        <w:rPr>
          <w:rFonts w:ascii="Times New Roman" w:hAnsi="Times New Roman"/>
          <w:sz w:val="24"/>
        </w:rPr>
      </w:pPr>
      <w:r w:rsidRPr="0069751A">
        <w:rPr>
          <w:rFonts w:ascii="Times New Roman" w:hAnsi="Times New Roman"/>
          <w:sz w:val="24"/>
        </w:rPr>
        <w:t>Zabezpieczenie ustala się w wysokośc</w:t>
      </w:r>
      <w:r w:rsidR="00764CF8" w:rsidRPr="0069751A">
        <w:rPr>
          <w:rFonts w:ascii="Times New Roman" w:hAnsi="Times New Roman"/>
          <w:sz w:val="24"/>
        </w:rPr>
        <w:t>i</w:t>
      </w:r>
      <w:r w:rsidRPr="0069751A">
        <w:rPr>
          <w:rFonts w:ascii="Times New Roman" w:hAnsi="Times New Roman"/>
          <w:sz w:val="24"/>
        </w:rPr>
        <w:t xml:space="preserve"> </w:t>
      </w:r>
      <w:r w:rsidRPr="0069751A">
        <w:rPr>
          <w:rFonts w:ascii="Times New Roman" w:hAnsi="Times New Roman"/>
          <w:b/>
          <w:sz w:val="24"/>
        </w:rPr>
        <w:t>5</w:t>
      </w:r>
      <w:r w:rsidR="002C2E33" w:rsidRPr="0069751A">
        <w:rPr>
          <w:rFonts w:ascii="Times New Roman" w:hAnsi="Times New Roman"/>
          <w:b/>
          <w:sz w:val="24"/>
        </w:rPr>
        <w:t xml:space="preserve"> </w:t>
      </w:r>
      <w:r w:rsidRPr="0069751A">
        <w:rPr>
          <w:rFonts w:ascii="Times New Roman" w:hAnsi="Times New Roman"/>
          <w:b/>
          <w:sz w:val="24"/>
        </w:rPr>
        <w:t>% ceny całkowitej</w:t>
      </w:r>
      <w:r w:rsidRPr="0069751A">
        <w:rPr>
          <w:rFonts w:ascii="Times New Roman" w:hAnsi="Times New Roman"/>
          <w:sz w:val="24"/>
        </w:rPr>
        <w:t xml:space="preserve"> podanej w ofercie.</w:t>
      </w:r>
    </w:p>
    <w:p w:rsidR="003750BF" w:rsidRPr="0069751A" w:rsidRDefault="003750BF" w:rsidP="001A2FEB">
      <w:pPr>
        <w:pStyle w:val="Akapitzlist"/>
        <w:numPr>
          <w:ilvl w:val="1"/>
          <w:numId w:val="49"/>
        </w:numPr>
        <w:spacing w:line="240" w:lineRule="auto"/>
        <w:rPr>
          <w:rFonts w:ascii="Times New Roman" w:hAnsi="Times New Roman"/>
          <w:sz w:val="24"/>
        </w:rPr>
      </w:pPr>
      <w:r w:rsidRPr="0069751A">
        <w:rPr>
          <w:rFonts w:ascii="Times New Roman" w:hAnsi="Times New Roman"/>
          <w:sz w:val="24"/>
        </w:rPr>
        <w:t>Zgodnie z art. 450 ust. 1 ustawy Pzp, zabezpieczenie może być wnoszone, według wyboru wykonawcy, w jednej lub w kilku następujących formach:</w:t>
      </w:r>
    </w:p>
    <w:p w:rsidR="003750BF" w:rsidRPr="0069751A" w:rsidRDefault="003750BF" w:rsidP="000F1E28">
      <w:pPr>
        <w:pStyle w:val="Akapitzlist"/>
        <w:numPr>
          <w:ilvl w:val="0"/>
          <w:numId w:val="22"/>
        </w:numPr>
        <w:spacing w:line="240" w:lineRule="auto"/>
        <w:rPr>
          <w:rFonts w:ascii="Times New Roman" w:hAnsi="Times New Roman"/>
          <w:sz w:val="24"/>
        </w:rPr>
      </w:pPr>
      <w:r w:rsidRPr="0069751A">
        <w:rPr>
          <w:rFonts w:ascii="Times New Roman" w:hAnsi="Times New Roman"/>
          <w:sz w:val="24"/>
        </w:rPr>
        <w:t>pieniądzu;</w:t>
      </w:r>
    </w:p>
    <w:p w:rsidR="003750BF" w:rsidRPr="0069751A" w:rsidRDefault="003750BF" w:rsidP="000F1E28">
      <w:pPr>
        <w:pStyle w:val="Akapitzlist"/>
        <w:numPr>
          <w:ilvl w:val="0"/>
          <w:numId w:val="22"/>
        </w:numPr>
        <w:spacing w:line="240" w:lineRule="auto"/>
        <w:rPr>
          <w:rFonts w:ascii="Times New Roman" w:hAnsi="Times New Roman"/>
          <w:sz w:val="24"/>
        </w:rPr>
      </w:pPr>
      <w:r w:rsidRPr="0069751A">
        <w:rPr>
          <w:rFonts w:ascii="Times New Roman" w:hAnsi="Times New Roman"/>
          <w:sz w:val="24"/>
        </w:rPr>
        <w:t>poręczeniach bankowych lub poręczeniach spółdzielczej kasy oszczędnościowo-kredytowej, z tym że zobowiązanie kasy jest zawsze zobowiązaniem pieniężnym;</w:t>
      </w:r>
    </w:p>
    <w:p w:rsidR="003750BF" w:rsidRPr="0069751A" w:rsidRDefault="003750BF" w:rsidP="000F1E28">
      <w:pPr>
        <w:pStyle w:val="Akapitzlist"/>
        <w:numPr>
          <w:ilvl w:val="0"/>
          <w:numId w:val="22"/>
        </w:numPr>
        <w:spacing w:line="240" w:lineRule="auto"/>
        <w:rPr>
          <w:rFonts w:ascii="Times New Roman" w:hAnsi="Times New Roman"/>
          <w:sz w:val="24"/>
        </w:rPr>
      </w:pPr>
      <w:r w:rsidRPr="0069751A">
        <w:rPr>
          <w:rFonts w:ascii="Times New Roman" w:hAnsi="Times New Roman"/>
          <w:sz w:val="24"/>
        </w:rPr>
        <w:t>gwarancjach bankowych;</w:t>
      </w:r>
    </w:p>
    <w:p w:rsidR="003750BF" w:rsidRPr="0069751A" w:rsidRDefault="003750BF" w:rsidP="000F1E28">
      <w:pPr>
        <w:pStyle w:val="Akapitzlist"/>
        <w:numPr>
          <w:ilvl w:val="0"/>
          <w:numId w:val="22"/>
        </w:numPr>
        <w:spacing w:line="240" w:lineRule="auto"/>
        <w:rPr>
          <w:rFonts w:ascii="Times New Roman" w:hAnsi="Times New Roman"/>
          <w:sz w:val="24"/>
        </w:rPr>
      </w:pPr>
      <w:r w:rsidRPr="0069751A">
        <w:rPr>
          <w:rFonts w:ascii="Times New Roman" w:hAnsi="Times New Roman"/>
          <w:sz w:val="24"/>
        </w:rPr>
        <w:t>gwarancjach ubezpieczeniowych;</w:t>
      </w:r>
    </w:p>
    <w:p w:rsidR="003750BF" w:rsidRPr="0069751A" w:rsidRDefault="003750BF" w:rsidP="000F1E28">
      <w:pPr>
        <w:pStyle w:val="Akapitzlist"/>
        <w:numPr>
          <w:ilvl w:val="0"/>
          <w:numId w:val="22"/>
        </w:numPr>
        <w:spacing w:line="240" w:lineRule="auto"/>
        <w:rPr>
          <w:rFonts w:ascii="Times New Roman" w:hAnsi="Times New Roman"/>
          <w:sz w:val="24"/>
        </w:rPr>
      </w:pPr>
      <w:r w:rsidRPr="0069751A">
        <w:rPr>
          <w:rFonts w:ascii="Times New Roman" w:hAnsi="Times New Roman"/>
          <w:sz w:val="24"/>
        </w:rPr>
        <w:t>poręczeniach udzielanych przez podmioty, o których mowa w art. 6b ust. 5 pkt 2 ustawy z dnia 9 listopada 2000 r. o utworzeniu Polskiej Agencji Rozwoju Przedsiębiorczości.</w:t>
      </w:r>
    </w:p>
    <w:p w:rsidR="003750BF" w:rsidRPr="0069751A" w:rsidRDefault="003750BF" w:rsidP="001A2FEB">
      <w:pPr>
        <w:pStyle w:val="Akapitzlist"/>
        <w:numPr>
          <w:ilvl w:val="1"/>
          <w:numId w:val="49"/>
        </w:numPr>
        <w:spacing w:line="240" w:lineRule="auto"/>
        <w:rPr>
          <w:rFonts w:ascii="Times New Roman" w:hAnsi="Times New Roman"/>
          <w:sz w:val="24"/>
        </w:rPr>
      </w:pPr>
      <w:r w:rsidRPr="0069751A">
        <w:rPr>
          <w:rFonts w:ascii="Times New Roman" w:hAnsi="Times New Roman"/>
          <w:sz w:val="24"/>
        </w:rPr>
        <w:t xml:space="preserve">Zamawiający nie wyraża zgody na wniesienie zabezpieczenia w formach określonych </w:t>
      </w:r>
      <w:r w:rsidR="005F3D4E" w:rsidRPr="0069751A">
        <w:rPr>
          <w:rFonts w:ascii="Times New Roman" w:hAnsi="Times New Roman"/>
          <w:sz w:val="24"/>
        </w:rPr>
        <w:t xml:space="preserve"> </w:t>
      </w:r>
      <w:r w:rsidRPr="0069751A">
        <w:rPr>
          <w:rFonts w:ascii="Times New Roman" w:hAnsi="Times New Roman"/>
          <w:sz w:val="24"/>
        </w:rPr>
        <w:t>w art. 450 ust. 2 ustawy Pzp:</w:t>
      </w:r>
    </w:p>
    <w:p w:rsidR="003750BF" w:rsidRPr="0069751A" w:rsidRDefault="003750BF" w:rsidP="000F1E28">
      <w:pPr>
        <w:pStyle w:val="Akapitzlist"/>
        <w:numPr>
          <w:ilvl w:val="0"/>
          <w:numId w:val="23"/>
        </w:numPr>
        <w:spacing w:line="240" w:lineRule="auto"/>
        <w:rPr>
          <w:rFonts w:ascii="Times New Roman" w:hAnsi="Times New Roman"/>
          <w:sz w:val="24"/>
        </w:rPr>
      </w:pPr>
      <w:r w:rsidRPr="0069751A">
        <w:rPr>
          <w:rFonts w:ascii="Times New Roman" w:hAnsi="Times New Roman"/>
          <w:sz w:val="24"/>
        </w:rPr>
        <w:t>w wekslach z poręczeniem wekslowym banku lub spółdzielczej kasy oszczędnościowo-kredytowej;</w:t>
      </w:r>
    </w:p>
    <w:p w:rsidR="003750BF" w:rsidRPr="0069751A" w:rsidRDefault="003750BF" w:rsidP="000F1E28">
      <w:pPr>
        <w:pStyle w:val="Akapitzlist"/>
        <w:numPr>
          <w:ilvl w:val="0"/>
          <w:numId w:val="23"/>
        </w:numPr>
        <w:spacing w:line="240" w:lineRule="auto"/>
        <w:rPr>
          <w:rFonts w:ascii="Times New Roman" w:hAnsi="Times New Roman"/>
          <w:sz w:val="24"/>
        </w:rPr>
      </w:pPr>
      <w:r w:rsidRPr="0069751A">
        <w:rPr>
          <w:rFonts w:ascii="Times New Roman" w:hAnsi="Times New Roman"/>
          <w:sz w:val="24"/>
        </w:rPr>
        <w:t>przez ustanowienie zastawu na papierach wartościowych emitowanych przez Skarb Państwa lub jednostkę samorządu terytorialnego;</w:t>
      </w:r>
    </w:p>
    <w:p w:rsidR="003750BF" w:rsidRPr="0069751A" w:rsidRDefault="003750BF" w:rsidP="000F1E28">
      <w:pPr>
        <w:pStyle w:val="Akapitzlist"/>
        <w:numPr>
          <w:ilvl w:val="0"/>
          <w:numId w:val="23"/>
        </w:numPr>
        <w:spacing w:line="240" w:lineRule="auto"/>
        <w:rPr>
          <w:rFonts w:ascii="Times New Roman" w:hAnsi="Times New Roman"/>
          <w:sz w:val="24"/>
        </w:rPr>
      </w:pPr>
      <w:r w:rsidRPr="0069751A">
        <w:rPr>
          <w:rFonts w:ascii="Times New Roman" w:hAnsi="Times New Roman"/>
          <w:sz w:val="24"/>
        </w:rPr>
        <w:t xml:space="preserve">przez ustanowienie zastawu rejestrowego na zasadach określonych </w:t>
      </w:r>
      <w:r w:rsidR="005F3D4E" w:rsidRPr="0069751A">
        <w:rPr>
          <w:rFonts w:ascii="Times New Roman" w:hAnsi="Times New Roman"/>
          <w:sz w:val="24"/>
        </w:rPr>
        <w:t xml:space="preserve">                      </w:t>
      </w:r>
      <w:r w:rsidRPr="0069751A">
        <w:rPr>
          <w:rFonts w:ascii="Times New Roman" w:hAnsi="Times New Roman"/>
          <w:sz w:val="24"/>
        </w:rPr>
        <w:t>w ustawie z dnia 6 grudnia 1996 r. o zastawie rejestrowym i rejestrze zastawów.</w:t>
      </w:r>
    </w:p>
    <w:p w:rsidR="003750BF" w:rsidRPr="0069751A" w:rsidRDefault="003750BF" w:rsidP="001A2FEB">
      <w:pPr>
        <w:pStyle w:val="Akapitzlist"/>
        <w:numPr>
          <w:ilvl w:val="1"/>
          <w:numId w:val="49"/>
        </w:numPr>
        <w:spacing w:line="240" w:lineRule="auto"/>
        <w:rPr>
          <w:rFonts w:ascii="Times New Roman" w:hAnsi="Times New Roman"/>
          <w:sz w:val="24"/>
        </w:rPr>
      </w:pPr>
      <w:r w:rsidRPr="0069751A">
        <w:rPr>
          <w:rFonts w:ascii="Times New Roman" w:hAnsi="Times New Roman"/>
          <w:sz w:val="24"/>
        </w:rPr>
        <w:t>Zabezpieczenie wnoszone w pieniądzu wykonawca wpłaca przelewem na rachunek bankowy Nr:</w:t>
      </w:r>
      <w:r w:rsidR="00DE5CA4" w:rsidRPr="0069751A">
        <w:rPr>
          <w:rFonts w:ascii="Times New Roman" w:hAnsi="Times New Roman"/>
          <w:sz w:val="24"/>
        </w:rPr>
        <w:t xml:space="preserve"> </w:t>
      </w:r>
      <w:r w:rsidR="004825ED" w:rsidRPr="0069751A">
        <w:rPr>
          <w:rFonts w:ascii="Times New Roman" w:hAnsi="Times New Roman"/>
          <w:b/>
          <w:sz w:val="24"/>
        </w:rPr>
        <w:t>……………………………………………….</w:t>
      </w:r>
      <w:r w:rsidR="00DE5CA4" w:rsidRPr="0069751A">
        <w:rPr>
          <w:rFonts w:ascii="Times New Roman" w:hAnsi="Times New Roman"/>
          <w:sz w:val="24"/>
        </w:rPr>
        <w:t xml:space="preserve">, </w:t>
      </w:r>
      <w:r w:rsidRPr="0069751A">
        <w:rPr>
          <w:rFonts w:ascii="Times New Roman" w:hAnsi="Times New Roman"/>
          <w:sz w:val="24"/>
        </w:rPr>
        <w:t>z dopiskiem „zabezpieczenie należytego wykonania umowy „</w:t>
      </w:r>
      <w:r w:rsidR="004825ED" w:rsidRPr="0069751A">
        <w:rPr>
          <w:rFonts w:ascii="Times New Roman" w:eastAsiaTheme="minorHAnsi" w:hAnsi="Times New Roman"/>
          <w:sz w:val="24"/>
        </w:rPr>
        <w:t>………………………………………………….</w:t>
      </w:r>
      <w:r w:rsidR="00827B0B" w:rsidRPr="0069751A">
        <w:rPr>
          <w:rFonts w:ascii="Times New Roman" w:eastAsiaTheme="minorHAnsi" w:hAnsi="Times New Roman"/>
          <w:sz w:val="24"/>
        </w:rPr>
        <w:t xml:space="preserve">”. </w:t>
      </w:r>
      <w:r w:rsidRPr="0069751A">
        <w:rPr>
          <w:rFonts w:ascii="Times New Roman" w:hAnsi="Times New Roman"/>
          <w:sz w:val="24"/>
        </w:rPr>
        <w:t>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rsidR="003750BF" w:rsidRPr="0069751A" w:rsidRDefault="003750BF" w:rsidP="001A2FEB">
      <w:pPr>
        <w:pStyle w:val="Akapitzlist"/>
        <w:numPr>
          <w:ilvl w:val="1"/>
          <w:numId w:val="49"/>
        </w:numPr>
        <w:spacing w:line="240" w:lineRule="auto"/>
        <w:rPr>
          <w:rFonts w:ascii="Times New Roman" w:hAnsi="Times New Roman"/>
          <w:sz w:val="24"/>
        </w:rPr>
      </w:pPr>
      <w:r w:rsidRPr="0069751A">
        <w:rPr>
          <w:rFonts w:ascii="Times New Roman" w:hAnsi="Times New Roman"/>
          <w:sz w:val="24"/>
        </w:rPr>
        <w:t>W przypadku wniesienia wadium w pieniądzu wykonawca może wyrazić zgodę na zaliczenie kwoty wadium na poczet zabezpieczenia.</w:t>
      </w:r>
    </w:p>
    <w:p w:rsidR="003750BF" w:rsidRPr="0069751A" w:rsidRDefault="003750BF" w:rsidP="001A2FEB">
      <w:pPr>
        <w:pStyle w:val="Akapitzlist"/>
        <w:numPr>
          <w:ilvl w:val="1"/>
          <w:numId w:val="49"/>
        </w:numPr>
        <w:spacing w:line="240" w:lineRule="auto"/>
        <w:rPr>
          <w:rFonts w:ascii="Times New Roman" w:hAnsi="Times New Roman"/>
          <w:sz w:val="24"/>
        </w:rPr>
      </w:pPr>
      <w:r w:rsidRPr="0069751A">
        <w:rPr>
          <w:rFonts w:ascii="Times New Roman" w:hAnsi="Times New Roman"/>
          <w:sz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3750BF" w:rsidRPr="0069751A" w:rsidRDefault="003750BF" w:rsidP="001A2FEB">
      <w:pPr>
        <w:pStyle w:val="Akapitzlist"/>
        <w:numPr>
          <w:ilvl w:val="1"/>
          <w:numId w:val="49"/>
        </w:numPr>
        <w:spacing w:line="240" w:lineRule="auto"/>
        <w:rPr>
          <w:rFonts w:ascii="Times New Roman" w:hAnsi="Times New Roman"/>
          <w:sz w:val="24"/>
        </w:rPr>
      </w:pPr>
      <w:r w:rsidRPr="0069751A">
        <w:rPr>
          <w:rFonts w:ascii="Times New Roman" w:hAnsi="Times New Roman"/>
          <w:sz w:val="24"/>
        </w:rPr>
        <w:t>Zamawiający zwraca zabezpieczenie w terminie 30 dni od dnia wykonania zamówienia i uznania przez zamawiającego za należycie wykonane.</w:t>
      </w:r>
    </w:p>
    <w:p w:rsidR="003750BF" w:rsidRPr="0069751A" w:rsidRDefault="003750BF" w:rsidP="001A2FEB">
      <w:pPr>
        <w:pStyle w:val="Akapitzlist"/>
        <w:numPr>
          <w:ilvl w:val="1"/>
          <w:numId w:val="49"/>
        </w:numPr>
        <w:spacing w:line="240" w:lineRule="auto"/>
        <w:rPr>
          <w:rFonts w:ascii="Times New Roman" w:hAnsi="Times New Roman"/>
          <w:sz w:val="24"/>
        </w:rPr>
      </w:pPr>
      <w:r w:rsidRPr="0069751A">
        <w:rPr>
          <w:rFonts w:ascii="Times New Roman" w:hAnsi="Times New Roman"/>
          <w:sz w:val="24"/>
        </w:rPr>
        <w:t>Zamawiający pozostawia na zabezpieczenie roszczeń z tytułu rękojmi za wady lub gwarancji kwotę 30</w:t>
      </w:r>
      <w:r w:rsidR="00093981" w:rsidRPr="0069751A">
        <w:rPr>
          <w:rFonts w:ascii="Times New Roman" w:hAnsi="Times New Roman"/>
          <w:sz w:val="24"/>
        </w:rPr>
        <w:t xml:space="preserve"> </w:t>
      </w:r>
      <w:r w:rsidRPr="0069751A">
        <w:rPr>
          <w:rFonts w:ascii="Times New Roman" w:hAnsi="Times New Roman"/>
          <w:sz w:val="24"/>
        </w:rPr>
        <w:t>% zabezpieczenia.</w:t>
      </w:r>
    </w:p>
    <w:p w:rsidR="003750BF" w:rsidRPr="0069751A" w:rsidRDefault="003750BF" w:rsidP="001A2FEB">
      <w:pPr>
        <w:pStyle w:val="Akapitzlist"/>
        <w:numPr>
          <w:ilvl w:val="1"/>
          <w:numId w:val="49"/>
        </w:numPr>
        <w:spacing w:line="240" w:lineRule="auto"/>
        <w:rPr>
          <w:rFonts w:ascii="Times New Roman" w:hAnsi="Times New Roman"/>
          <w:sz w:val="24"/>
        </w:rPr>
      </w:pPr>
      <w:r w:rsidRPr="0069751A">
        <w:rPr>
          <w:rFonts w:ascii="Times New Roman" w:hAnsi="Times New Roman"/>
          <w:sz w:val="24"/>
        </w:rPr>
        <w:t xml:space="preserve">Kwota, o której mowa w ust. </w:t>
      </w:r>
      <w:r w:rsidR="00F80ACF" w:rsidRPr="0069751A">
        <w:rPr>
          <w:rFonts w:ascii="Times New Roman" w:hAnsi="Times New Roman"/>
          <w:sz w:val="24"/>
        </w:rPr>
        <w:t>18</w:t>
      </w:r>
      <w:r w:rsidR="00827B0B" w:rsidRPr="0069751A">
        <w:rPr>
          <w:rFonts w:ascii="Times New Roman" w:hAnsi="Times New Roman"/>
          <w:sz w:val="24"/>
        </w:rPr>
        <w:t xml:space="preserve">.8. </w:t>
      </w:r>
      <w:r w:rsidRPr="0069751A">
        <w:rPr>
          <w:rFonts w:ascii="Times New Roman" w:hAnsi="Times New Roman"/>
          <w:sz w:val="24"/>
        </w:rPr>
        <w:t xml:space="preserve"> jest zwracana nie później niż w 15. dniu po upływie okresu rękojmi za wady lub gwarancji.</w:t>
      </w:r>
    </w:p>
    <w:p w:rsidR="003750BF" w:rsidRPr="0069751A" w:rsidRDefault="003750BF" w:rsidP="001A2FEB">
      <w:pPr>
        <w:pStyle w:val="Akapitzlist"/>
        <w:numPr>
          <w:ilvl w:val="1"/>
          <w:numId w:val="49"/>
        </w:numPr>
        <w:spacing w:line="240" w:lineRule="auto"/>
        <w:rPr>
          <w:rFonts w:ascii="Times New Roman" w:hAnsi="Times New Roman"/>
          <w:sz w:val="24"/>
        </w:rPr>
      </w:pPr>
      <w:r w:rsidRPr="0069751A">
        <w:rPr>
          <w:rFonts w:ascii="Times New Roman" w:hAnsi="Times New Roman"/>
          <w:sz w:val="24"/>
        </w:rPr>
        <w:lastRenderedPageBreak/>
        <w:t xml:space="preserve">Z zastrzeżeniem ust. </w:t>
      </w:r>
      <w:r w:rsidR="00F80ACF" w:rsidRPr="0069751A">
        <w:rPr>
          <w:rFonts w:ascii="Times New Roman" w:hAnsi="Times New Roman"/>
          <w:sz w:val="24"/>
        </w:rPr>
        <w:t>17.</w:t>
      </w:r>
      <w:r w:rsidRPr="0069751A">
        <w:rPr>
          <w:rFonts w:ascii="Times New Roman" w:hAnsi="Times New Roman"/>
          <w:sz w:val="24"/>
        </w:rPr>
        <w:t>8, z treści gwarancji i poręczeń, o których mowa w art. 450 ust. 1 Pzp musi wynikać bezwarunkowe, nieodwołalne i na pierwsze pisemne żądanie zamawiającego (beneficjenta), zobowiązanie gwaranta lub poręczyciela do zapłaty na rzecz zamawiającego kwoty stanowiącej 5</w:t>
      </w:r>
      <w:r w:rsidR="00772D1D" w:rsidRPr="0069751A">
        <w:rPr>
          <w:rFonts w:ascii="Times New Roman" w:hAnsi="Times New Roman"/>
          <w:sz w:val="24"/>
        </w:rPr>
        <w:t xml:space="preserve"> </w:t>
      </w:r>
      <w:r w:rsidRPr="0069751A">
        <w:rPr>
          <w:rFonts w:ascii="Times New Roman" w:hAnsi="Times New Roman"/>
          <w:sz w:val="24"/>
        </w:rPr>
        <w:t>% ceny całkowitej podanej w ofercie, z tytułu niewykonania lub nienależytego wykonania umowy w sprawie zamówienia publicznego przez wykonawcę (zobowiązanego).</w:t>
      </w:r>
    </w:p>
    <w:p w:rsidR="003750BF" w:rsidRPr="0069751A" w:rsidRDefault="003750BF" w:rsidP="001A2FEB">
      <w:pPr>
        <w:pStyle w:val="Akapitzlist"/>
        <w:numPr>
          <w:ilvl w:val="1"/>
          <w:numId w:val="49"/>
        </w:numPr>
        <w:spacing w:line="240" w:lineRule="auto"/>
        <w:rPr>
          <w:rFonts w:ascii="Times New Roman" w:hAnsi="Times New Roman"/>
          <w:sz w:val="24"/>
        </w:rPr>
      </w:pPr>
      <w:r w:rsidRPr="0069751A">
        <w:rPr>
          <w:rFonts w:ascii="Times New Roman" w:hAnsi="Times New Roman"/>
          <w:sz w:val="24"/>
        </w:rPr>
        <w:t>W trakcie realizacji umowy wykonawca może dokonać zmiany formy zabezpieczenia na jedną lub kilka form, o których mowa w art. 450 ust. 1 Pzp.</w:t>
      </w:r>
    </w:p>
    <w:p w:rsidR="00D7143B" w:rsidRPr="0069751A" w:rsidRDefault="003750BF" w:rsidP="001A2FEB">
      <w:pPr>
        <w:pStyle w:val="Akapitzlist"/>
        <w:numPr>
          <w:ilvl w:val="1"/>
          <w:numId w:val="49"/>
        </w:numPr>
        <w:spacing w:line="240" w:lineRule="auto"/>
        <w:rPr>
          <w:rFonts w:ascii="Times New Roman" w:hAnsi="Times New Roman"/>
          <w:sz w:val="24"/>
        </w:rPr>
      </w:pPr>
      <w:r w:rsidRPr="0069751A">
        <w:rPr>
          <w:rFonts w:ascii="Times New Roman" w:hAnsi="Times New Roman"/>
          <w:sz w:val="24"/>
        </w:rPr>
        <w:t>Zmiana formy zabezpieczenia jest dokonywana z zachowaniem ciągłości zabezpieczenia i bez zmniejszenia jego wysokości.</w:t>
      </w:r>
    </w:p>
    <w:p w:rsidR="00F41722" w:rsidRPr="0069751A" w:rsidRDefault="008E30C5" w:rsidP="00A665DF">
      <w:pPr>
        <w:pStyle w:val="tytu"/>
        <w:numPr>
          <w:ilvl w:val="0"/>
          <w:numId w:val="49"/>
        </w:numPr>
      </w:pPr>
      <w:r w:rsidRPr="0069751A">
        <w:t>PROJEKTOWANE POSTANOWIENIA UMOWY W SPRAWIE ZAMÓWIENIA PUBLICZNEGO, KTÓRE ZOSTANĄ WPROWADZONE DO TREŚCI TEJ UMOWY</w:t>
      </w:r>
    </w:p>
    <w:p w:rsidR="00EE3622" w:rsidRPr="0069751A" w:rsidRDefault="00EE3622" w:rsidP="001A2FEB">
      <w:pPr>
        <w:pStyle w:val="Akapitzlist"/>
        <w:numPr>
          <w:ilvl w:val="1"/>
          <w:numId w:val="49"/>
        </w:numPr>
        <w:tabs>
          <w:tab w:val="left" w:pos="1134"/>
        </w:tabs>
        <w:spacing w:line="240" w:lineRule="auto"/>
        <w:rPr>
          <w:rFonts w:ascii="Times New Roman" w:hAnsi="Times New Roman"/>
          <w:color w:val="000000" w:themeColor="text1"/>
          <w:sz w:val="24"/>
        </w:rPr>
      </w:pPr>
      <w:r w:rsidRPr="0069751A">
        <w:rPr>
          <w:rFonts w:ascii="Times New Roman" w:hAnsi="Times New Roman"/>
          <w:color w:val="000000" w:themeColor="text1"/>
          <w:sz w:val="24"/>
        </w:rPr>
        <w:t xml:space="preserve">Z Wykonawcą, którego oferta zostanie </w:t>
      </w:r>
      <w:r w:rsidR="00F41722" w:rsidRPr="0069751A">
        <w:rPr>
          <w:rFonts w:ascii="Times New Roman" w:hAnsi="Times New Roman"/>
          <w:color w:val="000000" w:themeColor="text1"/>
          <w:sz w:val="24"/>
        </w:rPr>
        <w:t xml:space="preserve">wybrana </w:t>
      </w:r>
      <w:r w:rsidRPr="0069751A">
        <w:rPr>
          <w:rFonts w:ascii="Times New Roman" w:hAnsi="Times New Roman"/>
          <w:color w:val="000000" w:themeColor="text1"/>
          <w:sz w:val="24"/>
        </w:rPr>
        <w:t xml:space="preserve">przez Zamawiającego </w:t>
      </w:r>
      <w:r w:rsidR="00F41722" w:rsidRPr="0069751A">
        <w:rPr>
          <w:rFonts w:ascii="Times New Roman" w:hAnsi="Times New Roman"/>
          <w:color w:val="000000" w:themeColor="text1"/>
          <w:sz w:val="24"/>
        </w:rPr>
        <w:t>jako oferta najkorzystniejsz</w:t>
      </w:r>
      <w:r w:rsidR="00C70B91" w:rsidRPr="0069751A">
        <w:rPr>
          <w:rFonts w:ascii="Times New Roman" w:hAnsi="Times New Roman"/>
          <w:color w:val="000000" w:themeColor="text1"/>
          <w:sz w:val="24"/>
        </w:rPr>
        <w:t>a</w:t>
      </w:r>
      <w:r w:rsidR="0027334D" w:rsidRPr="0069751A">
        <w:rPr>
          <w:rFonts w:ascii="Times New Roman" w:hAnsi="Times New Roman"/>
          <w:color w:val="000000" w:themeColor="text1"/>
          <w:sz w:val="24"/>
        </w:rPr>
        <w:t>,</w:t>
      </w:r>
      <w:r w:rsidRPr="0069751A">
        <w:rPr>
          <w:rFonts w:ascii="Times New Roman" w:hAnsi="Times New Roman"/>
          <w:color w:val="000000" w:themeColor="text1"/>
          <w:sz w:val="24"/>
        </w:rPr>
        <w:t xml:space="preserve"> zosta</w:t>
      </w:r>
      <w:r w:rsidR="0027334D" w:rsidRPr="0069751A">
        <w:rPr>
          <w:rFonts w:ascii="Times New Roman" w:hAnsi="Times New Roman"/>
          <w:color w:val="000000" w:themeColor="text1"/>
          <w:sz w:val="24"/>
        </w:rPr>
        <w:t>nie</w:t>
      </w:r>
      <w:r w:rsidRPr="0069751A">
        <w:rPr>
          <w:rFonts w:ascii="Times New Roman" w:hAnsi="Times New Roman"/>
          <w:color w:val="000000" w:themeColor="text1"/>
          <w:sz w:val="24"/>
        </w:rPr>
        <w:t xml:space="preserve"> podpisan</w:t>
      </w:r>
      <w:r w:rsidR="0027334D" w:rsidRPr="0069751A">
        <w:rPr>
          <w:rFonts w:ascii="Times New Roman" w:hAnsi="Times New Roman"/>
          <w:color w:val="000000" w:themeColor="text1"/>
          <w:sz w:val="24"/>
        </w:rPr>
        <w:t>a</w:t>
      </w:r>
      <w:r w:rsidRPr="0069751A">
        <w:rPr>
          <w:rFonts w:ascii="Times New Roman" w:hAnsi="Times New Roman"/>
          <w:color w:val="000000" w:themeColor="text1"/>
          <w:sz w:val="24"/>
        </w:rPr>
        <w:t xml:space="preserve"> umow</w:t>
      </w:r>
      <w:r w:rsidR="0027334D" w:rsidRPr="0069751A">
        <w:rPr>
          <w:rFonts w:ascii="Times New Roman" w:hAnsi="Times New Roman"/>
          <w:color w:val="000000" w:themeColor="text1"/>
          <w:sz w:val="24"/>
        </w:rPr>
        <w:t>a</w:t>
      </w:r>
      <w:r w:rsidRPr="0069751A">
        <w:rPr>
          <w:rFonts w:ascii="Times New Roman" w:hAnsi="Times New Roman"/>
          <w:color w:val="000000" w:themeColor="text1"/>
          <w:sz w:val="24"/>
        </w:rPr>
        <w:t xml:space="preserve"> w miejscu i terminie wyznaczonym przez Zamawiającego.</w:t>
      </w:r>
    </w:p>
    <w:p w:rsidR="00E91D45" w:rsidRPr="0069751A" w:rsidRDefault="007D08C1" w:rsidP="00A665DF">
      <w:pPr>
        <w:pStyle w:val="tytu"/>
        <w:numPr>
          <w:ilvl w:val="1"/>
          <w:numId w:val="49"/>
        </w:numPr>
      </w:pPr>
      <w:r w:rsidRPr="0069751A">
        <w:t xml:space="preserve"> </w:t>
      </w:r>
      <w:r w:rsidR="008E30C5" w:rsidRPr="0069751A">
        <w:t>Istotne postanowienia umowy</w:t>
      </w:r>
      <w:r w:rsidR="001C69C8" w:rsidRPr="0069751A">
        <w:t xml:space="preserve"> stanowi </w:t>
      </w:r>
      <w:r w:rsidR="00F80ACF" w:rsidRPr="0069751A">
        <w:t>Załącznik Nr 5 do S</w:t>
      </w:r>
      <w:r w:rsidR="001C69C8" w:rsidRPr="0069751A">
        <w:t>WZ.</w:t>
      </w:r>
    </w:p>
    <w:p w:rsidR="001238DC" w:rsidRPr="0069751A" w:rsidRDefault="007D08C1" w:rsidP="00F8044C">
      <w:pPr>
        <w:pStyle w:val="Bezodstpw"/>
        <w:numPr>
          <w:ilvl w:val="0"/>
          <w:numId w:val="59"/>
        </w:numPr>
        <w:ind w:left="851" w:hanging="284"/>
        <w:jc w:val="both"/>
        <w:rPr>
          <w:rFonts w:ascii="Times New Roman" w:hAnsi="Times New Roman" w:cs="Times New Roman"/>
          <w:sz w:val="24"/>
          <w:szCs w:val="24"/>
          <w:lang w:bidi="en-US"/>
        </w:rPr>
      </w:pPr>
      <w:r w:rsidRPr="0069751A">
        <w:rPr>
          <w:rFonts w:ascii="Times New Roman" w:hAnsi="Times New Roman" w:cs="Times New Roman"/>
          <w:sz w:val="24"/>
          <w:szCs w:val="24"/>
        </w:rPr>
        <w:t xml:space="preserve">  </w:t>
      </w:r>
      <w:r w:rsidR="001238DC" w:rsidRPr="0069751A">
        <w:rPr>
          <w:rFonts w:ascii="Times New Roman" w:hAnsi="Times New Roman" w:cs="Times New Roman"/>
          <w:sz w:val="24"/>
          <w:szCs w:val="24"/>
          <w:lang w:bidi="en-US"/>
        </w:rPr>
        <w:t>Strony mogą dokonywać zmiany terminu wykonania przedmiotu umowy co najmniej                        o okres odpowiadający wstrzymaniu lub opóźnieniu robót w przypadku:</w:t>
      </w:r>
    </w:p>
    <w:p w:rsidR="001238DC" w:rsidRPr="0069751A" w:rsidRDefault="001238DC" w:rsidP="00F8044C">
      <w:pPr>
        <w:numPr>
          <w:ilvl w:val="0"/>
          <w:numId w:val="57"/>
        </w:numPr>
        <w:spacing w:line="240" w:lineRule="auto"/>
        <w:ind w:left="851"/>
        <w:jc w:val="left"/>
        <w:rPr>
          <w:rFonts w:ascii="Times New Roman" w:eastAsia="SimSun" w:hAnsi="Times New Roman"/>
          <w:sz w:val="24"/>
          <w:lang w:bidi="en-US"/>
        </w:rPr>
      </w:pPr>
      <w:r w:rsidRPr="0069751A">
        <w:rPr>
          <w:rFonts w:ascii="Times New Roman" w:eastAsia="SimSun" w:hAnsi="Times New Roman"/>
          <w:sz w:val="24"/>
          <w:lang w:bidi="en-US"/>
        </w:rPr>
        <w:t>wystąpienia niekorzystnych warunków atmosferycznych uniemożliwiających prawidłowe wykonanie robót zgodnie z technologią, normami, innymi przepisami jeżeli konieczność wykonania tych prac w tym okresie nie jest następstwem okoliczności, za które Wykonawca ponosi odpowiedzialność,</w:t>
      </w:r>
    </w:p>
    <w:p w:rsidR="001238DC" w:rsidRPr="0069751A" w:rsidRDefault="001238DC" w:rsidP="00F8044C">
      <w:pPr>
        <w:numPr>
          <w:ilvl w:val="0"/>
          <w:numId w:val="57"/>
        </w:numPr>
        <w:spacing w:line="240" w:lineRule="auto"/>
        <w:ind w:left="851"/>
        <w:jc w:val="left"/>
        <w:rPr>
          <w:rFonts w:ascii="Times New Roman" w:eastAsia="SimSun" w:hAnsi="Times New Roman"/>
          <w:sz w:val="24"/>
          <w:lang w:bidi="en-US"/>
        </w:rPr>
      </w:pPr>
      <w:r w:rsidRPr="0069751A">
        <w:rPr>
          <w:rFonts w:ascii="Times New Roman" w:eastAsia="SimSun" w:hAnsi="Times New Roman"/>
          <w:sz w:val="24"/>
          <w:lang w:bidi="en-US"/>
        </w:rPr>
        <w:t>wystąpienia konieczności wykonania robót dodatkowych, które wstrzymują lub opóźniają realizację przedmiotu umowy,</w:t>
      </w:r>
    </w:p>
    <w:p w:rsidR="001238DC" w:rsidRPr="0069751A" w:rsidRDefault="001238DC" w:rsidP="00F8044C">
      <w:pPr>
        <w:numPr>
          <w:ilvl w:val="0"/>
          <w:numId w:val="57"/>
        </w:numPr>
        <w:spacing w:line="240" w:lineRule="auto"/>
        <w:ind w:left="851"/>
        <w:jc w:val="left"/>
        <w:rPr>
          <w:rFonts w:ascii="Times New Roman" w:eastAsia="SimSun" w:hAnsi="Times New Roman"/>
          <w:sz w:val="24"/>
          <w:lang w:bidi="en-US"/>
        </w:rPr>
      </w:pPr>
      <w:r w:rsidRPr="0069751A">
        <w:rPr>
          <w:rFonts w:ascii="Times New Roman" w:eastAsia="SimSun" w:hAnsi="Times New Roman"/>
          <w:sz w:val="24"/>
          <w:lang w:bidi="en-US"/>
        </w:rPr>
        <w:t xml:space="preserve">wystąpienia opóźnienia w dokonaniu określonych czynności, zezwoleń, uzgodnień itp. </w:t>
      </w:r>
      <w:r w:rsidRPr="0069751A">
        <w:rPr>
          <w:rFonts w:ascii="Times New Roman" w:eastAsia="SimSun" w:hAnsi="Times New Roman"/>
          <w:sz w:val="24"/>
          <w:lang w:bidi="en-US"/>
        </w:rPr>
        <w:br/>
        <w:t>do których właściwe organy są zobowiązane na mocy przepisów prawa, jeżeli okres załatwienia sprawy przekroczy okres przewidziany w przepisach prawa, o ile Wykonawca nie ponosi za to odpowiedzialności,</w:t>
      </w:r>
    </w:p>
    <w:p w:rsidR="001238DC" w:rsidRPr="0069751A" w:rsidRDefault="001238DC" w:rsidP="00F8044C">
      <w:pPr>
        <w:numPr>
          <w:ilvl w:val="0"/>
          <w:numId w:val="57"/>
        </w:numPr>
        <w:spacing w:line="240" w:lineRule="auto"/>
        <w:ind w:left="851"/>
        <w:jc w:val="left"/>
        <w:rPr>
          <w:rFonts w:ascii="Times New Roman" w:eastAsia="SimSun" w:hAnsi="Times New Roman"/>
          <w:sz w:val="24"/>
          <w:lang w:bidi="en-US"/>
        </w:rPr>
      </w:pPr>
      <w:r w:rsidRPr="0069751A">
        <w:rPr>
          <w:rFonts w:ascii="Times New Roman" w:eastAsia="SimSun" w:hAnsi="Times New Roman"/>
          <w:sz w:val="24"/>
          <w:lang w:bidi="en-US"/>
        </w:rPr>
        <w:t>odmowy wydania przez właściwe organy zezwoleń, uzgodnień itp. z przyczyn niezawinionych przez Wykonawcę,</w:t>
      </w:r>
    </w:p>
    <w:p w:rsidR="001238DC" w:rsidRPr="0069751A" w:rsidRDefault="001238DC" w:rsidP="00F8044C">
      <w:pPr>
        <w:numPr>
          <w:ilvl w:val="0"/>
          <w:numId w:val="57"/>
        </w:numPr>
        <w:spacing w:line="240" w:lineRule="auto"/>
        <w:ind w:left="851"/>
        <w:jc w:val="left"/>
        <w:rPr>
          <w:rFonts w:ascii="Times New Roman" w:eastAsia="SimSun" w:hAnsi="Times New Roman"/>
          <w:sz w:val="24"/>
          <w:lang w:bidi="en-US"/>
        </w:rPr>
      </w:pPr>
      <w:r w:rsidRPr="0069751A">
        <w:rPr>
          <w:rFonts w:ascii="Times New Roman" w:eastAsia="SimSun" w:hAnsi="Times New Roman"/>
          <w:sz w:val="24"/>
          <w:lang w:bidi="en-US"/>
        </w:rPr>
        <w:t>niemożności wykonania robót, gdy uprawniony organ nie dopuszcza do wykonania robót lub wstrzymuje wykonanie robót z przyczyn niezawinionych przez Wykonawcę.</w:t>
      </w:r>
    </w:p>
    <w:p w:rsidR="001238DC" w:rsidRPr="0069751A" w:rsidRDefault="001238DC" w:rsidP="00F8044C">
      <w:pPr>
        <w:numPr>
          <w:ilvl w:val="0"/>
          <w:numId w:val="59"/>
        </w:numPr>
        <w:suppressAutoHyphens/>
        <w:autoSpaceDN w:val="0"/>
        <w:spacing w:after="200" w:line="240" w:lineRule="auto"/>
        <w:ind w:left="851" w:hanging="357"/>
        <w:contextualSpacing/>
        <w:mirrorIndents/>
        <w:jc w:val="left"/>
        <w:rPr>
          <w:rFonts w:ascii="Times New Roman" w:eastAsia="SimSun" w:hAnsi="Times New Roman"/>
          <w:kern w:val="3"/>
          <w:sz w:val="24"/>
          <w:lang w:bidi="en-US"/>
        </w:rPr>
      </w:pPr>
      <w:r w:rsidRPr="0069751A">
        <w:rPr>
          <w:rFonts w:ascii="Times New Roman" w:eastAsia="SimSun" w:hAnsi="Times New Roman"/>
          <w:kern w:val="3"/>
          <w:sz w:val="24"/>
          <w:lang w:bidi="en-US"/>
        </w:rPr>
        <w:t>Strony dopuszczają zmianę postanowień umowy w stosunku do treści oferty Wykonawcy poprzez zmianę sposobu wykonania przedmiotu umowy lub zmianę wynagrodzenia lub przedłużenie terminu zakończenia realizacji przedmiotu umowy w przypadku:</w:t>
      </w:r>
    </w:p>
    <w:p w:rsidR="001238DC" w:rsidRPr="0069751A" w:rsidRDefault="001238DC" w:rsidP="001238DC">
      <w:pPr>
        <w:numPr>
          <w:ilvl w:val="0"/>
          <w:numId w:val="58"/>
        </w:numPr>
        <w:spacing w:line="240" w:lineRule="auto"/>
        <w:jc w:val="left"/>
        <w:rPr>
          <w:rFonts w:ascii="Times New Roman" w:eastAsia="SimSun" w:hAnsi="Times New Roman"/>
          <w:sz w:val="24"/>
          <w:lang w:bidi="en-US"/>
        </w:rPr>
      </w:pPr>
      <w:r w:rsidRPr="0069751A">
        <w:rPr>
          <w:rFonts w:ascii="Times New Roman" w:eastAsia="SimSun" w:hAnsi="Times New Roman"/>
          <w:sz w:val="24"/>
          <w:lang w:bidi="en-US"/>
        </w:rPr>
        <w:t>wystąpienia siły wyższej uniemożliwiającej wykonanie przedmiotu umowy zgodnie                        z jej postanowieniami,</w:t>
      </w:r>
    </w:p>
    <w:p w:rsidR="001238DC" w:rsidRPr="0069751A" w:rsidRDefault="001238DC" w:rsidP="001238DC">
      <w:pPr>
        <w:numPr>
          <w:ilvl w:val="0"/>
          <w:numId w:val="58"/>
        </w:numPr>
        <w:spacing w:line="240" w:lineRule="auto"/>
        <w:jc w:val="left"/>
        <w:rPr>
          <w:rFonts w:ascii="Times New Roman" w:eastAsia="SimSun" w:hAnsi="Times New Roman"/>
          <w:sz w:val="24"/>
          <w:lang w:bidi="en-US"/>
        </w:rPr>
      </w:pPr>
      <w:r w:rsidRPr="0069751A">
        <w:rPr>
          <w:rFonts w:ascii="Times New Roman" w:eastAsia="SimSun" w:hAnsi="Times New Roman"/>
          <w:sz w:val="24"/>
          <w:lang w:bidi="en-US"/>
        </w:rPr>
        <w:t xml:space="preserve">zastosowania materiałów i urządzeń lub technologii wykonania lub rozwiązań technicznych bądź technologicznych innych niż przewidziane w dokumentacji projektowej o ile są one korzystne dla Zamawiającego i o ile nie powodują zwiększenia </w:t>
      </w:r>
      <w:r w:rsidRPr="0069751A">
        <w:rPr>
          <w:rFonts w:ascii="Times New Roman" w:eastAsia="SimSun" w:hAnsi="Times New Roman"/>
          <w:spacing w:val="-4"/>
          <w:sz w:val="24"/>
          <w:lang w:bidi="en-US"/>
        </w:rPr>
        <w:t>wynagrodzenia Wykonawcy, a pozwolą na zaoszczędzanie kosztów realizacji lub</w:t>
      </w:r>
      <w:r w:rsidRPr="0069751A">
        <w:rPr>
          <w:rFonts w:ascii="Times New Roman" w:eastAsia="SimSun" w:hAnsi="Times New Roman"/>
          <w:sz w:val="24"/>
          <w:lang w:bidi="en-US"/>
        </w:rPr>
        <w:t xml:space="preserve"> </w:t>
      </w:r>
      <w:r w:rsidRPr="0069751A">
        <w:rPr>
          <w:rFonts w:ascii="Times New Roman" w:eastAsia="SimSun" w:hAnsi="Times New Roman"/>
          <w:spacing w:val="-8"/>
          <w:sz w:val="24"/>
          <w:lang w:bidi="en-US"/>
        </w:rPr>
        <w:t>skrócenia terminu realizacji lub obniżenia kosztów eksploatacji lub uzyskania lepszej jakości robót,</w:t>
      </w:r>
      <w:r w:rsidRPr="0069751A">
        <w:rPr>
          <w:rFonts w:ascii="Times New Roman" w:eastAsia="SimSun" w:hAnsi="Times New Roman"/>
          <w:sz w:val="24"/>
          <w:lang w:bidi="en-US"/>
        </w:rPr>
        <w:t xml:space="preserve"> </w:t>
      </w:r>
    </w:p>
    <w:p w:rsidR="001238DC" w:rsidRPr="0069751A" w:rsidRDefault="001238DC" w:rsidP="001238DC">
      <w:pPr>
        <w:numPr>
          <w:ilvl w:val="0"/>
          <w:numId w:val="58"/>
        </w:numPr>
        <w:spacing w:line="240" w:lineRule="auto"/>
        <w:jc w:val="left"/>
        <w:rPr>
          <w:rFonts w:ascii="Times New Roman" w:eastAsia="SimSun" w:hAnsi="Times New Roman"/>
          <w:sz w:val="24"/>
          <w:lang w:bidi="en-US"/>
        </w:rPr>
      </w:pPr>
      <w:r w:rsidRPr="0069751A">
        <w:rPr>
          <w:rFonts w:ascii="Times New Roman" w:eastAsia="SimSun" w:hAnsi="Times New Roman"/>
          <w:sz w:val="24"/>
          <w:lang w:bidi="en-US"/>
        </w:rPr>
        <w:t xml:space="preserve">zmian technologicznych, korzystnych dla Zamawiającego, pod warunkiem, że są spowodowane: </w:t>
      </w:r>
    </w:p>
    <w:p w:rsidR="001238DC" w:rsidRPr="0069751A" w:rsidRDefault="001238DC" w:rsidP="001238DC">
      <w:pPr>
        <w:numPr>
          <w:ilvl w:val="0"/>
          <w:numId w:val="52"/>
        </w:numPr>
        <w:spacing w:line="240" w:lineRule="auto"/>
        <w:ind w:left="993"/>
        <w:jc w:val="left"/>
        <w:rPr>
          <w:rFonts w:ascii="Times New Roman" w:eastAsia="SimSun" w:hAnsi="Times New Roman"/>
          <w:sz w:val="24"/>
          <w:lang w:bidi="en-US"/>
        </w:rPr>
      </w:pPr>
      <w:r w:rsidRPr="0069751A">
        <w:rPr>
          <w:rFonts w:ascii="Times New Roman" w:eastAsia="SimSun" w:hAnsi="Times New Roman"/>
          <w:sz w:val="24"/>
          <w:lang w:bidi="en-US"/>
        </w:rPr>
        <w:lastRenderedPageBreak/>
        <w:t>pojawieniem się materiałów lub urządzeń nowszej generacji pozwalających na zaoszczędzenie kosztów realizacji przedmiotu umowy, skrócenia terminu realizacji, obniżenia kosztów eksploatacji lub uzyskanie lepszej jakości wykonanych robót,</w:t>
      </w:r>
    </w:p>
    <w:p w:rsidR="001238DC" w:rsidRPr="0069751A" w:rsidRDefault="001238DC" w:rsidP="001238DC">
      <w:pPr>
        <w:numPr>
          <w:ilvl w:val="0"/>
          <w:numId w:val="52"/>
        </w:numPr>
        <w:spacing w:line="240" w:lineRule="auto"/>
        <w:ind w:left="633" w:hanging="284"/>
        <w:jc w:val="left"/>
        <w:rPr>
          <w:rFonts w:ascii="Times New Roman" w:eastAsia="SimSun" w:hAnsi="Times New Roman"/>
          <w:sz w:val="24"/>
          <w:lang w:bidi="en-US"/>
        </w:rPr>
      </w:pPr>
      <w:r w:rsidRPr="0069751A">
        <w:rPr>
          <w:rFonts w:ascii="Times New Roman" w:eastAsia="SimSun" w:hAnsi="Times New Roman"/>
          <w:sz w:val="24"/>
          <w:lang w:bidi="en-US"/>
        </w:rPr>
        <w:t>pojawieniem się nowszych technologii wykonania zaprojektowanych robót pozwalających na zaoszczędzenie czasu realizacji inwestycji lub kosztów wykonania                  i eksploatacji przedmiotu umowy,</w:t>
      </w:r>
    </w:p>
    <w:p w:rsidR="001238DC" w:rsidRPr="0069751A" w:rsidRDefault="001238DC" w:rsidP="00F8044C">
      <w:pPr>
        <w:numPr>
          <w:ilvl w:val="0"/>
          <w:numId w:val="58"/>
        </w:numPr>
        <w:spacing w:line="240" w:lineRule="auto"/>
        <w:ind w:left="567"/>
        <w:jc w:val="left"/>
        <w:rPr>
          <w:rFonts w:ascii="Times New Roman" w:eastAsia="SimSun" w:hAnsi="Times New Roman"/>
          <w:sz w:val="24"/>
          <w:lang w:bidi="en-US"/>
        </w:rPr>
      </w:pPr>
      <w:r w:rsidRPr="0069751A">
        <w:rPr>
          <w:rFonts w:ascii="Times New Roman" w:eastAsia="SimSun" w:hAnsi="Times New Roman"/>
          <w:sz w:val="24"/>
          <w:lang w:bidi="en-US"/>
        </w:rPr>
        <w:t>wystąpienia odbiegających w istotny sposób od przyjętych w dokumentacji projektowej warunków geologicznych, geotechnicznych, hydrologicznych, rozpoznania terenu                             w zakresie znalezisk archeologicznych, występowania niewypałów, napotkania niezinwentaryzowanych lub błędnie zinwentaryzowanych sieci, instalacji lub innych obiektów budowlanych, które mogą skutkować niewykonaniem lub nienależytym wykonaniem przedmiotu umowy,</w:t>
      </w:r>
    </w:p>
    <w:p w:rsidR="001238DC" w:rsidRPr="0069751A" w:rsidRDefault="001238DC" w:rsidP="00F8044C">
      <w:pPr>
        <w:numPr>
          <w:ilvl w:val="0"/>
          <w:numId w:val="58"/>
        </w:numPr>
        <w:suppressAutoHyphens/>
        <w:autoSpaceDN w:val="0"/>
        <w:spacing w:after="200" w:line="240" w:lineRule="auto"/>
        <w:ind w:left="851" w:right="-2" w:hanging="567"/>
        <w:contextualSpacing/>
        <w:mirrorIndents/>
        <w:rPr>
          <w:rFonts w:ascii="Times New Roman" w:eastAsia="SimSun" w:hAnsi="Times New Roman"/>
          <w:kern w:val="3"/>
          <w:sz w:val="24"/>
          <w:lang w:bidi="en-US"/>
        </w:rPr>
      </w:pPr>
      <w:r w:rsidRPr="0069751A">
        <w:rPr>
          <w:rFonts w:ascii="Times New Roman" w:eastAsia="SimSun" w:hAnsi="Times New Roman"/>
          <w:kern w:val="3"/>
          <w:sz w:val="24"/>
          <w:lang w:bidi="en-US"/>
        </w:rPr>
        <w:t>konieczności zrealizowania przedmiotu umowy przy zastosowaniu innych rozwiązań technicznych lub materiałowych ze względu na zmiany obowiązującego prawa,</w:t>
      </w:r>
    </w:p>
    <w:p w:rsidR="001238DC" w:rsidRPr="0069751A" w:rsidRDefault="001238DC" w:rsidP="00F8044C">
      <w:pPr>
        <w:numPr>
          <w:ilvl w:val="0"/>
          <w:numId w:val="58"/>
        </w:numPr>
        <w:suppressAutoHyphens/>
        <w:autoSpaceDN w:val="0"/>
        <w:spacing w:after="200" w:line="240" w:lineRule="auto"/>
        <w:ind w:left="851" w:right="-2" w:hanging="567"/>
        <w:contextualSpacing/>
        <w:mirrorIndents/>
        <w:rPr>
          <w:rFonts w:ascii="Times New Roman" w:eastAsia="SimSun" w:hAnsi="Times New Roman"/>
          <w:kern w:val="3"/>
          <w:sz w:val="24"/>
          <w:lang w:bidi="en-US"/>
        </w:rPr>
      </w:pPr>
      <w:r w:rsidRPr="0069751A">
        <w:rPr>
          <w:rFonts w:ascii="Times New Roman" w:eastAsia="SimSun" w:hAnsi="Times New Roman"/>
          <w:kern w:val="3"/>
          <w:sz w:val="24"/>
          <w:lang w:bidi="en-US"/>
        </w:rPr>
        <w:t>wystąpienia kolizji z planowanymi lub równolegle prowadzonymi przez inne podmioty pracami     w zakresie niezbędnym do uniknięcia lub usunięcia tych kolizji.</w:t>
      </w:r>
    </w:p>
    <w:p w:rsidR="001238DC" w:rsidRPr="0069751A" w:rsidRDefault="001238DC" w:rsidP="00F8044C">
      <w:pPr>
        <w:numPr>
          <w:ilvl w:val="0"/>
          <w:numId w:val="59"/>
        </w:numPr>
        <w:suppressAutoHyphens/>
        <w:autoSpaceDN w:val="0"/>
        <w:spacing w:after="200" w:line="240" w:lineRule="auto"/>
        <w:ind w:left="851" w:right="-2" w:hanging="567"/>
        <w:contextualSpacing/>
        <w:mirrorIndents/>
        <w:rPr>
          <w:rFonts w:ascii="Times New Roman" w:eastAsia="SimSun" w:hAnsi="Times New Roman"/>
          <w:kern w:val="3"/>
          <w:sz w:val="24"/>
          <w:lang w:bidi="en-US"/>
        </w:rPr>
      </w:pPr>
      <w:r w:rsidRPr="0069751A">
        <w:rPr>
          <w:rFonts w:ascii="Times New Roman" w:eastAsia="SimSun" w:hAnsi="Times New Roman"/>
          <w:kern w:val="3"/>
          <w:sz w:val="24"/>
          <w:lang w:bidi="en-US"/>
        </w:rPr>
        <w:t>Strony dopuszczają możliwość wprowadzenia lub zmiany Podwykonawców w sytuacji gdy Wykonawca zobowiązał się do osobistego wykonania robót lub części robót.</w:t>
      </w:r>
    </w:p>
    <w:p w:rsidR="00066ADB" w:rsidRPr="0069751A" w:rsidRDefault="00066ADB" w:rsidP="001238DC">
      <w:pPr>
        <w:pStyle w:val="Akapitzlist"/>
        <w:numPr>
          <w:ilvl w:val="0"/>
          <w:numId w:val="49"/>
        </w:numPr>
        <w:overflowPunct w:val="0"/>
        <w:autoSpaceDE w:val="0"/>
        <w:autoSpaceDN w:val="0"/>
        <w:adjustRightInd w:val="0"/>
        <w:spacing w:line="240" w:lineRule="auto"/>
        <w:textAlignment w:val="baseline"/>
        <w:rPr>
          <w:rFonts w:ascii="Times New Roman" w:hAnsi="Times New Roman"/>
          <w:sz w:val="24"/>
        </w:rPr>
      </w:pPr>
      <w:r w:rsidRPr="0069751A">
        <w:rPr>
          <w:rFonts w:ascii="Times New Roman" w:hAnsi="Times New Roman"/>
          <w:b/>
          <w:sz w:val="24"/>
        </w:rPr>
        <w:t>POUCZENIE O ŚRODKACH OCHRONY PRAWNEJ PRZYSŁUGUJĄCYCH WYKONAWCY W TOKU POSTĘPOWANIA O UDZIELENIE ZAMÓWIENIA</w:t>
      </w:r>
      <w:r w:rsidRPr="0069751A">
        <w:rPr>
          <w:rFonts w:ascii="Times New Roman" w:hAnsi="Times New Roman"/>
          <w:sz w:val="24"/>
        </w:rPr>
        <w:t>.</w:t>
      </w:r>
    </w:p>
    <w:p w:rsidR="00066ADB" w:rsidRPr="0069751A" w:rsidRDefault="00CB3163" w:rsidP="00F8044C">
      <w:pPr>
        <w:spacing w:line="240" w:lineRule="auto"/>
        <w:ind w:left="960" w:hanging="393"/>
        <w:rPr>
          <w:rFonts w:ascii="Times New Roman" w:hAnsi="Times New Roman"/>
          <w:sz w:val="24"/>
        </w:rPr>
      </w:pPr>
      <w:r w:rsidRPr="0069751A">
        <w:rPr>
          <w:rFonts w:ascii="Times New Roman" w:eastAsiaTheme="minorHAnsi" w:hAnsi="Times New Roman"/>
          <w:sz w:val="24"/>
        </w:rPr>
        <w:t>24.1.</w:t>
      </w:r>
      <w:r w:rsidR="00066ADB" w:rsidRPr="0069751A">
        <w:rPr>
          <w:rFonts w:ascii="Times New Roman" w:eastAsiaTheme="minorHAnsi" w:hAnsi="Times New Roman"/>
          <w:sz w:val="24"/>
        </w:rPr>
        <w:t>Środki ochrony prawnej (Odwołanie, Skarga do Sądu) w niniejszym postępowaniu przysługują wykonawcom, a także innym podmiotom, jeżeli mają lub miały interes w uzyskaniu niniejszego zamówienia lub poniosły lub mogą ponieść szkodę w wyniku naruszenia przez zamawiającego przepisów ustawy Prawo zamówień publicznych. Wobec ogłoszenia o zamówieniu oraz dokumentów zamówienia środki ochrony prawnej przysługują również organizacjom wpisanym na listę organizacji uprawnionych do wnoszenia środków ochrony prawnej prowadzoną przez Prezesa Urzędu Zamówień Publicznych.</w:t>
      </w:r>
    </w:p>
    <w:p w:rsidR="00066ADB" w:rsidRPr="0069751A" w:rsidRDefault="00CB3163" w:rsidP="00F8044C">
      <w:pPr>
        <w:spacing w:line="240" w:lineRule="auto"/>
        <w:ind w:left="960" w:hanging="393"/>
        <w:rPr>
          <w:rFonts w:ascii="Times New Roman" w:hAnsi="Times New Roman"/>
          <w:sz w:val="24"/>
        </w:rPr>
      </w:pPr>
      <w:r w:rsidRPr="0069751A">
        <w:rPr>
          <w:rFonts w:ascii="Times New Roman" w:eastAsiaTheme="minorHAnsi" w:hAnsi="Times New Roman"/>
          <w:sz w:val="24"/>
        </w:rPr>
        <w:t>24.2.</w:t>
      </w:r>
      <w:r w:rsidR="00066ADB" w:rsidRPr="0069751A">
        <w:rPr>
          <w:rFonts w:ascii="Times New Roman" w:eastAsiaTheme="minorHAnsi" w:hAnsi="Times New Roman"/>
          <w:sz w:val="24"/>
        </w:rPr>
        <w:t>Odwołanie przysługuje od:</w:t>
      </w:r>
    </w:p>
    <w:p w:rsidR="007250BE" w:rsidRPr="0069751A" w:rsidRDefault="00066ADB" w:rsidP="000F1E28">
      <w:pPr>
        <w:pStyle w:val="Akapitzlist"/>
        <w:numPr>
          <w:ilvl w:val="0"/>
          <w:numId w:val="24"/>
        </w:numPr>
        <w:spacing w:line="240" w:lineRule="auto"/>
        <w:rPr>
          <w:rFonts w:ascii="Times New Roman" w:hAnsi="Times New Roman"/>
          <w:sz w:val="24"/>
        </w:rPr>
      </w:pPr>
      <w:r w:rsidRPr="0069751A">
        <w:rPr>
          <w:rFonts w:ascii="Times New Roman" w:eastAsiaTheme="minorHAnsi" w:hAnsi="Times New Roman"/>
          <w:sz w:val="24"/>
        </w:rPr>
        <w:t xml:space="preserve">niezgodnej z przepisami ustawy czynności zamawiającego, podjętej </w:t>
      </w:r>
      <w:r w:rsidR="005F3D4E" w:rsidRPr="0069751A">
        <w:rPr>
          <w:rFonts w:ascii="Times New Roman" w:eastAsiaTheme="minorHAnsi" w:hAnsi="Times New Roman"/>
          <w:sz w:val="24"/>
        </w:rPr>
        <w:t xml:space="preserve">                          </w:t>
      </w:r>
      <w:r w:rsidRPr="0069751A">
        <w:rPr>
          <w:rFonts w:ascii="Times New Roman" w:eastAsiaTheme="minorHAnsi" w:hAnsi="Times New Roman"/>
          <w:sz w:val="24"/>
        </w:rPr>
        <w:t>w postępowaniu o udzielenie zamówienia, w tym na projektowane postanowienie umowy;</w:t>
      </w:r>
    </w:p>
    <w:p w:rsidR="007250BE" w:rsidRPr="0069751A" w:rsidRDefault="00066ADB" w:rsidP="000F1E28">
      <w:pPr>
        <w:pStyle w:val="Akapitzlist"/>
        <w:numPr>
          <w:ilvl w:val="0"/>
          <w:numId w:val="24"/>
        </w:numPr>
        <w:spacing w:line="240" w:lineRule="auto"/>
        <w:rPr>
          <w:rFonts w:ascii="Times New Roman" w:hAnsi="Times New Roman"/>
          <w:sz w:val="24"/>
        </w:rPr>
      </w:pPr>
      <w:r w:rsidRPr="0069751A">
        <w:rPr>
          <w:rFonts w:ascii="Times New Roman" w:eastAsiaTheme="minorHAnsi" w:hAnsi="Times New Roman"/>
          <w:sz w:val="24"/>
        </w:rPr>
        <w:t xml:space="preserve"> zaniechanie czynności w postępowaniu o udzielenie zamówienia do której zamawiający był obowiązany na podstawie ustawy;</w:t>
      </w:r>
    </w:p>
    <w:p w:rsidR="00066ADB" w:rsidRPr="0069751A" w:rsidRDefault="00066ADB" w:rsidP="000F1E28">
      <w:pPr>
        <w:pStyle w:val="Akapitzlist"/>
        <w:numPr>
          <w:ilvl w:val="0"/>
          <w:numId w:val="24"/>
        </w:numPr>
        <w:spacing w:line="240" w:lineRule="auto"/>
        <w:rPr>
          <w:rFonts w:ascii="Times New Roman" w:hAnsi="Times New Roman"/>
          <w:sz w:val="24"/>
        </w:rPr>
      </w:pPr>
      <w:r w:rsidRPr="0069751A">
        <w:rPr>
          <w:rFonts w:ascii="Times New Roman" w:eastAsiaTheme="minorHAnsi" w:hAnsi="Times New Roman"/>
          <w:sz w:val="24"/>
        </w:rPr>
        <w:t xml:space="preserve"> zaniechanie przeprowadzenia postępowania o udzielenie zamówienia mimo że zamawiający był do tego obowiązany.</w:t>
      </w:r>
    </w:p>
    <w:p w:rsidR="00066ADB" w:rsidRPr="0069751A" w:rsidRDefault="00CB3163" w:rsidP="00F8044C">
      <w:pPr>
        <w:spacing w:line="240" w:lineRule="auto"/>
        <w:ind w:left="960" w:hanging="251"/>
        <w:rPr>
          <w:rFonts w:ascii="Times New Roman" w:hAnsi="Times New Roman"/>
          <w:sz w:val="24"/>
        </w:rPr>
      </w:pPr>
      <w:r w:rsidRPr="0069751A">
        <w:rPr>
          <w:rFonts w:ascii="Times New Roman" w:eastAsiaTheme="minorHAnsi" w:hAnsi="Times New Roman"/>
          <w:sz w:val="24"/>
        </w:rPr>
        <w:t>24.3.</w:t>
      </w:r>
      <w:r w:rsidR="00066ADB" w:rsidRPr="0069751A">
        <w:rPr>
          <w:rFonts w:ascii="Times New Roman" w:eastAsiaTheme="minorHAnsi" w:hAnsi="Times New Roman"/>
          <w:sz w:val="24"/>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066ADB" w:rsidRPr="0069751A" w:rsidRDefault="00CB3163" w:rsidP="00F8044C">
      <w:pPr>
        <w:spacing w:line="240" w:lineRule="auto"/>
        <w:ind w:left="960" w:hanging="251"/>
        <w:rPr>
          <w:rFonts w:ascii="Times New Roman" w:hAnsi="Times New Roman"/>
          <w:sz w:val="24"/>
        </w:rPr>
      </w:pPr>
      <w:r w:rsidRPr="0069751A">
        <w:rPr>
          <w:rFonts w:ascii="Times New Roman" w:eastAsiaTheme="minorHAnsi" w:hAnsi="Times New Roman"/>
          <w:sz w:val="24"/>
        </w:rPr>
        <w:t>24.4.</w:t>
      </w:r>
      <w:r w:rsidR="00066ADB" w:rsidRPr="0069751A">
        <w:rPr>
          <w:rFonts w:ascii="Times New Roman" w:eastAsiaTheme="minorHAnsi" w:hAnsi="Times New Roman"/>
          <w:sz w:val="24"/>
        </w:rPr>
        <w:t>Odwołanie wnosi się do Prezesa Krajowej Izby Odwoławczej. Kopię odwołania Odwołujący przekazuje zamawiającemu przed upływem terminu do wniesienia odwołania w taki sposób, aby mógł on zapoznać się z jego treścią przed upływem tego terminu.</w:t>
      </w:r>
    </w:p>
    <w:p w:rsidR="00066ADB" w:rsidRPr="0069751A" w:rsidRDefault="00066ADB" w:rsidP="00F8044C">
      <w:pPr>
        <w:pStyle w:val="Akapitzlist"/>
        <w:numPr>
          <w:ilvl w:val="1"/>
          <w:numId w:val="55"/>
        </w:numPr>
        <w:spacing w:line="240" w:lineRule="auto"/>
        <w:ind w:left="1134" w:hanging="425"/>
        <w:rPr>
          <w:rFonts w:ascii="Times New Roman" w:hAnsi="Times New Roman"/>
          <w:sz w:val="24"/>
        </w:rPr>
      </w:pPr>
      <w:r w:rsidRPr="0069751A">
        <w:rPr>
          <w:rFonts w:ascii="Times New Roman" w:eastAsiaTheme="minorHAnsi" w:hAnsi="Times New Roman"/>
          <w:sz w:val="24"/>
        </w:rPr>
        <w:t>Odwołanie wnosi się w terminie:</w:t>
      </w:r>
    </w:p>
    <w:p w:rsidR="00066ADB" w:rsidRPr="0069751A" w:rsidRDefault="00066ADB" w:rsidP="000F1E28">
      <w:pPr>
        <w:pStyle w:val="Akapitzlist"/>
        <w:numPr>
          <w:ilvl w:val="0"/>
          <w:numId w:val="25"/>
        </w:numPr>
        <w:spacing w:line="240" w:lineRule="auto"/>
        <w:rPr>
          <w:rFonts w:ascii="Times New Roman" w:hAnsi="Times New Roman"/>
          <w:sz w:val="24"/>
        </w:rPr>
      </w:pPr>
      <w:r w:rsidRPr="0069751A">
        <w:rPr>
          <w:rFonts w:ascii="Times New Roman" w:eastAsiaTheme="minorHAnsi" w:hAnsi="Times New Roman"/>
          <w:sz w:val="24"/>
        </w:rPr>
        <w:t>5 dni od dnia przesłania informacji o czynności zamawiającego stanowiącej podstawę jego wniesienia, jeżeli zostało ono przesłane przy użyciu środków komunikacji elektronicznej, lub</w:t>
      </w:r>
    </w:p>
    <w:p w:rsidR="00066ADB" w:rsidRPr="0069751A" w:rsidRDefault="00066ADB" w:rsidP="000F1E28">
      <w:pPr>
        <w:pStyle w:val="Akapitzlist"/>
        <w:numPr>
          <w:ilvl w:val="0"/>
          <w:numId w:val="25"/>
        </w:numPr>
        <w:spacing w:line="240" w:lineRule="auto"/>
        <w:rPr>
          <w:rFonts w:ascii="Times New Roman" w:hAnsi="Times New Roman"/>
          <w:sz w:val="24"/>
        </w:rPr>
      </w:pPr>
      <w:r w:rsidRPr="0069751A">
        <w:rPr>
          <w:rFonts w:ascii="Times New Roman" w:eastAsiaTheme="minorHAnsi" w:hAnsi="Times New Roman"/>
          <w:sz w:val="24"/>
        </w:rPr>
        <w:lastRenderedPageBreak/>
        <w:t>10 dni od dnia przesłania informacji o czynności zamawiającego stanowiącej podstawę jego wniesienia, jeżeli zostało ono przesłane w inny sposób niż określono w ppkt. 1).</w:t>
      </w:r>
    </w:p>
    <w:p w:rsidR="00066ADB" w:rsidRPr="0069751A" w:rsidRDefault="00066ADB" w:rsidP="00CB3163">
      <w:pPr>
        <w:pStyle w:val="Akapitzlist"/>
        <w:numPr>
          <w:ilvl w:val="1"/>
          <w:numId w:val="55"/>
        </w:numPr>
        <w:spacing w:line="240" w:lineRule="auto"/>
        <w:rPr>
          <w:rFonts w:ascii="Times New Roman" w:hAnsi="Times New Roman"/>
          <w:sz w:val="24"/>
        </w:rPr>
      </w:pPr>
      <w:r w:rsidRPr="0069751A">
        <w:rPr>
          <w:rFonts w:ascii="Times New Roman" w:eastAsiaTheme="minorHAnsi" w:hAnsi="Times New Roman"/>
          <w:sz w:val="24"/>
        </w:rPr>
        <w:t>Odwołanie wobec treści ogłoszenia o zamówieniu lub wobec treści dokumentów zamówienia  wnosi się w terminie 5 dni od dnia zamieszczenia ogłoszenia w Biuletynie Zamówień Publicznych lub specyfikacji istotnych warunków zamówienia na stronie internetowej Zamawiającego.</w:t>
      </w:r>
    </w:p>
    <w:p w:rsidR="00066ADB" w:rsidRPr="0069751A" w:rsidRDefault="00066ADB" w:rsidP="00CB3163">
      <w:pPr>
        <w:pStyle w:val="Akapitzlist"/>
        <w:numPr>
          <w:ilvl w:val="1"/>
          <w:numId w:val="55"/>
        </w:numPr>
        <w:spacing w:line="240" w:lineRule="auto"/>
        <w:rPr>
          <w:rFonts w:ascii="Times New Roman" w:hAnsi="Times New Roman"/>
          <w:sz w:val="24"/>
        </w:rPr>
      </w:pPr>
      <w:r w:rsidRPr="0069751A">
        <w:rPr>
          <w:rFonts w:ascii="Times New Roman" w:eastAsiaTheme="minorHAnsi" w:hAnsi="Times New Roman"/>
          <w:sz w:val="24"/>
        </w:rPr>
        <w:t xml:space="preserve">Odwołanie wobec czynności </w:t>
      </w:r>
      <w:r w:rsidR="00904BFB" w:rsidRPr="0069751A">
        <w:rPr>
          <w:rFonts w:ascii="Times New Roman" w:eastAsiaTheme="minorHAnsi" w:hAnsi="Times New Roman"/>
          <w:sz w:val="24"/>
        </w:rPr>
        <w:t xml:space="preserve">innych niż określone w pkt. 20.6. </w:t>
      </w:r>
      <w:r w:rsidRPr="0069751A">
        <w:rPr>
          <w:rFonts w:ascii="Times New Roman" w:eastAsiaTheme="minorHAnsi" w:hAnsi="Times New Roman"/>
          <w:sz w:val="24"/>
        </w:rPr>
        <w:t xml:space="preserve"> wnosi się </w:t>
      </w:r>
      <w:r w:rsidR="00497A33">
        <w:rPr>
          <w:rFonts w:ascii="Times New Roman" w:eastAsiaTheme="minorHAnsi" w:hAnsi="Times New Roman"/>
          <w:sz w:val="24"/>
        </w:rPr>
        <w:t xml:space="preserve">                        </w:t>
      </w:r>
      <w:bookmarkStart w:id="12" w:name="_GoBack"/>
      <w:bookmarkEnd w:id="12"/>
      <w:r w:rsidRPr="0069751A">
        <w:rPr>
          <w:rFonts w:ascii="Times New Roman" w:eastAsiaTheme="minorHAnsi" w:hAnsi="Times New Roman"/>
          <w:sz w:val="24"/>
        </w:rPr>
        <w:t>w terminie 5 dni od dnia, w którym powzięto lub przy zachowaniu należytej staranności można było powziąć wiadomość o okolicznościach stanowiących podstawę jego wniesienia.</w:t>
      </w:r>
    </w:p>
    <w:p w:rsidR="00066ADB" w:rsidRPr="0069751A" w:rsidRDefault="00066ADB" w:rsidP="00CB3163">
      <w:pPr>
        <w:pStyle w:val="Akapitzlist"/>
        <w:numPr>
          <w:ilvl w:val="1"/>
          <w:numId w:val="55"/>
        </w:numPr>
        <w:spacing w:line="240" w:lineRule="auto"/>
        <w:rPr>
          <w:rFonts w:ascii="Times New Roman" w:hAnsi="Times New Roman"/>
          <w:sz w:val="24"/>
        </w:rPr>
      </w:pPr>
      <w:r w:rsidRPr="0069751A">
        <w:rPr>
          <w:rFonts w:ascii="Times New Roman" w:eastAsiaTheme="minorHAnsi" w:hAnsi="Times New Roman"/>
          <w:sz w:val="24"/>
        </w:rPr>
        <w:t>Jeżeli zamawiający mimo takiego obowiązku nie przesłał wykonawcy zawiadomienia o wyborze oferty najkorzystniejszej odwołanie wnosi się nie później niż w terminie:</w:t>
      </w:r>
    </w:p>
    <w:p w:rsidR="00066ADB" w:rsidRPr="0069751A" w:rsidRDefault="00066ADB" w:rsidP="000F1E28">
      <w:pPr>
        <w:pStyle w:val="Akapitzlist"/>
        <w:numPr>
          <w:ilvl w:val="0"/>
          <w:numId w:val="26"/>
        </w:numPr>
        <w:spacing w:line="240" w:lineRule="auto"/>
        <w:rPr>
          <w:rFonts w:ascii="Times New Roman" w:hAnsi="Times New Roman"/>
          <w:sz w:val="24"/>
        </w:rPr>
      </w:pPr>
      <w:r w:rsidRPr="0069751A">
        <w:rPr>
          <w:rFonts w:ascii="Times New Roman" w:eastAsiaTheme="minorHAnsi" w:hAnsi="Times New Roman"/>
          <w:sz w:val="24"/>
        </w:rPr>
        <w:t>15 dni od dnia zamieszczenia w Biuletynie Zamówień Publicznych ogłoszenia o udzieleniu zamówienia.</w:t>
      </w:r>
    </w:p>
    <w:p w:rsidR="00066ADB" w:rsidRPr="0069751A" w:rsidRDefault="00066ADB" w:rsidP="000F1E28">
      <w:pPr>
        <w:pStyle w:val="Akapitzlist"/>
        <w:numPr>
          <w:ilvl w:val="0"/>
          <w:numId w:val="26"/>
        </w:numPr>
        <w:spacing w:line="240" w:lineRule="auto"/>
        <w:rPr>
          <w:rFonts w:ascii="Times New Roman" w:hAnsi="Times New Roman"/>
          <w:sz w:val="24"/>
        </w:rPr>
      </w:pPr>
      <w:r w:rsidRPr="0069751A">
        <w:rPr>
          <w:rFonts w:ascii="Times New Roman" w:eastAsiaTheme="minorHAnsi" w:hAnsi="Times New Roman"/>
          <w:sz w:val="24"/>
        </w:rPr>
        <w:t xml:space="preserve">1 miesiąca od dnia zawarcia umowy, jeżeli zamawiający nie zamieścił </w:t>
      </w:r>
      <w:r w:rsidR="005F3D4E" w:rsidRPr="0069751A">
        <w:rPr>
          <w:rFonts w:ascii="Times New Roman" w:eastAsiaTheme="minorHAnsi" w:hAnsi="Times New Roman"/>
          <w:sz w:val="24"/>
        </w:rPr>
        <w:t xml:space="preserve">                           </w:t>
      </w:r>
      <w:r w:rsidRPr="0069751A">
        <w:rPr>
          <w:rFonts w:ascii="Times New Roman" w:eastAsiaTheme="minorHAnsi" w:hAnsi="Times New Roman"/>
          <w:sz w:val="24"/>
        </w:rPr>
        <w:t>w Biuletynie Zamówień Publicznych ogłoszenia o udzieleniu zamówienia.</w:t>
      </w:r>
    </w:p>
    <w:p w:rsidR="00066ADB" w:rsidRPr="0069751A" w:rsidRDefault="00066ADB" w:rsidP="00CB3163">
      <w:pPr>
        <w:pStyle w:val="Akapitzlist"/>
        <w:numPr>
          <w:ilvl w:val="1"/>
          <w:numId w:val="55"/>
        </w:numPr>
        <w:spacing w:line="240" w:lineRule="auto"/>
        <w:rPr>
          <w:rFonts w:ascii="Times New Roman" w:hAnsi="Times New Roman"/>
          <w:sz w:val="24"/>
        </w:rPr>
      </w:pPr>
      <w:r w:rsidRPr="0069751A">
        <w:rPr>
          <w:rFonts w:ascii="Times New Roman" w:eastAsiaTheme="minorHAnsi" w:hAnsi="Times New Roman"/>
          <w:sz w:val="24"/>
        </w:rPr>
        <w:t>Odwołanie wnosi się do Prezesa Krajowej Izby Odwoławczej w formie pisemnej albo w formie elektronicznej albo w postaci elektronicznej, z tym że odwołanie i przystąpienie do postępowania odwoławczego, wniesione w postaci elektronicznej, wymagają opatrzenia podpisem zaufanym. Pisma w formie pisemnej wnosi się za pośrednictwem operatora pocztowego, w rozumieniu ustawy z Prawo pocztowe, osobiście, za pośrednictwem posłańca, a pisma w postaci elektronicznej wnosi się przy użyciu środków komunikacji elektronicznej.</w:t>
      </w:r>
    </w:p>
    <w:p w:rsidR="00066ADB" w:rsidRPr="0069751A" w:rsidRDefault="00066ADB" w:rsidP="00CB3163">
      <w:pPr>
        <w:pStyle w:val="Akapitzlist"/>
        <w:numPr>
          <w:ilvl w:val="1"/>
          <w:numId w:val="55"/>
        </w:numPr>
        <w:spacing w:line="240" w:lineRule="auto"/>
        <w:rPr>
          <w:rFonts w:ascii="Times New Roman" w:hAnsi="Times New Roman"/>
          <w:sz w:val="24"/>
        </w:rPr>
      </w:pPr>
      <w:r w:rsidRPr="0069751A">
        <w:rPr>
          <w:rFonts w:ascii="Times New Roman" w:eastAsiaTheme="minorHAnsi" w:hAnsi="Times New Roman"/>
          <w:sz w:val="24"/>
        </w:rPr>
        <w:t xml:space="preserve">Pozostałe informacje dotyczące środków ochrony prawnej znajdują się w Dziale IX </w:t>
      </w:r>
      <w:r w:rsidR="008E4C1B" w:rsidRPr="0069751A">
        <w:rPr>
          <w:rFonts w:ascii="Times New Roman" w:eastAsiaTheme="minorHAnsi" w:hAnsi="Times New Roman"/>
          <w:sz w:val="24"/>
        </w:rPr>
        <w:t xml:space="preserve">„Środki ochrony prawnej” (od art. 505 do art. 590) </w:t>
      </w:r>
      <w:r w:rsidRPr="0069751A">
        <w:rPr>
          <w:rFonts w:ascii="Times New Roman" w:eastAsiaTheme="minorHAnsi" w:hAnsi="Times New Roman"/>
          <w:sz w:val="24"/>
        </w:rPr>
        <w:t>Prawa za</w:t>
      </w:r>
      <w:r w:rsidR="008E4C1B" w:rsidRPr="0069751A">
        <w:rPr>
          <w:rFonts w:ascii="Times New Roman" w:eastAsiaTheme="minorHAnsi" w:hAnsi="Times New Roman"/>
          <w:sz w:val="24"/>
        </w:rPr>
        <w:t>mówień publicznych.</w:t>
      </w:r>
    </w:p>
    <w:p w:rsidR="0064548F" w:rsidRPr="0069751A" w:rsidRDefault="0038490D" w:rsidP="00A665DF">
      <w:pPr>
        <w:pStyle w:val="tytu"/>
        <w:numPr>
          <w:ilvl w:val="0"/>
          <w:numId w:val="55"/>
        </w:numPr>
      </w:pPr>
      <w:r w:rsidRPr="0069751A">
        <w:t>KLAUZULA INFORMACYJNA DOTYCZĄCA PRZETWARZANIA DANYCH OSOBOWYCH</w:t>
      </w:r>
    </w:p>
    <w:p w:rsidR="00CF441E" w:rsidRPr="0069751A" w:rsidRDefault="00C43B03" w:rsidP="004825ED">
      <w:pPr>
        <w:spacing w:line="240" w:lineRule="auto"/>
        <w:ind w:left="567"/>
        <w:rPr>
          <w:rFonts w:ascii="Times New Roman" w:hAnsi="Times New Roman"/>
          <w:color w:val="000000" w:themeColor="text1"/>
          <w:sz w:val="24"/>
        </w:rPr>
      </w:pPr>
      <w:r w:rsidRPr="0069751A">
        <w:rPr>
          <w:rFonts w:ascii="Times New Roman" w:hAnsi="Times New Roman"/>
          <w:color w:val="000000" w:themeColor="text1"/>
          <w:sz w:val="24"/>
        </w:rPr>
        <w:t>Zgodnie z art. 13 ust. 1 i 2 R</w:t>
      </w:r>
      <w:r w:rsidR="00877C25" w:rsidRPr="0069751A">
        <w:rPr>
          <w:rFonts w:ascii="Times New Roman" w:hAnsi="Times New Roman"/>
          <w:color w:val="000000" w:themeColor="text1"/>
          <w:sz w:val="24"/>
        </w:rPr>
        <w:t>ozporządzenia Parlamentu Europejskiego i Rady (UE) 2016/679 z</w:t>
      </w:r>
      <w:r w:rsidR="00475233" w:rsidRPr="0069751A">
        <w:rPr>
          <w:rFonts w:ascii="Times New Roman" w:hAnsi="Times New Roman"/>
          <w:color w:val="000000" w:themeColor="text1"/>
          <w:sz w:val="24"/>
        </w:rPr>
        <w:t> </w:t>
      </w:r>
      <w:r w:rsidR="00877C25" w:rsidRPr="0069751A">
        <w:rPr>
          <w:rFonts w:ascii="Times New Roman" w:hAnsi="Times New Roman"/>
          <w:color w:val="000000" w:themeColor="text1"/>
          <w:sz w:val="24"/>
        </w:rPr>
        <w:t>dnia 27 kwietnia 2016 r. w sprawie ochrony osób fizycznych w związku z</w:t>
      </w:r>
      <w:r w:rsidRPr="0069751A">
        <w:rPr>
          <w:rFonts w:ascii="Times New Roman" w:hAnsi="Times New Roman"/>
          <w:color w:val="000000" w:themeColor="text1"/>
          <w:sz w:val="24"/>
        </w:rPr>
        <w:t> </w:t>
      </w:r>
      <w:r w:rsidR="00877C25" w:rsidRPr="0069751A">
        <w:rPr>
          <w:rFonts w:ascii="Times New Roman" w:hAnsi="Times New Roman"/>
          <w:color w:val="000000" w:themeColor="text1"/>
          <w:sz w:val="24"/>
        </w:rPr>
        <w:t>przetwarzaniem danych osobowych i w sprawie swobodnego przepływu takich danych oraz uchylenia dyrektywy 95146/WE (ogólne rozporządzenie o ochronie danych) (Dz.</w:t>
      </w:r>
      <w:r w:rsidRPr="0069751A">
        <w:rPr>
          <w:rFonts w:ascii="Times New Roman" w:hAnsi="Times New Roman"/>
          <w:color w:val="000000" w:themeColor="text1"/>
          <w:sz w:val="24"/>
        </w:rPr>
        <w:t> </w:t>
      </w:r>
      <w:r w:rsidR="00877C25" w:rsidRPr="0069751A">
        <w:rPr>
          <w:rFonts w:ascii="Times New Roman" w:hAnsi="Times New Roman"/>
          <w:color w:val="000000" w:themeColor="text1"/>
          <w:sz w:val="24"/>
        </w:rPr>
        <w:t>Urz. UE L 119 z 04.05.2016, str. 1), dalej „RODO", informuję, że:</w:t>
      </w:r>
    </w:p>
    <w:p w:rsidR="004562D7" w:rsidRPr="0069751A" w:rsidRDefault="00CB3163" w:rsidP="00CB3163">
      <w:pPr>
        <w:tabs>
          <w:tab w:val="left" w:pos="1134"/>
        </w:tabs>
        <w:spacing w:line="240" w:lineRule="auto"/>
        <w:ind w:left="960"/>
        <w:rPr>
          <w:rFonts w:ascii="Times New Roman" w:hAnsi="Times New Roman"/>
          <w:color w:val="000000" w:themeColor="text1"/>
          <w:sz w:val="24"/>
        </w:rPr>
      </w:pPr>
      <w:r w:rsidRPr="0069751A">
        <w:rPr>
          <w:rFonts w:ascii="Times New Roman" w:hAnsi="Times New Roman"/>
          <w:sz w:val="24"/>
        </w:rPr>
        <w:t>25.1.</w:t>
      </w:r>
      <w:r w:rsidR="003A2C7E" w:rsidRPr="0069751A">
        <w:rPr>
          <w:rFonts w:ascii="Times New Roman" w:hAnsi="Times New Roman"/>
          <w:sz w:val="24"/>
        </w:rPr>
        <w:t xml:space="preserve">Administratorem Pani/Pana danych osobowych </w:t>
      </w:r>
      <w:r w:rsidR="00B34544" w:rsidRPr="0069751A">
        <w:rPr>
          <w:rFonts w:ascii="Times New Roman" w:hAnsi="Times New Roman"/>
          <w:sz w:val="24"/>
        </w:rPr>
        <w:t xml:space="preserve">przetwarzanych na potrzeby niniejszego postępowania </w:t>
      </w:r>
      <w:r w:rsidR="00FD45BC" w:rsidRPr="0069751A">
        <w:rPr>
          <w:rFonts w:ascii="Times New Roman" w:hAnsi="Times New Roman"/>
          <w:sz w:val="24"/>
        </w:rPr>
        <w:t xml:space="preserve">jest: Gmina </w:t>
      </w:r>
      <w:r w:rsidR="004825ED" w:rsidRPr="0069751A">
        <w:rPr>
          <w:rFonts w:ascii="Times New Roman" w:hAnsi="Times New Roman"/>
          <w:sz w:val="24"/>
        </w:rPr>
        <w:t>Dukla</w:t>
      </w:r>
      <w:r w:rsidR="00720BEE" w:rsidRPr="0069751A">
        <w:rPr>
          <w:rFonts w:ascii="Times New Roman" w:hAnsi="Times New Roman"/>
          <w:sz w:val="24"/>
        </w:rPr>
        <w:t>.</w:t>
      </w:r>
    </w:p>
    <w:p w:rsidR="00E367EF" w:rsidRPr="0069751A" w:rsidRDefault="003A2C7E" w:rsidP="00A665DF">
      <w:pPr>
        <w:pStyle w:val="tytu"/>
        <w:numPr>
          <w:ilvl w:val="1"/>
          <w:numId w:val="56"/>
        </w:numPr>
      </w:pPr>
      <w:r w:rsidRPr="0069751A">
        <w:t>Jeśli ma Pani/Pan pytania dotyczące sposobu i zakresu przetwarzania Pani/Pana danych oso</w:t>
      </w:r>
      <w:r w:rsidR="003475DB" w:rsidRPr="0069751A">
        <w:t xml:space="preserve">bowych, </w:t>
      </w:r>
      <w:r w:rsidRPr="0069751A">
        <w:t xml:space="preserve">a także przysługujących Pani/Panu uprawnień, może się Pani/Pan skontaktować się z Inspektorem Ochrony Danych Osobowych w Urzędzie </w:t>
      </w:r>
      <w:r w:rsidR="001C38DF" w:rsidRPr="0069751A">
        <w:t>Miejskim w Dukli</w:t>
      </w:r>
      <w:r w:rsidR="009B620F" w:rsidRPr="0069751A">
        <w:t>:</w:t>
      </w:r>
      <w:r w:rsidR="0089497C" w:rsidRPr="0069751A">
        <w:t xml:space="preserve"> </w:t>
      </w:r>
      <w:r w:rsidRPr="0069751A">
        <w:t xml:space="preserve">za pomocą </w:t>
      </w:r>
      <w:r w:rsidR="00EA6E0A" w:rsidRPr="0069751A">
        <w:t>poczty elektronicznej pod adresem</w:t>
      </w:r>
      <w:r w:rsidR="009B620F" w:rsidRPr="0069751A">
        <w:t xml:space="preserve">: </w:t>
      </w:r>
      <w:hyperlink r:id="rId14" w:history="1">
        <w:r w:rsidR="004825ED" w:rsidRPr="0069751A">
          <w:rPr>
            <w:rStyle w:val="Hipercze"/>
          </w:rPr>
          <w:t>admin@dukla.pl</w:t>
        </w:r>
      </w:hyperlink>
      <w:r w:rsidR="001C38DF" w:rsidRPr="0069751A">
        <w:rPr>
          <w:rStyle w:val="Hipercze"/>
        </w:rPr>
        <w:t>.</w:t>
      </w:r>
    </w:p>
    <w:p w:rsidR="005F3D4E" w:rsidRPr="0069751A" w:rsidRDefault="00C43B03" w:rsidP="00DE3370">
      <w:pPr>
        <w:pStyle w:val="Akapitzlist"/>
        <w:numPr>
          <w:ilvl w:val="1"/>
          <w:numId w:val="56"/>
        </w:numPr>
        <w:spacing w:line="240" w:lineRule="auto"/>
        <w:rPr>
          <w:rFonts w:ascii="Times New Roman" w:hAnsi="Times New Roman"/>
          <w:b/>
          <w:color w:val="000000" w:themeColor="text1"/>
          <w:sz w:val="24"/>
        </w:rPr>
      </w:pPr>
      <w:r w:rsidRPr="0069751A">
        <w:rPr>
          <w:rFonts w:ascii="Times New Roman" w:hAnsi="Times New Roman"/>
          <w:color w:val="000000" w:themeColor="text1"/>
          <w:sz w:val="24"/>
        </w:rPr>
        <w:t>Pani/Pana dane osobowe przetwarzane będą na podstawie art. 6 ust. 1 lit. c RODO w</w:t>
      </w:r>
      <w:r w:rsidR="00ED43F1" w:rsidRPr="0069751A">
        <w:rPr>
          <w:rFonts w:ascii="Times New Roman" w:hAnsi="Times New Roman"/>
          <w:color w:val="000000" w:themeColor="text1"/>
          <w:sz w:val="24"/>
        </w:rPr>
        <w:t> </w:t>
      </w:r>
      <w:r w:rsidRPr="0069751A">
        <w:rPr>
          <w:rFonts w:ascii="Times New Roman" w:hAnsi="Times New Roman"/>
          <w:color w:val="000000" w:themeColor="text1"/>
          <w:sz w:val="24"/>
        </w:rPr>
        <w:t xml:space="preserve">celu związanym z postępowaniem o udzielenie zamówienia publicznego prowadzonym </w:t>
      </w:r>
      <w:r w:rsidR="005F3D4E" w:rsidRPr="0069751A">
        <w:rPr>
          <w:rFonts w:ascii="Times New Roman" w:hAnsi="Times New Roman"/>
          <w:color w:val="000000" w:themeColor="text1"/>
          <w:sz w:val="24"/>
        </w:rPr>
        <w:t xml:space="preserve"> </w:t>
      </w:r>
      <w:r w:rsidRPr="0069751A">
        <w:rPr>
          <w:rFonts w:ascii="Times New Roman" w:hAnsi="Times New Roman"/>
          <w:color w:val="000000" w:themeColor="text1"/>
          <w:sz w:val="24"/>
        </w:rPr>
        <w:t>w t</w:t>
      </w:r>
      <w:r w:rsidR="00F56407" w:rsidRPr="0069751A">
        <w:rPr>
          <w:rFonts w:ascii="Times New Roman" w:hAnsi="Times New Roman"/>
          <w:color w:val="000000" w:themeColor="text1"/>
          <w:sz w:val="24"/>
        </w:rPr>
        <w:t>rybie podstawowym</w:t>
      </w:r>
      <w:r w:rsidRPr="0069751A">
        <w:rPr>
          <w:rFonts w:ascii="Times New Roman" w:hAnsi="Times New Roman"/>
          <w:color w:val="000000" w:themeColor="text1"/>
          <w:sz w:val="24"/>
        </w:rPr>
        <w:t xml:space="preserve"> na</w:t>
      </w:r>
      <w:r w:rsidR="001D0D19" w:rsidRPr="0069751A">
        <w:rPr>
          <w:rFonts w:ascii="Times New Roman" w:hAnsi="Times New Roman"/>
          <w:color w:val="000000" w:themeColor="text1"/>
          <w:sz w:val="24"/>
        </w:rPr>
        <w:t>:</w:t>
      </w:r>
      <w:r w:rsidR="00242830" w:rsidRPr="0069751A">
        <w:rPr>
          <w:rFonts w:ascii="Times New Roman" w:hAnsi="Times New Roman"/>
          <w:color w:val="000000" w:themeColor="text1"/>
          <w:sz w:val="24"/>
        </w:rPr>
        <w:t xml:space="preserve"> </w:t>
      </w:r>
      <w:r w:rsidR="00DE3370" w:rsidRPr="0069751A">
        <w:rPr>
          <w:rFonts w:ascii="Times New Roman" w:hAnsi="Times New Roman"/>
          <w:b/>
          <w:bCs/>
          <w:color w:val="000000" w:themeColor="text1"/>
          <w:sz w:val="24"/>
        </w:rPr>
        <w:t xml:space="preserve">Przebudowa nawierzchni placu rynku i ciągów komunikacyjnych w jego obrębie, przebudowa dojazdów do placów od strony ulicy 3-go Maja i ulicy Cergowskiej, przebudowa skwerów zielonych przy ulicy Trakt Węgierski               i ulicy Cergowskiej oraz wymiana oświetlenia ulicznego na działkach 69, </w:t>
      </w:r>
      <w:r w:rsidR="00DE3370" w:rsidRPr="0069751A">
        <w:rPr>
          <w:rFonts w:ascii="Times New Roman" w:hAnsi="Times New Roman"/>
          <w:b/>
          <w:bCs/>
          <w:color w:val="000000" w:themeColor="text1"/>
          <w:sz w:val="24"/>
        </w:rPr>
        <w:lastRenderedPageBreak/>
        <w:t>89/2, 90, 154, 159, 164/1, 164/2, i 165  w Dukli, w ramach programu Rewitalizacji Rynku w Dukli w 2023 roku</w:t>
      </w:r>
      <w:r w:rsidR="00CB3163" w:rsidRPr="0069751A">
        <w:rPr>
          <w:rFonts w:ascii="Times New Roman" w:hAnsi="Times New Roman"/>
          <w:b/>
          <w:bCs/>
          <w:color w:val="000000" w:themeColor="text1"/>
          <w:sz w:val="24"/>
        </w:rPr>
        <w:t>.</w:t>
      </w:r>
    </w:p>
    <w:p w:rsidR="0084660E" w:rsidRPr="0069751A" w:rsidRDefault="00491B09" w:rsidP="00CB3163">
      <w:pPr>
        <w:pStyle w:val="Tekstpodstawowywcity3"/>
        <w:numPr>
          <w:ilvl w:val="1"/>
          <w:numId w:val="56"/>
        </w:numPr>
        <w:tabs>
          <w:tab w:val="left" w:pos="993"/>
        </w:tabs>
        <w:spacing w:line="240" w:lineRule="auto"/>
        <w:rPr>
          <w:rFonts w:ascii="Times New Roman" w:hAnsi="Times New Roman"/>
          <w:sz w:val="24"/>
        </w:rPr>
      </w:pPr>
      <w:r w:rsidRPr="0069751A">
        <w:rPr>
          <w:rFonts w:ascii="Times New Roman" w:hAnsi="Times New Roman"/>
          <w:sz w:val="24"/>
        </w:rPr>
        <w:t xml:space="preserve">Odbiorcami Pani/Pana danych osobowych będą osoby lub podmioty, którym </w:t>
      </w:r>
      <w:r w:rsidR="0084660E" w:rsidRPr="0069751A">
        <w:rPr>
          <w:rFonts w:ascii="Times New Roman" w:hAnsi="Times New Roman"/>
          <w:sz w:val="24"/>
        </w:rPr>
        <w:t>udostępniona zostanie dokumentacja postępowania w oparciu o art. 18 oraz art. 74 ust. 1 ustawy z dnia 11 września 2019 r. – Prawo zamówień publicznych</w:t>
      </w:r>
      <w:r w:rsidR="003F5E4A" w:rsidRPr="0069751A">
        <w:rPr>
          <w:rFonts w:ascii="Times New Roman" w:hAnsi="Times New Roman"/>
          <w:sz w:val="24"/>
        </w:rPr>
        <w:t xml:space="preserve">               </w:t>
      </w:r>
      <w:r w:rsidR="0084660E" w:rsidRPr="0069751A">
        <w:rPr>
          <w:rFonts w:ascii="Times New Roman" w:hAnsi="Times New Roman"/>
          <w:sz w:val="24"/>
        </w:rPr>
        <w:t xml:space="preserve"> (Dz. </w:t>
      </w:r>
      <w:proofErr w:type="spellStart"/>
      <w:r w:rsidR="0084660E" w:rsidRPr="0069751A">
        <w:rPr>
          <w:rFonts w:ascii="Times New Roman" w:hAnsi="Times New Roman"/>
          <w:sz w:val="24"/>
        </w:rPr>
        <w:t>U.z</w:t>
      </w:r>
      <w:proofErr w:type="spellEnd"/>
      <w:r w:rsidR="0084660E" w:rsidRPr="0069751A">
        <w:rPr>
          <w:rFonts w:ascii="Times New Roman" w:hAnsi="Times New Roman"/>
          <w:sz w:val="24"/>
        </w:rPr>
        <w:t xml:space="preserve"> 2019 r., poz. 2019 ze zm.),</w:t>
      </w:r>
    </w:p>
    <w:p w:rsidR="00491B09" w:rsidRPr="0069751A" w:rsidRDefault="00491B09" w:rsidP="00A665DF">
      <w:pPr>
        <w:pStyle w:val="tytu"/>
        <w:numPr>
          <w:ilvl w:val="1"/>
          <w:numId w:val="56"/>
        </w:numPr>
      </w:pPr>
      <w:r w:rsidRPr="0069751A">
        <w:t xml:space="preserve">Pani/Pana dane osobowe będą przechowywane, zgodnie z art. 97 ust. 1 ustawy Pzp, przez okres 4 lat od dnia zakończenia postępowania </w:t>
      </w:r>
      <w:r w:rsidR="00772D1D" w:rsidRPr="0069751A">
        <w:t xml:space="preserve">                                  </w:t>
      </w:r>
      <w:r w:rsidRPr="0069751A">
        <w:t>o udzielenie zamówienia, a jeżeli czas trwania umowy przekracza 4 lata, okres przechowywania obejmuje cały czas trwania umowy.</w:t>
      </w:r>
    </w:p>
    <w:p w:rsidR="007651B8" w:rsidRPr="0069751A" w:rsidRDefault="007651B8" w:rsidP="00A665DF">
      <w:pPr>
        <w:pStyle w:val="tytu"/>
        <w:numPr>
          <w:ilvl w:val="1"/>
          <w:numId w:val="56"/>
        </w:numPr>
      </w:pPr>
      <w:r w:rsidRPr="0069751A">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7651B8" w:rsidRPr="0069751A" w:rsidRDefault="007651B8" w:rsidP="00A665DF">
      <w:pPr>
        <w:pStyle w:val="tytu"/>
        <w:numPr>
          <w:ilvl w:val="1"/>
          <w:numId w:val="56"/>
        </w:numPr>
      </w:pPr>
      <w:r w:rsidRPr="0069751A">
        <w:t>W odniesieniu do Pani/Pana danych osobowych decyzje nie będą podejmowane w sposób zautomatyzowany, stosownie do art. 22 RODO.</w:t>
      </w:r>
    </w:p>
    <w:p w:rsidR="007651B8" w:rsidRPr="0069751A" w:rsidRDefault="007651B8" w:rsidP="00A665DF">
      <w:pPr>
        <w:pStyle w:val="tytu"/>
        <w:numPr>
          <w:ilvl w:val="1"/>
          <w:numId w:val="56"/>
        </w:numPr>
      </w:pPr>
      <w:r w:rsidRPr="0069751A">
        <w:t>Posiada Pani/Pan:</w:t>
      </w:r>
    </w:p>
    <w:p w:rsidR="007651B8" w:rsidRPr="0069751A"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9751A">
        <w:rPr>
          <w:rFonts w:ascii="Times New Roman" w:hAnsi="Times New Roman"/>
          <w:color w:val="000000" w:themeColor="text1"/>
          <w:sz w:val="24"/>
        </w:rPr>
        <w:t>Na podstawie art. 15 RODO prawo dostępu do danych osobowych Pani/Pana dotyczących.</w:t>
      </w:r>
    </w:p>
    <w:p w:rsidR="007651B8" w:rsidRPr="0069751A"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9751A">
        <w:rPr>
          <w:rFonts w:ascii="Times New Roman" w:hAnsi="Times New Roman"/>
          <w:color w:val="000000" w:themeColor="text1"/>
          <w:sz w:val="24"/>
        </w:rPr>
        <w:t xml:space="preserve">Na podstawie art. 16 RODO prawo do sprostowania Pani/Pana danych osobowych </w:t>
      </w:r>
      <w:r w:rsidRPr="0069751A">
        <w:rPr>
          <w:rFonts w:ascii="Times New Roman" w:hAnsi="Times New Roman"/>
          <w:i/>
          <w:color w:val="000000" w:themeColor="text1"/>
          <w:sz w:val="24"/>
        </w:rPr>
        <w:t xml:space="preserve">(skorzystanie z prawa do sprostowania nie może skutkować zmianą wyniku postępowania o udzielenie zamówienia publicznego ani zmianą postanowień umowy w zakresie niezgodnym z ustawą Pzp oraz nie może </w:t>
      </w:r>
      <w:r w:rsidR="00D1323D" w:rsidRPr="0069751A">
        <w:rPr>
          <w:rFonts w:ascii="Times New Roman" w:hAnsi="Times New Roman"/>
          <w:i/>
          <w:color w:val="000000" w:themeColor="text1"/>
          <w:sz w:val="24"/>
        </w:rPr>
        <w:t>naruszać integralności</w:t>
      </w:r>
      <w:r w:rsidRPr="0069751A">
        <w:rPr>
          <w:rFonts w:ascii="Times New Roman" w:hAnsi="Times New Roman"/>
          <w:i/>
          <w:color w:val="000000" w:themeColor="text1"/>
          <w:sz w:val="24"/>
        </w:rPr>
        <w:t xml:space="preserve"> protokołu oraz jego załączników).</w:t>
      </w:r>
    </w:p>
    <w:p w:rsidR="007651B8" w:rsidRPr="0069751A"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9751A">
        <w:rPr>
          <w:rFonts w:ascii="Times New Roman" w:hAnsi="Times New Roman"/>
          <w:color w:val="000000" w:themeColor="text1"/>
          <w:sz w:val="24"/>
        </w:rPr>
        <w:t xml:space="preserve">Na podstawie art. 18 RODO prawo żądania od Administratora ograniczenia przetwarzania danych osobowych z zastrzeżeniem przypadków, o których mowa w art. 18 ust. 2 RODO </w:t>
      </w:r>
      <w:r w:rsidRPr="0069751A">
        <w:rPr>
          <w:rFonts w:ascii="Times New Roman" w:hAnsi="Times New Roman"/>
          <w:i/>
          <w:color w:val="000000" w:themeColor="text1"/>
          <w:sz w:val="24"/>
        </w:rPr>
        <w:t>(prawo do ograniczenia przetwarzania nie ma zastosowania w odniesieniu do przechowywania, w celu ustalenia, dochodzenia lub obrony roszczeń lub w celu ochrony praw innej osoby fizycznej lub prawnej, lub z uwagi na ważne względy interesu publicznego Unii Europejskiej lub państwa członkowskiego).</w:t>
      </w:r>
    </w:p>
    <w:p w:rsidR="007651B8" w:rsidRPr="0069751A"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9751A">
        <w:rPr>
          <w:rFonts w:ascii="Times New Roman" w:hAnsi="Times New Roman"/>
          <w:color w:val="000000" w:themeColor="text1"/>
          <w:sz w:val="24"/>
        </w:rPr>
        <w:t>Prawo do wniesienia skargi do Prezesa Urzędu Ochrony Danych Osobowych, gdy uzna Pani/Pan, że przetwarzanie danych osobowych Pani/Pana dotyczących narusza przepisy RODO.</w:t>
      </w:r>
    </w:p>
    <w:p w:rsidR="0038490D" w:rsidRPr="0069751A" w:rsidRDefault="006D42BE" w:rsidP="00A665DF">
      <w:pPr>
        <w:pStyle w:val="tytu"/>
        <w:numPr>
          <w:ilvl w:val="1"/>
          <w:numId w:val="56"/>
        </w:numPr>
      </w:pPr>
      <w:r w:rsidRPr="0069751A">
        <w:t>Nie przysługuje Pani/Panu:</w:t>
      </w:r>
    </w:p>
    <w:p w:rsidR="006D42BE" w:rsidRPr="0069751A"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9751A">
        <w:rPr>
          <w:rFonts w:ascii="Times New Roman" w:hAnsi="Times New Roman"/>
          <w:color w:val="000000" w:themeColor="text1"/>
          <w:sz w:val="24"/>
        </w:rPr>
        <w:t>W związku z art. 17 ust. 3 lit. b, d lub e RODO prawo do usunięcia danych osobowych.</w:t>
      </w:r>
    </w:p>
    <w:p w:rsidR="006D42BE" w:rsidRPr="0069751A" w:rsidRDefault="006D42BE" w:rsidP="00155C9D">
      <w:pPr>
        <w:pStyle w:val="Akapitzlist"/>
        <w:numPr>
          <w:ilvl w:val="0"/>
          <w:numId w:val="5"/>
        </w:numPr>
        <w:tabs>
          <w:tab w:val="left" w:pos="1560"/>
        </w:tabs>
        <w:spacing w:line="240" w:lineRule="auto"/>
        <w:ind w:left="1560" w:hanging="426"/>
        <w:jc w:val="left"/>
        <w:rPr>
          <w:rFonts w:ascii="Times New Roman" w:hAnsi="Times New Roman"/>
          <w:color w:val="000000" w:themeColor="text1"/>
          <w:sz w:val="24"/>
        </w:rPr>
      </w:pPr>
      <w:r w:rsidRPr="0069751A">
        <w:rPr>
          <w:rFonts w:ascii="Times New Roman" w:hAnsi="Times New Roman"/>
          <w:color w:val="000000" w:themeColor="text1"/>
          <w:sz w:val="24"/>
        </w:rPr>
        <w:t>Prawo do przenoszenia danych osobowych, o którym mowa w art. 20 RODO.</w:t>
      </w:r>
    </w:p>
    <w:p w:rsidR="006D42BE" w:rsidRPr="0069751A"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9751A">
        <w:rPr>
          <w:rFonts w:ascii="Times New Roman" w:hAnsi="Times New Roman"/>
          <w:color w:val="000000" w:themeColor="text1"/>
          <w:sz w:val="24"/>
        </w:rPr>
        <w:t>Na podstawie art. 21 RODO prawo sprzeciwu, wobec</w:t>
      </w:r>
      <w:r w:rsidRPr="0069751A">
        <w:rPr>
          <w:rFonts w:ascii="Times New Roman" w:hAnsi="Times New Roman"/>
          <w:color w:val="000000" w:themeColor="text1"/>
          <w:sz w:val="24"/>
          <w:vertAlign w:val="superscript"/>
        </w:rPr>
        <w:t>,</w:t>
      </w:r>
      <w:r w:rsidRPr="0069751A">
        <w:rPr>
          <w:rFonts w:ascii="Times New Roman" w:hAnsi="Times New Roman"/>
          <w:color w:val="000000" w:themeColor="text1"/>
          <w:sz w:val="24"/>
        </w:rPr>
        <w:t xml:space="preserve"> przetwarzania danych osobowych, gdyż podstawą prawną przetwarzania Pani/Pana danych osobowych jest art. 6 ust. 1 lit. c RODO.</w:t>
      </w:r>
    </w:p>
    <w:p w:rsidR="007E2262" w:rsidRPr="0069751A" w:rsidRDefault="007E2262" w:rsidP="00A665DF">
      <w:pPr>
        <w:pStyle w:val="tytu"/>
        <w:numPr>
          <w:ilvl w:val="1"/>
          <w:numId w:val="56"/>
        </w:numPr>
      </w:pPr>
      <w:r w:rsidRPr="0069751A">
        <w:t>Ponadto Zamawiający informuje, iż:</w:t>
      </w:r>
    </w:p>
    <w:p w:rsidR="007E2262" w:rsidRPr="0069751A"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sidRPr="0069751A">
        <w:rPr>
          <w:rFonts w:ascii="Times New Roman" w:hAnsi="Times New Roman"/>
          <w:color w:val="000000" w:themeColor="text1"/>
          <w:sz w:val="24"/>
        </w:rPr>
        <w:t>w</w:t>
      </w:r>
      <w:r w:rsidR="007E2262" w:rsidRPr="0069751A">
        <w:rPr>
          <w:rFonts w:ascii="Times New Roman" w:hAnsi="Times New Roman"/>
          <w:color w:val="000000" w:themeColor="text1"/>
          <w:sz w:val="24"/>
        </w:rPr>
        <w:t xml:space="preserve"> przypadku gdy wykonanie obowiązków, o których mowa w art. 15 ust. 1-3 </w:t>
      </w:r>
      <w:r w:rsidR="00337667" w:rsidRPr="0069751A">
        <w:rPr>
          <w:rFonts w:ascii="Times New Roman" w:hAnsi="Times New Roman"/>
          <w:color w:val="000000" w:themeColor="text1"/>
          <w:sz w:val="24"/>
        </w:rPr>
        <w:t>RODO</w:t>
      </w:r>
      <w:r w:rsidR="007E2262" w:rsidRPr="0069751A">
        <w:rPr>
          <w:rFonts w:ascii="Times New Roman" w:hAnsi="Times New Roman"/>
          <w:color w:val="000000" w:themeColor="text1"/>
          <w:sz w:val="24"/>
        </w:rPr>
        <w:t>, wymagałoby n</w:t>
      </w:r>
      <w:r w:rsidR="00337667" w:rsidRPr="0069751A">
        <w:rPr>
          <w:rFonts w:ascii="Times New Roman" w:hAnsi="Times New Roman"/>
          <w:color w:val="000000" w:themeColor="text1"/>
          <w:sz w:val="24"/>
        </w:rPr>
        <w:t>iewspółmiernie dużego wysiłku, Z</w:t>
      </w:r>
      <w:r w:rsidR="007E2262" w:rsidRPr="0069751A">
        <w:rPr>
          <w:rFonts w:ascii="Times New Roman" w:hAnsi="Times New Roman"/>
          <w:color w:val="000000" w:themeColor="text1"/>
          <w:sz w:val="24"/>
        </w:rPr>
        <w:t>amawiający może żądać od osoby, której dane dotyczą, wskazania dodatkowych informacji mających na celu sprecyzowanie żądania, w szczególności podania nazwy lub daty postępowania o</w:t>
      </w:r>
      <w:r w:rsidR="00337667" w:rsidRPr="0069751A">
        <w:rPr>
          <w:rFonts w:ascii="Times New Roman" w:hAnsi="Times New Roman"/>
          <w:color w:val="000000" w:themeColor="text1"/>
          <w:sz w:val="24"/>
        </w:rPr>
        <w:t> </w:t>
      </w:r>
      <w:r w:rsidR="007E2262" w:rsidRPr="0069751A">
        <w:rPr>
          <w:rFonts w:ascii="Times New Roman" w:hAnsi="Times New Roman"/>
          <w:color w:val="000000" w:themeColor="text1"/>
          <w:sz w:val="24"/>
        </w:rPr>
        <w:t>udzielenie zam</w:t>
      </w:r>
      <w:r w:rsidR="00337667" w:rsidRPr="0069751A">
        <w:rPr>
          <w:rFonts w:ascii="Times New Roman" w:hAnsi="Times New Roman"/>
          <w:color w:val="000000" w:themeColor="text1"/>
          <w:sz w:val="24"/>
        </w:rPr>
        <w:t>ówienia publicznego</w:t>
      </w:r>
      <w:r w:rsidR="007E2262" w:rsidRPr="0069751A">
        <w:rPr>
          <w:rFonts w:ascii="Times New Roman" w:hAnsi="Times New Roman"/>
          <w:color w:val="000000" w:themeColor="text1"/>
          <w:sz w:val="24"/>
        </w:rPr>
        <w:t>.</w:t>
      </w:r>
    </w:p>
    <w:p w:rsidR="00337667" w:rsidRPr="0069751A"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sidRPr="0069751A">
        <w:rPr>
          <w:rFonts w:ascii="Times New Roman" w:hAnsi="Times New Roman"/>
          <w:color w:val="000000" w:themeColor="text1"/>
          <w:sz w:val="24"/>
        </w:rPr>
        <w:lastRenderedPageBreak/>
        <w:t>w</w:t>
      </w:r>
      <w:r w:rsidR="00337667" w:rsidRPr="0069751A">
        <w:rPr>
          <w:rFonts w:ascii="Times New Roman" w:hAnsi="Times New Roman"/>
          <w:color w:val="000000" w:themeColor="text1"/>
          <w:sz w:val="24"/>
        </w:rPr>
        <w:t>ystąpienie z żądaniem, o którym mowa w art. 18 ust. 1 RODO, nie ogranicza przetwarzania danych osobowych do czasu zakończenia postępowania o udzielenie zamówienia publicznego lub konkursu.</w:t>
      </w:r>
    </w:p>
    <w:p w:rsidR="00EE3622" w:rsidRPr="0069751A" w:rsidRDefault="00EE3622" w:rsidP="00A665DF">
      <w:pPr>
        <w:pStyle w:val="tytu"/>
        <w:numPr>
          <w:ilvl w:val="0"/>
          <w:numId w:val="56"/>
        </w:numPr>
      </w:pPr>
      <w:r w:rsidRPr="0069751A">
        <w:t>INFORMACJE KOŃCOWE</w:t>
      </w:r>
    </w:p>
    <w:p w:rsidR="00EE3622" w:rsidRPr="0069751A" w:rsidRDefault="00C34D21" w:rsidP="004825ED">
      <w:pPr>
        <w:spacing w:line="240" w:lineRule="auto"/>
        <w:ind w:left="709"/>
        <w:rPr>
          <w:rFonts w:ascii="Times New Roman" w:hAnsi="Times New Roman"/>
          <w:b/>
          <w:sz w:val="24"/>
        </w:rPr>
      </w:pPr>
      <w:r w:rsidRPr="0069751A">
        <w:rPr>
          <w:rFonts w:ascii="Times New Roman" w:hAnsi="Times New Roman"/>
          <w:sz w:val="24"/>
        </w:rPr>
        <w:t>Zamawiający nie przewiduje (nie dopuszcza):</w:t>
      </w:r>
    </w:p>
    <w:p w:rsidR="00EE3622" w:rsidRPr="0069751A"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9751A">
        <w:rPr>
          <w:rFonts w:ascii="Times New Roman" w:hAnsi="Times New Roman"/>
          <w:sz w:val="24"/>
        </w:rPr>
        <w:t>zawarcia umowy ramowej,</w:t>
      </w:r>
      <w:r w:rsidR="0084660E" w:rsidRPr="0069751A">
        <w:rPr>
          <w:rFonts w:ascii="Times New Roman" w:hAnsi="Times New Roman"/>
          <w:sz w:val="24"/>
        </w:rPr>
        <w:t xml:space="preserve"> </w:t>
      </w:r>
    </w:p>
    <w:p w:rsidR="00EE3622" w:rsidRPr="0069751A"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9751A">
        <w:rPr>
          <w:rFonts w:ascii="Times New Roman" w:hAnsi="Times New Roman"/>
          <w:sz w:val="24"/>
        </w:rPr>
        <w:t>rozliczania w walutach obcych,</w:t>
      </w:r>
    </w:p>
    <w:p w:rsidR="00EE3622" w:rsidRPr="0069751A"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9751A">
        <w:rPr>
          <w:rFonts w:ascii="Times New Roman" w:hAnsi="Times New Roman"/>
          <w:sz w:val="24"/>
        </w:rPr>
        <w:t>aukcji elektronicznej,</w:t>
      </w:r>
    </w:p>
    <w:p w:rsidR="0084660E" w:rsidRPr="0069751A"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9751A">
        <w:rPr>
          <w:rFonts w:ascii="Times New Roman" w:hAnsi="Times New Roman"/>
          <w:sz w:val="24"/>
        </w:rPr>
        <w:t>składania ofert częściowych,</w:t>
      </w:r>
    </w:p>
    <w:p w:rsidR="0084660E" w:rsidRPr="0069751A"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9751A">
        <w:rPr>
          <w:rFonts w:ascii="Times New Roman" w:hAnsi="Times New Roman"/>
          <w:sz w:val="24"/>
        </w:rPr>
        <w:t>składania ofert wariantowych</w:t>
      </w:r>
    </w:p>
    <w:p w:rsidR="00EE3622" w:rsidRPr="0069751A"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9751A">
        <w:rPr>
          <w:rFonts w:ascii="Times New Roman" w:hAnsi="Times New Roman"/>
          <w:sz w:val="24"/>
        </w:rPr>
        <w:t>zwrotu kosztów udziału w postępow</w:t>
      </w:r>
      <w:r w:rsidR="000B692B" w:rsidRPr="0069751A">
        <w:rPr>
          <w:rFonts w:ascii="Times New Roman" w:hAnsi="Times New Roman"/>
          <w:sz w:val="24"/>
        </w:rPr>
        <w:t>aniu</w:t>
      </w:r>
      <w:r w:rsidR="0009757E" w:rsidRPr="0069751A">
        <w:rPr>
          <w:rFonts w:ascii="Times New Roman" w:hAnsi="Times New Roman"/>
          <w:sz w:val="24"/>
        </w:rPr>
        <w:t>,</w:t>
      </w:r>
    </w:p>
    <w:p w:rsidR="000B692B" w:rsidRPr="0069751A" w:rsidRDefault="000B692B" w:rsidP="00155C9D">
      <w:pPr>
        <w:pStyle w:val="Akapitzlist"/>
        <w:numPr>
          <w:ilvl w:val="0"/>
          <w:numId w:val="3"/>
        </w:numPr>
        <w:tabs>
          <w:tab w:val="left" w:pos="993"/>
        </w:tabs>
        <w:spacing w:line="240" w:lineRule="auto"/>
        <w:ind w:left="993" w:hanging="284"/>
        <w:rPr>
          <w:rFonts w:ascii="Times New Roman" w:hAnsi="Times New Roman"/>
          <w:sz w:val="24"/>
        </w:rPr>
      </w:pPr>
      <w:r w:rsidRPr="0069751A">
        <w:rPr>
          <w:rFonts w:ascii="Times New Roman" w:hAnsi="Times New Roman"/>
          <w:sz w:val="24"/>
        </w:rPr>
        <w:t>składania ofert w postaci katalogów elektronicznych lub dołączenia katalogów elektronicznych do oferty</w:t>
      </w:r>
      <w:r w:rsidR="0009757E" w:rsidRPr="0069751A">
        <w:rPr>
          <w:rFonts w:ascii="Times New Roman" w:hAnsi="Times New Roman"/>
          <w:sz w:val="24"/>
        </w:rPr>
        <w:t>,</w:t>
      </w:r>
    </w:p>
    <w:p w:rsidR="00E129F1" w:rsidRPr="0069751A" w:rsidRDefault="00E129F1" w:rsidP="00155C9D">
      <w:pPr>
        <w:pStyle w:val="Akapitzlist"/>
        <w:numPr>
          <w:ilvl w:val="0"/>
          <w:numId w:val="3"/>
        </w:numPr>
        <w:tabs>
          <w:tab w:val="left" w:pos="993"/>
        </w:tabs>
        <w:spacing w:line="240" w:lineRule="auto"/>
        <w:ind w:left="993" w:hanging="284"/>
        <w:rPr>
          <w:rFonts w:ascii="Times New Roman" w:hAnsi="Times New Roman"/>
          <w:sz w:val="24"/>
        </w:rPr>
      </w:pPr>
      <w:r w:rsidRPr="0069751A">
        <w:rPr>
          <w:rFonts w:ascii="Times New Roman" w:hAnsi="Times New Roman"/>
          <w:color w:val="000000" w:themeColor="text1"/>
          <w:sz w:val="24"/>
        </w:rPr>
        <w:t>składanie ofert częściowych,</w:t>
      </w:r>
    </w:p>
    <w:p w:rsidR="00E129F1" w:rsidRPr="0069751A" w:rsidRDefault="00E129F1" w:rsidP="00155C9D">
      <w:pPr>
        <w:pStyle w:val="Akapitzlist"/>
        <w:numPr>
          <w:ilvl w:val="0"/>
          <w:numId w:val="3"/>
        </w:numPr>
        <w:tabs>
          <w:tab w:val="left" w:pos="993"/>
        </w:tabs>
        <w:spacing w:line="240" w:lineRule="auto"/>
        <w:ind w:left="993" w:hanging="284"/>
        <w:rPr>
          <w:rFonts w:ascii="Times New Roman" w:hAnsi="Times New Roman"/>
          <w:sz w:val="24"/>
        </w:rPr>
      </w:pPr>
      <w:r w:rsidRPr="0069751A">
        <w:rPr>
          <w:rFonts w:ascii="Times New Roman" w:hAnsi="Times New Roman"/>
          <w:sz w:val="24"/>
        </w:rPr>
        <w:t xml:space="preserve">zamówień, o których mowa w art. 214 ust. 1 pkt 7) i 8) – Prawa zamówień publicznych. </w:t>
      </w:r>
    </w:p>
    <w:p w:rsidR="00503A0F" w:rsidRPr="0069751A" w:rsidRDefault="00503A0F" w:rsidP="002B2AEC">
      <w:pPr>
        <w:tabs>
          <w:tab w:val="num" w:pos="0"/>
          <w:tab w:val="left" w:pos="426"/>
        </w:tabs>
        <w:rPr>
          <w:rFonts w:ascii="Times New Roman" w:hAnsi="Times New Roman"/>
          <w:sz w:val="24"/>
        </w:rPr>
      </w:pPr>
    </w:p>
    <w:p w:rsidR="000C653F" w:rsidRPr="0069751A" w:rsidRDefault="000C653F" w:rsidP="00526728">
      <w:pPr>
        <w:tabs>
          <w:tab w:val="num" w:pos="0"/>
          <w:tab w:val="left" w:pos="426"/>
        </w:tabs>
        <w:outlineLvl w:val="0"/>
        <w:rPr>
          <w:rFonts w:ascii="Times New Roman" w:hAnsi="Times New Roman"/>
          <w:b/>
          <w:sz w:val="24"/>
        </w:rPr>
      </w:pPr>
    </w:p>
    <w:p w:rsidR="00526728" w:rsidRPr="0069751A" w:rsidRDefault="00526728" w:rsidP="00526728">
      <w:pPr>
        <w:tabs>
          <w:tab w:val="num" w:pos="0"/>
          <w:tab w:val="left" w:pos="426"/>
        </w:tabs>
        <w:outlineLvl w:val="0"/>
        <w:rPr>
          <w:rFonts w:ascii="Times New Roman" w:hAnsi="Times New Roman"/>
          <w:b/>
          <w:sz w:val="24"/>
        </w:rPr>
      </w:pPr>
      <w:r w:rsidRPr="0069751A">
        <w:rPr>
          <w:rFonts w:ascii="Times New Roman" w:hAnsi="Times New Roman"/>
          <w:b/>
          <w:sz w:val="24"/>
        </w:rPr>
        <w:t>Załączniki do SIWZ:</w:t>
      </w:r>
    </w:p>
    <w:p w:rsidR="00526728" w:rsidRPr="0069751A" w:rsidRDefault="00526728" w:rsidP="00526728">
      <w:pPr>
        <w:pStyle w:val="Tekstpodstawowywcity3"/>
        <w:tabs>
          <w:tab w:val="left" w:pos="1985"/>
        </w:tabs>
        <w:ind w:left="1985" w:hanging="1985"/>
        <w:rPr>
          <w:rFonts w:ascii="Times New Roman" w:hAnsi="Times New Roman"/>
          <w:sz w:val="24"/>
        </w:rPr>
      </w:pPr>
      <w:r w:rsidRPr="0069751A">
        <w:rPr>
          <w:rFonts w:ascii="Times New Roman" w:hAnsi="Times New Roman"/>
          <w:sz w:val="24"/>
        </w:rPr>
        <w:t>Załącznik nr 1 -</w:t>
      </w:r>
      <w:r w:rsidRPr="0069751A">
        <w:rPr>
          <w:rFonts w:ascii="Times New Roman" w:hAnsi="Times New Roman"/>
          <w:sz w:val="24"/>
        </w:rPr>
        <w:tab/>
      </w:r>
      <w:r w:rsidR="003F5E4A" w:rsidRPr="0069751A">
        <w:rPr>
          <w:rFonts w:ascii="Times New Roman" w:hAnsi="Times New Roman"/>
          <w:sz w:val="24"/>
        </w:rPr>
        <w:t>opis przedmiotu zamówienia</w:t>
      </w:r>
    </w:p>
    <w:p w:rsidR="00526728" w:rsidRPr="0069751A" w:rsidRDefault="00526728" w:rsidP="00526728">
      <w:pPr>
        <w:pStyle w:val="Tekstpodstawowywcity3"/>
        <w:tabs>
          <w:tab w:val="left" w:pos="1985"/>
        </w:tabs>
        <w:ind w:left="1985" w:hanging="1985"/>
        <w:rPr>
          <w:rFonts w:ascii="Times New Roman" w:hAnsi="Times New Roman"/>
          <w:sz w:val="24"/>
        </w:rPr>
      </w:pPr>
      <w:r w:rsidRPr="0069751A">
        <w:rPr>
          <w:rFonts w:ascii="Times New Roman" w:hAnsi="Times New Roman"/>
          <w:sz w:val="24"/>
        </w:rPr>
        <w:t>Załącznik nr 2 -</w:t>
      </w:r>
      <w:r w:rsidRPr="0069751A">
        <w:rPr>
          <w:rFonts w:ascii="Times New Roman" w:hAnsi="Times New Roman"/>
          <w:sz w:val="24"/>
        </w:rPr>
        <w:tab/>
        <w:t>wzór Formularza ofertowego</w:t>
      </w:r>
    </w:p>
    <w:p w:rsidR="00FB1722" w:rsidRPr="0069751A" w:rsidRDefault="00C7071B" w:rsidP="00FB1722">
      <w:pPr>
        <w:pStyle w:val="tekstdokumentu"/>
        <w:rPr>
          <w:rFonts w:ascii="Times New Roman" w:hAnsi="Times New Roman" w:cs="Times New Roman"/>
          <w:sz w:val="24"/>
          <w:szCs w:val="24"/>
        </w:rPr>
      </w:pPr>
      <w:r w:rsidRPr="0069751A">
        <w:rPr>
          <w:rFonts w:ascii="Times New Roman" w:hAnsi="Times New Roman" w:cs="Times New Roman"/>
          <w:sz w:val="24"/>
          <w:szCs w:val="24"/>
        </w:rPr>
        <w:t xml:space="preserve">Załącznik nr 3 -  </w:t>
      </w:r>
      <w:r w:rsidRPr="0069751A">
        <w:rPr>
          <w:rFonts w:ascii="Times New Roman" w:hAnsi="Times New Roman" w:cs="Times New Roman"/>
          <w:sz w:val="24"/>
          <w:szCs w:val="24"/>
        </w:rPr>
        <w:tab/>
        <w:t>wzór oświadczenia o spełnieniu warunków udziału w postępowaniu</w:t>
      </w:r>
    </w:p>
    <w:p w:rsidR="00C7071B" w:rsidRPr="0069751A" w:rsidRDefault="00E25483" w:rsidP="00C7071B">
      <w:pPr>
        <w:pStyle w:val="tekstdokumentu"/>
        <w:rPr>
          <w:rFonts w:ascii="Times New Roman" w:hAnsi="Times New Roman" w:cs="Times New Roman"/>
          <w:sz w:val="24"/>
          <w:szCs w:val="24"/>
        </w:rPr>
      </w:pPr>
      <w:r w:rsidRPr="0069751A">
        <w:rPr>
          <w:rFonts w:ascii="Times New Roman" w:hAnsi="Times New Roman" w:cs="Times New Roman"/>
          <w:sz w:val="24"/>
          <w:szCs w:val="24"/>
        </w:rPr>
        <w:t xml:space="preserve">Załącznik nr </w:t>
      </w:r>
      <w:r w:rsidR="007E08DF" w:rsidRPr="0069751A">
        <w:rPr>
          <w:rFonts w:ascii="Times New Roman" w:hAnsi="Times New Roman" w:cs="Times New Roman"/>
          <w:sz w:val="24"/>
          <w:szCs w:val="24"/>
        </w:rPr>
        <w:t>4</w:t>
      </w:r>
      <w:r w:rsidRPr="0069751A">
        <w:rPr>
          <w:rFonts w:ascii="Times New Roman" w:hAnsi="Times New Roman" w:cs="Times New Roman"/>
          <w:sz w:val="24"/>
          <w:szCs w:val="24"/>
        </w:rPr>
        <w:t xml:space="preserve"> </w:t>
      </w:r>
      <w:r w:rsidR="00C7071B" w:rsidRPr="0069751A">
        <w:rPr>
          <w:rFonts w:ascii="Times New Roman" w:hAnsi="Times New Roman" w:cs="Times New Roman"/>
          <w:sz w:val="24"/>
          <w:szCs w:val="24"/>
        </w:rPr>
        <w:t>-</w:t>
      </w:r>
      <w:r w:rsidR="00C7071B" w:rsidRPr="0069751A">
        <w:rPr>
          <w:rFonts w:ascii="Times New Roman" w:hAnsi="Times New Roman" w:cs="Times New Roman"/>
          <w:sz w:val="24"/>
          <w:szCs w:val="24"/>
        </w:rPr>
        <w:tab/>
        <w:t>wzór oświadczenie dotyczącego przesłanek wykluczenia z postępowania</w:t>
      </w:r>
    </w:p>
    <w:p w:rsidR="00526728" w:rsidRPr="0069751A" w:rsidRDefault="00526728" w:rsidP="00526728">
      <w:pPr>
        <w:pStyle w:val="Tekstpodstawowywcity3"/>
        <w:tabs>
          <w:tab w:val="left" w:pos="1985"/>
        </w:tabs>
        <w:ind w:left="1985" w:hanging="1985"/>
        <w:rPr>
          <w:rFonts w:ascii="Times New Roman" w:hAnsi="Times New Roman"/>
          <w:sz w:val="24"/>
        </w:rPr>
      </w:pPr>
      <w:r w:rsidRPr="0069751A">
        <w:rPr>
          <w:rFonts w:ascii="Times New Roman" w:hAnsi="Times New Roman"/>
          <w:sz w:val="24"/>
        </w:rPr>
        <w:t>Załącznik nr 5 -</w:t>
      </w:r>
      <w:r w:rsidRPr="0069751A">
        <w:rPr>
          <w:rFonts w:ascii="Times New Roman" w:hAnsi="Times New Roman"/>
          <w:sz w:val="24"/>
        </w:rPr>
        <w:tab/>
      </w:r>
      <w:r w:rsidR="003F5E4A" w:rsidRPr="0069751A">
        <w:rPr>
          <w:rFonts w:ascii="Times New Roman" w:hAnsi="Times New Roman"/>
          <w:sz w:val="24"/>
        </w:rPr>
        <w:t>p</w:t>
      </w:r>
      <w:r w:rsidRPr="0069751A">
        <w:rPr>
          <w:rFonts w:ascii="Times New Roman" w:hAnsi="Times New Roman"/>
          <w:sz w:val="24"/>
        </w:rPr>
        <w:t>rojekt umowy</w:t>
      </w:r>
    </w:p>
    <w:p w:rsidR="00526728" w:rsidRPr="0069751A" w:rsidRDefault="00444029" w:rsidP="00E25483">
      <w:pPr>
        <w:pStyle w:val="tekstdokumentu"/>
        <w:rPr>
          <w:rFonts w:ascii="Times New Roman" w:hAnsi="Times New Roman" w:cs="Times New Roman"/>
          <w:sz w:val="24"/>
          <w:szCs w:val="24"/>
        </w:rPr>
      </w:pPr>
      <w:r w:rsidRPr="0069751A">
        <w:rPr>
          <w:rFonts w:ascii="Times New Roman" w:hAnsi="Times New Roman" w:cs="Times New Roman"/>
          <w:sz w:val="24"/>
          <w:szCs w:val="24"/>
        </w:rPr>
        <w:t>Załącznik nr 6 -</w:t>
      </w:r>
      <w:r w:rsidRPr="0069751A">
        <w:rPr>
          <w:rFonts w:ascii="Times New Roman" w:hAnsi="Times New Roman" w:cs="Times New Roman"/>
          <w:bCs/>
          <w:sz w:val="24"/>
          <w:szCs w:val="24"/>
        </w:rPr>
        <w:t xml:space="preserve"> </w:t>
      </w:r>
      <w:r w:rsidRPr="0069751A">
        <w:rPr>
          <w:rFonts w:ascii="Times New Roman" w:hAnsi="Times New Roman" w:cs="Times New Roman"/>
          <w:bCs/>
          <w:sz w:val="24"/>
          <w:szCs w:val="24"/>
        </w:rPr>
        <w:tab/>
      </w:r>
      <w:r w:rsidR="003F5E4A" w:rsidRPr="0069751A">
        <w:rPr>
          <w:rFonts w:ascii="Times New Roman" w:hAnsi="Times New Roman" w:cs="Times New Roman"/>
          <w:bCs/>
          <w:sz w:val="24"/>
          <w:szCs w:val="24"/>
        </w:rPr>
        <w:t>o</w:t>
      </w:r>
      <w:r w:rsidRPr="0069751A">
        <w:rPr>
          <w:rFonts w:ascii="Times New Roman" w:hAnsi="Times New Roman" w:cs="Times New Roman"/>
          <w:bCs/>
          <w:sz w:val="24"/>
          <w:szCs w:val="24"/>
        </w:rPr>
        <w:t xml:space="preserve">świadczenie </w:t>
      </w:r>
      <w:r w:rsidRPr="0069751A">
        <w:rPr>
          <w:rFonts w:ascii="Times New Roman" w:hAnsi="Times New Roman" w:cs="Times New Roman"/>
          <w:sz w:val="24"/>
          <w:szCs w:val="24"/>
        </w:rPr>
        <w:t>o przynależności lub braku przynależności do tej samej grupy kapitałowej</w:t>
      </w:r>
    </w:p>
    <w:p w:rsidR="00CB3163" w:rsidRPr="0069751A" w:rsidRDefault="00E25483" w:rsidP="00526728">
      <w:pPr>
        <w:pStyle w:val="tekstdokumentu"/>
        <w:rPr>
          <w:rFonts w:ascii="Times New Roman" w:hAnsi="Times New Roman" w:cs="Times New Roman"/>
          <w:bCs/>
          <w:sz w:val="24"/>
          <w:szCs w:val="24"/>
        </w:rPr>
      </w:pPr>
      <w:r w:rsidRPr="0069751A">
        <w:rPr>
          <w:rFonts w:ascii="Times New Roman" w:hAnsi="Times New Roman" w:cs="Times New Roman"/>
          <w:bCs/>
          <w:sz w:val="24"/>
          <w:szCs w:val="24"/>
        </w:rPr>
        <w:t>Załącznik nr 7</w:t>
      </w:r>
      <w:r w:rsidR="00444029" w:rsidRPr="0069751A">
        <w:rPr>
          <w:rFonts w:ascii="Times New Roman" w:hAnsi="Times New Roman" w:cs="Times New Roman"/>
          <w:bCs/>
          <w:sz w:val="24"/>
          <w:szCs w:val="24"/>
        </w:rPr>
        <w:t xml:space="preserve"> - </w:t>
      </w:r>
      <w:r w:rsidR="00444029" w:rsidRPr="0069751A">
        <w:rPr>
          <w:rFonts w:ascii="Times New Roman" w:hAnsi="Times New Roman" w:cs="Times New Roman"/>
          <w:bCs/>
          <w:sz w:val="24"/>
          <w:szCs w:val="24"/>
        </w:rPr>
        <w:tab/>
      </w:r>
      <w:r w:rsidR="003F5E4A" w:rsidRPr="0069751A">
        <w:rPr>
          <w:rFonts w:ascii="Times New Roman" w:hAnsi="Times New Roman" w:cs="Times New Roman"/>
          <w:bCs/>
          <w:sz w:val="24"/>
          <w:szCs w:val="24"/>
        </w:rPr>
        <w:t>i</w:t>
      </w:r>
      <w:r w:rsidR="00444029" w:rsidRPr="0069751A">
        <w:rPr>
          <w:rFonts w:ascii="Times New Roman" w:hAnsi="Times New Roman" w:cs="Times New Roman"/>
          <w:bCs/>
          <w:sz w:val="24"/>
          <w:szCs w:val="24"/>
        </w:rPr>
        <w:t>dentyfikator postępowania</w:t>
      </w:r>
    </w:p>
    <w:p w:rsidR="00CB3163" w:rsidRPr="0069751A" w:rsidRDefault="00CB3163" w:rsidP="00CB3163">
      <w:pPr>
        <w:tabs>
          <w:tab w:val="left" w:leader="dot" w:pos="2694"/>
          <w:tab w:val="left" w:leader="dot" w:pos="4678"/>
          <w:tab w:val="left" w:pos="5245"/>
          <w:tab w:val="left" w:leader="dot" w:pos="9356"/>
        </w:tabs>
        <w:rPr>
          <w:rFonts w:ascii="Times New Roman" w:hAnsi="Times New Roman"/>
          <w:color w:val="000000" w:themeColor="text1"/>
          <w:sz w:val="24"/>
        </w:rPr>
      </w:pPr>
      <w:r w:rsidRPr="0069751A">
        <w:rPr>
          <w:rFonts w:ascii="Times New Roman" w:hAnsi="Times New Roman"/>
          <w:bCs/>
          <w:sz w:val="24"/>
        </w:rPr>
        <w:t xml:space="preserve">Załącznik nr 8 - </w:t>
      </w:r>
      <w:r w:rsidR="00FA15DC" w:rsidRPr="0069751A">
        <w:rPr>
          <w:rFonts w:ascii="Times New Roman" w:hAnsi="Times New Roman"/>
          <w:bCs/>
          <w:sz w:val="24"/>
        </w:rPr>
        <w:t xml:space="preserve"> </w:t>
      </w:r>
      <w:r w:rsidRPr="0069751A">
        <w:rPr>
          <w:rFonts w:ascii="Times New Roman" w:hAnsi="Times New Roman"/>
          <w:bCs/>
          <w:sz w:val="24"/>
        </w:rPr>
        <w:t xml:space="preserve"> </w:t>
      </w:r>
      <w:r w:rsidRPr="0069751A">
        <w:rPr>
          <w:rFonts w:ascii="Times New Roman" w:hAnsi="Times New Roman"/>
          <w:color w:val="000000" w:themeColor="text1"/>
          <w:sz w:val="24"/>
        </w:rPr>
        <w:t xml:space="preserve">o braku okoliczności, o których mowa w art. 7 ust. 1 ustawy </w:t>
      </w:r>
      <w:r w:rsidRPr="0069751A">
        <w:rPr>
          <w:rStyle w:val="Pogrubienie"/>
          <w:rFonts w:ascii="Times New Roman" w:hAnsi="Times New Roman"/>
          <w:b w:val="0"/>
          <w:sz w:val="24"/>
        </w:rPr>
        <w:t xml:space="preserve">z dnia                           13 kwietnia 2022 r.    – </w:t>
      </w:r>
      <w:r w:rsidRPr="0069751A">
        <w:rPr>
          <w:rStyle w:val="Uwydatnienie"/>
          <w:rFonts w:ascii="Times New Roman" w:hAnsi="Times New Roman"/>
          <w:sz w:val="24"/>
        </w:rPr>
        <w:t>o szczególnych rozwiązaniach w zakresie przeciwdziałania wspieraniu agresji na Ukrainę oraz służących ochronie bezpieczeństwa narodowego</w:t>
      </w:r>
    </w:p>
    <w:p w:rsidR="00526728" w:rsidRPr="0069751A" w:rsidRDefault="00526728" w:rsidP="00526728">
      <w:pPr>
        <w:pStyle w:val="tekstdokumentu"/>
        <w:rPr>
          <w:rFonts w:ascii="Times New Roman" w:hAnsi="Times New Roman" w:cs="Times New Roman"/>
          <w:bCs/>
          <w:sz w:val="24"/>
          <w:szCs w:val="24"/>
        </w:rPr>
      </w:pPr>
    </w:p>
    <w:p w:rsidR="00526728" w:rsidRPr="0069751A" w:rsidRDefault="00526728" w:rsidP="001740A4">
      <w:pPr>
        <w:tabs>
          <w:tab w:val="num" w:pos="0"/>
          <w:tab w:val="left" w:pos="426"/>
        </w:tabs>
        <w:outlineLvl w:val="0"/>
        <w:rPr>
          <w:rFonts w:ascii="Times New Roman" w:hAnsi="Times New Roman"/>
          <w:b/>
          <w:sz w:val="24"/>
        </w:rPr>
      </w:pPr>
    </w:p>
    <w:sectPr w:rsidR="00526728" w:rsidRPr="0069751A" w:rsidSect="00F85F96">
      <w:headerReference w:type="default" r:id="rId15"/>
      <w:footerReference w:type="even" r:id="rId16"/>
      <w:footerReference w:type="default" r:id="rId17"/>
      <w:headerReference w:type="first" r:id="rId18"/>
      <w:pgSz w:w="11907" w:h="16840" w:code="9"/>
      <w:pgMar w:top="1417" w:right="1417" w:bottom="1417" w:left="1417" w:header="539" w:footer="64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661E" w:rsidRDefault="00E9661E">
      <w:r>
        <w:separator/>
      </w:r>
    </w:p>
  </w:endnote>
  <w:endnote w:type="continuationSeparator" w:id="0">
    <w:p w:rsidR="00E9661E" w:rsidRDefault="00E966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A14" w:rsidRDefault="00662A1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662A14" w:rsidRDefault="00662A14">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eastAsiaTheme="majorEastAsia" w:hAnsi="Times New Roman"/>
        <w:szCs w:val="20"/>
      </w:rPr>
      <w:id w:val="-40361119"/>
      <w:docPartObj>
        <w:docPartGallery w:val="Page Numbers (Bottom of Page)"/>
        <w:docPartUnique/>
      </w:docPartObj>
    </w:sdtPr>
    <w:sdtEndPr/>
    <w:sdtContent>
      <w:p w:rsidR="00662A14" w:rsidRPr="00931F48" w:rsidRDefault="00662A14">
        <w:pPr>
          <w:pStyle w:val="Stopka"/>
          <w:jc w:val="right"/>
          <w:rPr>
            <w:rFonts w:ascii="Times New Roman" w:eastAsiaTheme="majorEastAsia" w:hAnsi="Times New Roman"/>
            <w:szCs w:val="20"/>
          </w:rPr>
        </w:pPr>
        <w:r w:rsidRPr="00931F48">
          <w:rPr>
            <w:rFonts w:ascii="Times New Roman" w:eastAsiaTheme="majorEastAsia" w:hAnsi="Times New Roman"/>
            <w:szCs w:val="20"/>
          </w:rPr>
          <w:t xml:space="preserve">str. </w:t>
        </w:r>
        <w:r w:rsidRPr="00931F48">
          <w:rPr>
            <w:rFonts w:ascii="Times New Roman" w:eastAsiaTheme="minorEastAsia" w:hAnsi="Times New Roman"/>
            <w:szCs w:val="20"/>
          </w:rPr>
          <w:fldChar w:fldCharType="begin"/>
        </w:r>
        <w:r w:rsidRPr="00931F48">
          <w:rPr>
            <w:rFonts w:ascii="Times New Roman" w:hAnsi="Times New Roman"/>
            <w:szCs w:val="20"/>
          </w:rPr>
          <w:instrText>PAGE    \* MERGEFORMAT</w:instrText>
        </w:r>
        <w:r w:rsidRPr="00931F48">
          <w:rPr>
            <w:rFonts w:ascii="Times New Roman" w:eastAsiaTheme="minorEastAsia" w:hAnsi="Times New Roman"/>
            <w:szCs w:val="20"/>
          </w:rPr>
          <w:fldChar w:fldCharType="separate"/>
        </w:r>
        <w:r w:rsidR="00497A33" w:rsidRPr="00497A33">
          <w:rPr>
            <w:rFonts w:ascii="Times New Roman" w:eastAsiaTheme="majorEastAsia" w:hAnsi="Times New Roman"/>
            <w:noProof/>
            <w:szCs w:val="20"/>
          </w:rPr>
          <w:t>22</w:t>
        </w:r>
        <w:r w:rsidRPr="00931F48">
          <w:rPr>
            <w:rFonts w:ascii="Times New Roman" w:eastAsiaTheme="majorEastAsia" w:hAnsi="Times New Roman"/>
            <w:szCs w:val="20"/>
          </w:rPr>
          <w:fldChar w:fldCharType="end"/>
        </w:r>
      </w:p>
    </w:sdtContent>
  </w:sdt>
  <w:p w:rsidR="00662A14" w:rsidRPr="00062BE6" w:rsidRDefault="00662A14" w:rsidP="0059257A">
    <w:pPr>
      <w:pStyle w:val="Stopka"/>
      <w:jc w:val="center"/>
      <w:rPr>
        <w:rFonts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661E" w:rsidRDefault="00E9661E">
      <w:r>
        <w:separator/>
      </w:r>
    </w:p>
  </w:footnote>
  <w:footnote w:type="continuationSeparator" w:id="0">
    <w:p w:rsidR="00E9661E" w:rsidRDefault="00E966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E4A" w:rsidRDefault="003F5E4A" w:rsidP="003F5E4A">
    <w:pPr>
      <w:pStyle w:val="Nagwek"/>
      <w:tabs>
        <w:tab w:val="clear" w:pos="4536"/>
        <w:tab w:val="clear" w:pos="9072"/>
        <w:tab w:val="left" w:pos="1278"/>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A14" w:rsidRDefault="00662A14" w:rsidP="008722E6">
    <w:pPr>
      <w:pStyle w:val="Nagwek"/>
      <w:jc w:val="center"/>
    </w:pPr>
  </w:p>
  <w:p w:rsidR="00662A14" w:rsidRPr="005F4A45" w:rsidRDefault="00662A14" w:rsidP="005F4A45">
    <w:pPr>
      <w:pStyle w:val="Nagwek"/>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1" w15:restartNumberingAfterBreak="0">
    <w:nsid w:val="00000004"/>
    <w:multiLevelType w:val="singleLevel"/>
    <w:tmpl w:val="00000004"/>
    <w:name w:val="WW8Num5"/>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2" w15:restartNumberingAfterBreak="0">
    <w:nsid w:val="00000005"/>
    <w:multiLevelType w:val="singleLevel"/>
    <w:tmpl w:val="00000005"/>
    <w:name w:val="WW8Num6"/>
    <w:lvl w:ilvl="0">
      <w:start w:val="1"/>
      <w:numFmt w:val="lowerLetter"/>
      <w:lvlText w:val="%1)"/>
      <w:lvlJc w:val="left"/>
      <w:pPr>
        <w:tabs>
          <w:tab w:val="num" w:pos="0"/>
        </w:tabs>
        <w:ind w:left="1800" w:hanging="360"/>
      </w:pPr>
      <w:rPr>
        <w:rFonts w:hint="default"/>
        <w:b w:val="0"/>
      </w:rPr>
    </w:lvl>
  </w:abstractNum>
  <w:abstractNum w:abstractNumId="3" w15:restartNumberingAfterBreak="0">
    <w:nsid w:val="00000006"/>
    <w:multiLevelType w:val="singleLevel"/>
    <w:tmpl w:val="00000006"/>
    <w:name w:val="WW8Num7"/>
    <w:lvl w:ilvl="0">
      <w:start w:val="1"/>
      <w:numFmt w:val="decimal"/>
      <w:lvlText w:val="%1."/>
      <w:lvlJc w:val="left"/>
      <w:pPr>
        <w:tabs>
          <w:tab w:val="num" w:pos="0"/>
        </w:tabs>
        <w:ind w:left="720" w:hanging="360"/>
      </w:pPr>
      <w:rPr>
        <w:b w:val="0"/>
      </w:rPr>
    </w:lvl>
  </w:abstractNum>
  <w:abstractNum w:abstractNumId="4" w15:restartNumberingAfterBreak="0">
    <w:nsid w:val="0000000D"/>
    <w:multiLevelType w:val="singleLevel"/>
    <w:tmpl w:val="0000000D"/>
    <w:name w:val="WW8Num16"/>
    <w:lvl w:ilvl="0">
      <w:start w:val="1"/>
      <w:numFmt w:val="upperRoman"/>
      <w:lvlText w:val="%1."/>
      <w:lvlJc w:val="right"/>
      <w:pPr>
        <w:tabs>
          <w:tab w:val="num" w:pos="0"/>
        </w:tabs>
        <w:ind w:left="360" w:hanging="360"/>
      </w:pPr>
      <w:rPr>
        <w:rFonts w:ascii="Times New Roman" w:hAnsi="Times New Roman" w:cs="Times New Roman"/>
        <w:b/>
        <w:i w:val="0"/>
        <w:sz w:val="24"/>
        <w:szCs w:val="24"/>
      </w:rPr>
    </w:lvl>
  </w:abstractNum>
  <w:abstractNum w:abstractNumId="5" w15:restartNumberingAfterBreak="0">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6" w15:restartNumberingAfterBreak="0">
    <w:nsid w:val="00000019"/>
    <w:multiLevelType w:val="singleLevel"/>
    <w:tmpl w:val="00000019"/>
    <w:name w:val="WW8Num29"/>
    <w:lvl w:ilvl="0">
      <w:start w:val="1"/>
      <w:numFmt w:val="decimal"/>
      <w:lvlText w:val="%1."/>
      <w:lvlJc w:val="left"/>
      <w:pPr>
        <w:tabs>
          <w:tab w:val="num" w:pos="0"/>
        </w:tabs>
        <w:ind w:left="1080" w:hanging="360"/>
      </w:pPr>
      <w:rPr>
        <w:rFonts w:ascii="Times New Roman" w:hAnsi="Times New Roman" w:cs="Times New Roman" w:hint="default"/>
        <w:i w:val="0"/>
        <w:iCs w:val="0"/>
        <w:sz w:val="24"/>
        <w:szCs w:val="24"/>
      </w:rPr>
    </w:lvl>
  </w:abstractNum>
  <w:abstractNum w:abstractNumId="7" w15:restartNumberingAfterBreak="0">
    <w:nsid w:val="0000001B"/>
    <w:multiLevelType w:val="singleLevel"/>
    <w:tmpl w:val="0000001B"/>
    <w:name w:val="WW8Num31"/>
    <w:lvl w:ilvl="0">
      <w:start w:val="1"/>
      <w:numFmt w:val="decimal"/>
      <w:lvlText w:val="%1)"/>
      <w:lvlJc w:val="left"/>
      <w:pPr>
        <w:tabs>
          <w:tab w:val="num" w:pos="0"/>
        </w:tabs>
        <w:ind w:left="1440" w:hanging="360"/>
      </w:pPr>
      <w:rPr>
        <w:rFonts w:ascii="Times New Roman" w:hAnsi="Times New Roman" w:cs="Times New Roman" w:hint="default"/>
        <w:b w:val="0"/>
        <w:i w:val="0"/>
        <w:iCs w:val="0"/>
        <w:sz w:val="24"/>
        <w:szCs w:val="24"/>
      </w:rPr>
    </w:lvl>
  </w:abstractNum>
  <w:abstractNum w:abstractNumId="8" w15:restartNumberingAfterBreak="0">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016E0F44"/>
    <w:multiLevelType w:val="singleLevel"/>
    <w:tmpl w:val="4964FC68"/>
    <w:lvl w:ilvl="0">
      <w:start w:val="7"/>
      <w:numFmt w:val="decimal"/>
      <w:lvlText w:val="%1)"/>
      <w:legacy w:legacy="1" w:legacySpace="0" w:legacyIndent="235"/>
      <w:lvlJc w:val="left"/>
      <w:rPr>
        <w:rFonts w:ascii="Times New Roman" w:hAnsi="Times New Roman" w:cs="Times New Roman" w:hint="default"/>
      </w:rPr>
    </w:lvl>
  </w:abstractNum>
  <w:abstractNum w:abstractNumId="10" w15:restartNumberingAfterBreak="0">
    <w:nsid w:val="028C5FBA"/>
    <w:multiLevelType w:val="multilevel"/>
    <w:tmpl w:val="7DA46C2C"/>
    <w:lvl w:ilvl="0">
      <w:start w:val="24"/>
      <w:numFmt w:val="decimal"/>
      <w:lvlText w:val="%1."/>
      <w:lvlJc w:val="left"/>
      <w:pPr>
        <w:ind w:left="480" w:hanging="480"/>
      </w:pPr>
      <w:rPr>
        <w:rFonts w:eastAsiaTheme="minorHAnsi" w:hint="default"/>
      </w:rPr>
    </w:lvl>
    <w:lvl w:ilvl="1">
      <w:start w:val="5"/>
      <w:numFmt w:val="decimal"/>
      <w:lvlText w:val="%1.%2."/>
      <w:lvlJc w:val="left"/>
      <w:pPr>
        <w:ind w:left="1440" w:hanging="480"/>
      </w:pPr>
      <w:rPr>
        <w:rFonts w:eastAsiaTheme="minorHAnsi" w:hint="default"/>
      </w:rPr>
    </w:lvl>
    <w:lvl w:ilvl="2">
      <w:start w:val="1"/>
      <w:numFmt w:val="decimal"/>
      <w:lvlText w:val="%1.%2.%3."/>
      <w:lvlJc w:val="left"/>
      <w:pPr>
        <w:ind w:left="2640" w:hanging="720"/>
      </w:pPr>
      <w:rPr>
        <w:rFonts w:eastAsiaTheme="minorHAnsi" w:hint="default"/>
      </w:rPr>
    </w:lvl>
    <w:lvl w:ilvl="3">
      <w:start w:val="1"/>
      <w:numFmt w:val="decimal"/>
      <w:lvlText w:val="%1.%2.%3.%4."/>
      <w:lvlJc w:val="left"/>
      <w:pPr>
        <w:ind w:left="3600" w:hanging="720"/>
      </w:pPr>
      <w:rPr>
        <w:rFonts w:eastAsiaTheme="minorHAnsi" w:hint="default"/>
      </w:rPr>
    </w:lvl>
    <w:lvl w:ilvl="4">
      <w:start w:val="1"/>
      <w:numFmt w:val="decimal"/>
      <w:lvlText w:val="%1.%2.%3.%4.%5."/>
      <w:lvlJc w:val="left"/>
      <w:pPr>
        <w:ind w:left="4920" w:hanging="1080"/>
      </w:pPr>
      <w:rPr>
        <w:rFonts w:eastAsiaTheme="minorHAnsi" w:hint="default"/>
      </w:rPr>
    </w:lvl>
    <w:lvl w:ilvl="5">
      <w:start w:val="1"/>
      <w:numFmt w:val="decimal"/>
      <w:lvlText w:val="%1.%2.%3.%4.%5.%6."/>
      <w:lvlJc w:val="left"/>
      <w:pPr>
        <w:ind w:left="5880" w:hanging="1080"/>
      </w:pPr>
      <w:rPr>
        <w:rFonts w:eastAsiaTheme="minorHAnsi" w:hint="default"/>
      </w:rPr>
    </w:lvl>
    <w:lvl w:ilvl="6">
      <w:start w:val="1"/>
      <w:numFmt w:val="decimal"/>
      <w:lvlText w:val="%1.%2.%3.%4.%5.%6.%7."/>
      <w:lvlJc w:val="left"/>
      <w:pPr>
        <w:ind w:left="7200" w:hanging="1440"/>
      </w:pPr>
      <w:rPr>
        <w:rFonts w:eastAsiaTheme="minorHAnsi" w:hint="default"/>
      </w:rPr>
    </w:lvl>
    <w:lvl w:ilvl="7">
      <w:start w:val="1"/>
      <w:numFmt w:val="decimal"/>
      <w:lvlText w:val="%1.%2.%3.%4.%5.%6.%7.%8."/>
      <w:lvlJc w:val="left"/>
      <w:pPr>
        <w:ind w:left="8160" w:hanging="1440"/>
      </w:pPr>
      <w:rPr>
        <w:rFonts w:eastAsiaTheme="minorHAnsi" w:hint="default"/>
      </w:rPr>
    </w:lvl>
    <w:lvl w:ilvl="8">
      <w:start w:val="1"/>
      <w:numFmt w:val="decimal"/>
      <w:lvlText w:val="%1.%2.%3.%4.%5.%6.%7.%8.%9."/>
      <w:lvlJc w:val="left"/>
      <w:pPr>
        <w:ind w:left="9480" w:hanging="1800"/>
      </w:pPr>
      <w:rPr>
        <w:rFonts w:eastAsiaTheme="minorHAnsi" w:hint="default"/>
      </w:rPr>
    </w:lvl>
  </w:abstractNum>
  <w:abstractNum w:abstractNumId="11" w15:restartNumberingAfterBreak="0">
    <w:nsid w:val="02AA5B16"/>
    <w:multiLevelType w:val="hybridMultilevel"/>
    <w:tmpl w:val="1E340E5A"/>
    <w:lvl w:ilvl="0" w:tplc="2E1C487C">
      <w:start w:val="1"/>
      <w:numFmt w:val="decimal"/>
      <w:lvlText w:val="%1)"/>
      <w:lvlJc w:val="left"/>
      <w:pPr>
        <w:ind w:left="720" w:hanging="360"/>
      </w:pPr>
      <w:rPr>
        <w:rFonts w:hint="default"/>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2BE6419"/>
    <w:multiLevelType w:val="multilevel"/>
    <w:tmpl w:val="B59003AA"/>
    <w:lvl w:ilvl="0">
      <w:start w:val="11"/>
      <w:numFmt w:val="decimal"/>
      <w:lvlText w:val="%1."/>
      <w:lvlJc w:val="left"/>
      <w:pPr>
        <w:ind w:left="480" w:hanging="480"/>
      </w:pPr>
      <w:rPr>
        <w:rFonts w:hint="default"/>
      </w:rPr>
    </w:lvl>
    <w:lvl w:ilvl="1">
      <w:start w:val="5"/>
      <w:numFmt w:val="decimal"/>
      <w:lvlText w:val="%1.%2."/>
      <w:lvlJc w:val="left"/>
      <w:pPr>
        <w:ind w:left="5584"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3A32260"/>
    <w:multiLevelType w:val="multilevel"/>
    <w:tmpl w:val="F578C74C"/>
    <w:lvl w:ilvl="0">
      <w:start w:val="25"/>
      <w:numFmt w:val="decimal"/>
      <w:lvlText w:val="%1."/>
      <w:lvlJc w:val="left"/>
      <w:pPr>
        <w:ind w:left="480" w:hanging="480"/>
      </w:pPr>
      <w:rPr>
        <w:rFonts w:hint="default"/>
      </w:rPr>
    </w:lvl>
    <w:lvl w:ilvl="1">
      <w:start w:val="1"/>
      <w:numFmt w:val="decimal"/>
      <w:lvlText w:val="%1.%2."/>
      <w:lvlJc w:val="left"/>
      <w:pPr>
        <w:ind w:left="1440" w:hanging="480"/>
      </w:pPr>
      <w:rPr>
        <w:rFonts w:hint="default"/>
        <w:b w:val="0"/>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4" w15:restartNumberingAfterBreak="0">
    <w:nsid w:val="04F72EC6"/>
    <w:multiLevelType w:val="hybridMultilevel"/>
    <w:tmpl w:val="398045CA"/>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15" w15:restartNumberingAfterBreak="0">
    <w:nsid w:val="04FC58AE"/>
    <w:multiLevelType w:val="multilevel"/>
    <w:tmpl w:val="36907C80"/>
    <w:lvl w:ilvl="0">
      <w:start w:val="21"/>
      <w:numFmt w:val="decimal"/>
      <w:lvlText w:val="%1."/>
      <w:lvlJc w:val="left"/>
      <w:pPr>
        <w:ind w:left="480" w:hanging="480"/>
      </w:pPr>
      <w:rPr>
        <w:rFonts w:ascii="Times New Roman" w:hAnsi="Times New Roman" w:cs="Times New Roman" w:hint="default"/>
        <w:b/>
        <w:sz w:val="24"/>
        <w:szCs w:val="24"/>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6" w15:restartNumberingAfterBreak="0">
    <w:nsid w:val="077E2CF0"/>
    <w:multiLevelType w:val="multilevel"/>
    <w:tmpl w:val="6B1C83AE"/>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079E6001"/>
    <w:multiLevelType w:val="hybridMultilevel"/>
    <w:tmpl w:val="C204BE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072051"/>
    <w:multiLevelType w:val="multilevel"/>
    <w:tmpl w:val="7C10D1E0"/>
    <w:lvl w:ilvl="0">
      <w:start w:val="12"/>
      <w:numFmt w:val="decimal"/>
      <w:lvlText w:val="%1."/>
      <w:lvlJc w:val="left"/>
      <w:pPr>
        <w:ind w:left="480" w:hanging="480"/>
      </w:pPr>
      <w:rPr>
        <w:rFonts w:hint="default"/>
        <w:color w:val="auto"/>
      </w:rPr>
    </w:lvl>
    <w:lvl w:ilvl="1">
      <w:start w:val="1"/>
      <w:numFmt w:val="decimal"/>
      <w:lvlText w:val="%1.%2."/>
      <w:lvlJc w:val="left"/>
      <w:pPr>
        <w:ind w:left="960" w:hanging="480"/>
      </w:pPr>
      <w:rPr>
        <w:rFonts w:hint="default"/>
        <w:b w:val="0"/>
        <w:color w:val="auto"/>
      </w:rPr>
    </w:lvl>
    <w:lvl w:ilvl="2">
      <w:start w:val="1"/>
      <w:numFmt w:val="decimal"/>
      <w:lvlText w:val="%1.%2.%3."/>
      <w:lvlJc w:val="left"/>
      <w:pPr>
        <w:ind w:left="1680" w:hanging="720"/>
      </w:pPr>
      <w:rPr>
        <w:rFonts w:hint="default"/>
        <w:color w:val="auto"/>
      </w:rPr>
    </w:lvl>
    <w:lvl w:ilvl="3">
      <w:start w:val="1"/>
      <w:numFmt w:val="decimal"/>
      <w:lvlText w:val="%1.%2.%3.%4."/>
      <w:lvlJc w:val="left"/>
      <w:pPr>
        <w:ind w:left="2160" w:hanging="720"/>
      </w:pPr>
      <w:rPr>
        <w:rFonts w:hint="default"/>
        <w:color w:val="auto"/>
      </w:rPr>
    </w:lvl>
    <w:lvl w:ilvl="4">
      <w:start w:val="1"/>
      <w:numFmt w:val="decimal"/>
      <w:lvlText w:val="%1.%2.%3.%4.%5."/>
      <w:lvlJc w:val="left"/>
      <w:pPr>
        <w:ind w:left="3000" w:hanging="1080"/>
      </w:pPr>
      <w:rPr>
        <w:rFonts w:hint="default"/>
        <w:color w:val="auto"/>
      </w:rPr>
    </w:lvl>
    <w:lvl w:ilvl="5">
      <w:start w:val="1"/>
      <w:numFmt w:val="decimal"/>
      <w:lvlText w:val="%1.%2.%3.%4.%5.%6."/>
      <w:lvlJc w:val="left"/>
      <w:pPr>
        <w:ind w:left="3480" w:hanging="1080"/>
      </w:pPr>
      <w:rPr>
        <w:rFonts w:hint="default"/>
        <w:color w:val="auto"/>
      </w:rPr>
    </w:lvl>
    <w:lvl w:ilvl="6">
      <w:start w:val="1"/>
      <w:numFmt w:val="decimal"/>
      <w:lvlText w:val="%1.%2.%3.%4.%5.%6.%7."/>
      <w:lvlJc w:val="left"/>
      <w:pPr>
        <w:ind w:left="4320" w:hanging="1440"/>
      </w:pPr>
      <w:rPr>
        <w:rFonts w:hint="default"/>
        <w:color w:val="auto"/>
      </w:rPr>
    </w:lvl>
    <w:lvl w:ilvl="7">
      <w:start w:val="1"/>
      <w:numFmt w:val="decimal"/>
      <w:lvlText w:val="%1.%2.%3.%4.%5.%6.%7.%8."/>
      <w:lvlJc w:val="left"/>
      <w:pPr>
        <w:ind w:left="4800" w:hanging="1440"/>
      </w:pPr>
      <w:rPr>
        <w:rFonts w:hint="default"/>
        <w:color w:val="auto"/>
      </w:rPr>
    </w:lvl>
    <w:lvl w:ilvl="8">
      <w:start w:val="1"/>
      <w:numFmt w:val="decimal"/>
      <w:lvlText w:val="%1.%2.%3.%4.%5.%6.%7.%8.%9."/>
      <w:lvlJc w:val="left"/>
      <w:pPr>
        <w:ind w:left="5640" w:hanging="1800"/>
      </w:pPr>
      <w:rPr>
        <w:rFonts w:hint="default"/>
        <w:color w:val="auto"/>
      </w:rPr>
    </w:lvl>
  </w:abstractNum>
  <w:abstractNum w:abstractNumId="19" w15:restartNumberingAfterBreak="0">
    <w:nsid w:val="0F247DD7"/>
    <w:multiLevelType w:val="multilevel"/>
    <w:tmpl w:val="154415EA"/>
    <w:lvl w:ilvl="0">
      <w:start w:val="11"/>
      <w:numFmt w:val="decimal"/>
      <w:lvlText w:val="%1."/>
      <w:lvlJc w:val="left"/>
      <w:pPr>
        <w:ind w:left="480" w:hanging="480"/>
      </w:pPr>
      <w:rPr>
        <w:rFonts w:hint="default"/>
      </w:rPr>
    </w:lvl>
    <w:lvl w:ilvl="1">
      <w:start w:val="1"/>
      <w:numFmt w:val="decimal"/>
      <w:lvlText w:val="%1.%2."/>
      <w:lvlJc w:val="left"/>
      <w:pPr>
        <w:ind w:left="1320" w:hanging="480"/>
      </w:pPr>
      <w:rPr>
        <w:rFonts w:hint="default"/>
        <w:b w:val="0"/>
        <w:i w:val="0"/>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20" w15:restartNumberingAfterBreak="0">
    <w:nsid w:val="1079203A"/>
    <w:multiLevelType w:val="hybridMultilevel"/>
    <w:tmpl w:val="242AC4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3D872E5"/>
    <w:multiLevelType w:val="hybridMultilevel"/>
    <w:tmpl w:val="150A81B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4DB3BA6"/>
    <w:multiLevelType w:val="multilevel"/>
    <w:tmpl w:val="FFAE8478"/>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15:restartNumberingAfterBreak="0">
    <w:nsid w:val="1533033F"/>
    <w:multiLevelType w:val="hybridMultilevel"/>
    <w:tmpl w:val="ACACE786"/>
    <w:lvl w:ilvl="0" w:tplc="90020900">
      <w:start w:val="1"/>
      <w:numFmt w:val="decimal"/>
      <w:lvlText w:val="%1)"/>
      <w:lvlJc w:val="left"/>
      <w:pPr>
        <w:ind w:left="1715" w:hanging="360"/>
      </w:pPr>
      <w:rPr>
        <w:rFonts w:hint="default"/>
        <w:b w:val="0"/>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24" w15:restartNumberingAfterBreak="0">
    <w:nsid w:val="1816381F"/>
    <w:multiLevelType w:val="hybridMultilevel"/>
    <w:tmpl w:val="84AEAD16"/>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25" w15:restartNumberingAfterBreak="0">
    <w:nsid w:val="1836127F"/>
    <w:multiLevelType w:val="multilevel"/>
    <w:tmpl w:val="B1D4835C"/>
    <w:lvl w:ilvl="0">
      <w:start w:val="23"/>
      <w:numFmt w:val="decimal"/>
      <w:lvlText w:val="%1."/>
      <w:lvlJc w:val="left"/>
      <w:pPr>
        <w:ind w:left="480" w:hanging="480"/>
      </w:pPr>
      <w:rPr>
        <w:rFonts w:hint="default"/>
      </w:rPr>
    </w:lvl>
    <w:lvl w:ilvl="1">
      <w:start w:val="6"/>
      <w:numFmt w:val="decimal"/>
      <w:lvlText w:val="%1.%2."/>
      <w:lvlJc w:val="left"/>
      <w:pPr>
        <w:ind w:left="1440" w:hanging="48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26" w15:restartNumberingAfterBreak="0">
    <w:nsid w:val="1CF04744"/>
    <w:multiLevelType w:val="hybridMultilevel"/>
    <w:tmpl w:val="96D0549C"/>
    <w:lvl w:ilvl="0" w:tplc="CB724AE4">
      <w:start w:val="1"/>
      <w:numFmt w:val="decimal"/>
      <w:lvlText w:val="%1)"/>
      <w:lvlJc w:val="left"/>
      <w:pPr>
        <w:ind w:left="1715" w:hanging="360"/>
      </w:pPr>
      <w:rPr>
        <w:rFonts w:eastAsiaTheme="minorHAnsi" w:cs="Times New Roman" w:hint="default"/>
        <w:b w:val="0"/>
        <w:color w:val="auto"/>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27" w15:restartNumberingAfterBreak="0">
    <w:nsid w:val="1D881B3A"/>
    <w:multiLevelType w:val="multilevel"/>
    <w:tmpl w:val="5FA4B310"/>
    <w:lvl w:ilvl="0">
      <w:start w:val="9"/>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8" w15:restartNumberingAfterBreak="0">
    <w:nsid w:val="1E8463BA"/>
    <w:multiLevelType w:val="hybridMultilevel"/>
    <w:tmpl w:val="696E2866"/>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29" w15:restartNumberingAfterBreak="0">
    <w:nsid w:val="1ED80654"/>
    <w:multiLevelType w:val="multilevel"/>
    <w:tmpl w:val="770CA854"/>
    <w:lvl w:ilvl="0">
      <w:start w:val="14"/>
      <w:numFmt w:val="decimal"/>
      <w:lvlText w:val="%1."/>
      <w:lvlJc w:val="left"/>
      <w:pPr>
        <w:ind w:left="480" w:hanging="480"/>
      </w:pPr>
      <w:rPr>
        <w:rFonts w:hint="default"/>
      </w:rPr>
    </w:lvl>
    <w:lvl w:ilvl="1">
      <w:start w:val="5"/>
      <w:numFmt w:val="decimal"/>
      <w:lvlText w:val="%1.%2."/>
      <w:lvlJc w:val="left"/>
      <w:pPr>
        <w:ind w:left="960" w:hanging="480"/>
      </w:pPr>
      <w:rPr>
        <w:rFonts w:hint="default"/>
        <w:b w:val="0"/>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0" w15:restartNumberingAfterBreak="0">
    <w:nsid w:val="1EE27E44"/>
    <w:multiLevelType w:val="hybridMultilevel"/>
    <w:tmpl w:val="879CE100"/>
    <w:lvl w:ilvl="0" w:tplc="4BD82AC0">
      <w:start w:val="1"/>
      <w:numFmt w:val="decimal"/>
      <w:lvlText w:val="%1)"/>
      <w:lvlJc w:val="left"/>
      <w:pPr>
        <w:ind w:left="2062" w:hanging="360"/>
      </w:pPr>
      <w:rPr>
        <w:rFonts w:hint="default"/>
        <w:b w:val="0"/>
        <w:sz w:val="20"/>
        <w:szCs w:val="20"/>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31" w15:restartNumberingAfterBreak="0">
    <w:nsid w:val="1F2B5C73"/>
    <w:multiLevelType w:val="hybridMultilevel"/>
    <w:tmpl w:val="8D544262"/>
    <w:lvl w:ilvl="0" w:tplc="22F46422">
      <w:start w:val="1"/>
      <w:numFmt w:val="decimal"/>
      <w:lvlText w:val="%1)"/>
      <w:lvlJc w:val="left"/>
      <w:pPr>
        <w:ind w:left="1353" w:hanging="360"/>
      </w:pPr>
      <w:rPr>
        <w:rFonts w:cs="Times New Roman" w:hint="default"/>
        <w:b w:val="0"/>
        <w:color w:val="auto"/>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2" w15:restartNumberingAfterBreak="0">
    <w:nsid w:val="22C5122A"/>
    <w:multiLevelType w:val="multilevel"/>
    <w:tmpl w:val="2626C2F0"/>
    <w:lvl w:ilvl="0">
      <w:start w:val="7"/>
      <w:numFmt w:val="decimal"/>
      <w:lvlText w:val="%1."/>
      <w:lvlJc w:val="left"/>
      <w:pPr>
        <w:ind w:left="360" w:hanging="360"/>
      </w:pPr>
      <w:rPr>
        <w:rFonts w:eastAsia="Times New Roman" w:hint="default"/>
        <w:b/>
      </w:rPr>
    </w:lvl>
    <w:lvl w:ilvl="1">
      <w:start w:val="1"/>
      <w:numFmt w:val="decimal"/>
      <w:lvlText w:val="%1.%2."/>
      <w:lvlJc w:val="left"/>
      <w:pPr>
        <w:ind w:left="1430" w:hanging="360"/>
      </w:pPr>
      <w:rPr>
        <w:rFonts w:eastAsia="Times New Roman" w:hint="default"/>
        <w:b w:val="0"/>
      </w:rPr>
    </w:lvl>
    <w:lvl w:ilvl="2">
      <w:start w:val="1"/>
      <w:numFmt w:val="decimal"/>
      <w:lvlText w:val="%1.%2.%3."/>
      <w:lvlJc w:val="left"/>
      <w:pPr>
        <w:ind w:left="2860" w:hanging="720"/>
      </w:pPr>
      <w:rPr>
        <w:rFonts w:eastAsia="Times New Roman" w:hint="default"/>
        <w:b/>
      </w:rPr>
    </w:lvl>
    <w:lvl w:ilvl="3">
      <w:start w:val="1"/>
      <w:numFmt w:val="decimal"/>
      <w:lvlText w:val="%1.%2.%3.%4."/>
      <w:lvlJc w:val="left"/>
      <w:pPr>
        <w:ind w:left="3930" w:hanging="720"/>
      </w:pPr>
      <w:rPr>
        <w:rFonts w:eastAsia="Times New Roman" w:hint="default"/>
        <w:b/>
      </w:rPr>
    </w:lvl>
    <w:lvl w:ilvl="4">
      <w:start w:val="1"/>
      <w:numFmt w:val="decimal"/>
      <w:lvlText w:val="%1.%2.%3.%4.%5."/>
      <w:lvlJc w:val="left"/>
      <w:pPr>
        <w:ind w:left="5360" w:hanging="1080"/>
      </w:pPr>
      <w:rPr>
        <w:rFonts w:eastAsia="Times New Roman" w:hint="default"/>
        <w:b/>
      </w:rPr>
    </w:lvl>
    <w:lvl w:ilvl="5">
      <w:start w:val="1"/>
      <w:numFmt w:val="decimal"/>
      <w:lvlText w:val="%1.%2.%3.%4.%5.%6."/>
      <w:lvlJc w:val="left"/>
      <w:pPr>
        <w:ind w:left="6430" w:hanging="1080"/>
      </w:pPr>
      <w:rPr>
        <w:rFonts w:eastAsia="Times New Roman" w:hint="default"/>
        <w:b/>
      </w:rPr>
    </w:lvl>
    <w:lvl w:ilvl="6">
      <w:start w:val="1"/>
      <w:numFmt w:val="decimal"/>
      <w:lvlText w:val="%1.%2.%3.%4.%5.%6.%7."/>
      <w:lvlJc w:val="left"/>
      <w:pPr>
        <w:ind w:left="7860" w:hanging="1440"/>
      </w:pPr>
      <w:rPr>
        <w:rFonts w:eastAsia="Times New Roman" w:hint="default"/>
        <w:b/>
      </w:rPr>
    </w:lvl>
    <w:lvl w:ilvl="7">
      <w:start w:val="1"/>
      <w:numFmt w:val="decimal"/>
      <w:lvlText w:val="%1.%2.%3.%4.%5.%6.%7.%8."/>
      <w:lvlJc w:val="left"/>
      <w:pPr>
        <w:ind w:left="8930" w:hanging="1440"/>
      </w:pPr>
      <w:rPr>
        <w:rFonts w:eastAsia="Times New Roman" w:hint="default"/>
        <w:b/>
      </w:rPr>
    </w:lvl>
    <w:lvl w:ilvl="8">
      <w:start w:val="1"/>
      <w:numFmt w:val="decimal"/>
      <w:lvlText w:val="%1.%2.%3.%4.%5.%6.%7.%8.%9."/>
      <w:lvlJc w:val="left"/>
      <w:pPr>
        <w:ind w:left="10360" w:hanging="1800"/>
      </w:pPr>
      <w:rPr>
        <w:rFonts w:eastAsia="Times New Roman" w:hint="default"/>
        <w:b/>
      </w:rPr>
    </w:lvl>
  </w:abstractNum>
  <w:abstractNum w:abstractNumId="33" w15:restartNumberingAfterBreak="0">
    <w:nsid w:val="246D1B32"/>
    <w:multiLevelType w:val="hybridMultilevel"/>
    <w:tmpl w:val="12E8C18E"/>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34" w15:restartNumberingAfterBreak="0">
    <w:nsid w:val="250865FF"/>
    <w:multiLevelType w:val="hybridMultilevel"/>
    <w:tmpl w:val="788C223E"/>
    <w:lvl w:ilvl="0" w:tplc="8D0A261C">
      <w:start w:val="1"/>
      <w:numFmt w:val="bullet"/>
      <w:lvlText w:val=""/>
      <w:lvlJc w:val="left"/>
      <w:pPr>
        <w:ind w:left="2356" w:hanging="360"/>
      </w:pPr>
      <w:rPr>
        <w:rFonts w:ascii="Symbol" w:hAnsi="Symbol" w:hint="default"/>
      </w:rPr>
    </w:lvl>
    <w:lvl w:ilvl="1" w:tplc="04150003" w:tentative="1">
      <w:start w:val="1"/>
      <w:numFmt w:val="bullet"/>
      <w:lvlText w:val="o"/>
      <w:lvlJc w:val="left"/>
      <w:pPr>
        <w:ind w:left="3076" w:hanging="360"/>
      </w:pPr>
      <w:rPr>
        <w:rFonts w:ascii="Courier New" w:hAnsi="Courier New" w:cs="Courier New" w:hint="default"/>
      </w:rPr>
    </w:lvl>
    <w:lvl w:ilvl="2" w:tplc="04150005" w:tentative="1">
      <w:start w:val="1"/>
      <w:numFmt w:val="bullet"/>
      <w:lvlText w:val=""/>
      <w:lvlJc w:val="left"/>
      <w:pPr>
        <w:ind w:left="3796" w:hanging="360"/>
      </w:pPr>
      <w:rPr>
        <w:rFonts w:ascii="Wingdings" w:hAnsi="Wingdings" w:hint="default"/>
      </w:rPr>
    </w:lvl>
    <w:lvl w:ilvl="3" w:tplc="04150001" w:tentative="1">
      <w:start w:val="1"/>
      <w:numFmt w:val="bullet"/>
      <w:lvlText w:val=""/>
      <w:lvlJc w:val="left"/>
      <w:pPr>
        <w:ind w:left="4516" w:hanging="360"/>
      </w:pPr>
      <w:rPr>
        <w:rFonts w:ascii="Symbol" w:hAnsi="Symbol" w:hint="default"/>
      </w:rPr>
    </w:lvl>
    <w:lvl w:ilvl="4" w:tplc="04150003" w:tentative="1">
      <w:start w:val="1"/>
      <w:numFmt w:val="bullet"/>
      <w:lvlText w:val="o"/>
      <w:lvlJc w:val="left"/>
      <w:pPr>
        <w:ind w:left="5236" w:hanging="360"/>
      </w:pPr>
      <w:rPr>
        <w:rFonts w:ascii="Courier New" w:hAnsi="Courier New" w:cs="Courier New" w:hint="default"/>
      </w:rPr>
    </w:lvl>
    <w:lvl w:ilvl="5" w:tplc="04150005" w:tentative="1">
      <w:start w:val="1"/>
      <w:numFmt w:val="bullet"/>
      <w:lvlText w:val=""/>
      <w:lvlJc w:val="left"/>
      <w:pPr>
        <w:ind w:left="5956" w:hanging="360"/>
      </w:pPr>
      <w:rPr>
        <w:rFonts w:ascii="Wingdings" w:hAnsi="Wingdings" w:hint="default"/>
      </w:rPr>
    </w:lvl>
    <w:lvl w:ilvl="6" w:tplc="04150001" w:tentative="1">
      <w:start w:val="1"/>
      <w:numFmt w:val="bullet"/>
      <w:lvlText w:val=""/>
      <w:lvlJc w:val="left"/>
      <w:pPr>
        <w:ind w:left="6676" w:hanging="360"/>
      </w:pPr>
      <w:rPr>
        <w:rFonts w:ascii="Symbol" w:hAnsi="Symbol" w:hint="default"/>
      </w:rPr>
    </w:lvl>
    <w:lvl w:ilvl="7" w:tplc="04150003" w:tentative="1">
      <w:start w:val="1"/>
      <w:numFmt w:val="bullet"/>
      <w:lvlText w:val="o"/>
      <w:lvlJc w:val="left"/>
      <w:pPr>
        <w:ind w:left="7396" w:hanging="360"/>
      </w:pPr>
      <w:rPr>
        <w:rFonts w:ascii="Courier New" w:hAnsi="Courier New" w:cs="Courier New" w:hint="default"/>
      </w:rPr>
    </w:lvl>
    <w:lvl w:ilvl="8" w:tplc="04150005" w:tentative="1">
      <w:start w:val="1"/>
      <w:numFmt w:val="bullet"/>
      <w:lvlText w:val=""/>
      <w:lvlJc w:val="left"/>
      <w:pPr>
        <w:ind w:left="8116" w:hanging="360"/>
      </w:pPr>
      <w:rPr>
        <w:rFonts w:ascii="Wingdings" w:hAnsi="Wingdings" w:hint="default"/>
      </w:rPr>
    </w:lvl>
  </w:abstractNum>
  <w:abstractNum w:abstractNumId="35" w15:restartNumberingAfterBreak="0">
    <w:nsid w:val="26750936"/>
    <w:multiLevelType w:val="hybridMultilevel"/>
    <w:tmpl w:val="6666E0E6"/>
    <w:lvl w:ilvl="0" w:tplc="8FFAFED8">
      <w:start w:val="1"/>
      <w:numFmt w:val="lowerLetter"/>
      <w:lvlText w:val="%1)"/>
      <w:lvlJc w:val="left"/>
      <w:pPr>
        <w:ind w:left="2345" w:hanging="360"/>
      </w:pPr>
      <w:rPr>
        <w:rFonts w:ascii="Times New Roman" w:eastAsia="Times New Roman" w:hAnsi="Times New Roman" w:cs="Times New Roman" w:hint="default"/>
        <w:b w:val="0"/>
        <w:i w:val="0"/>
        <w:sz w:val="24"/>
        <w:szCs w:val="24"/>
      </w:rPr>
    </w:lvl>
    <w:lvl w:ilvl="1" w:tplc="04150019" w:tentative="1">
      <w:start w:val="1"/>
      <w:numFmt w:val="lowerLetter"/>
      <w:lvlText w:val="%2."/>
      <w:lvlJc w:val="left"/>
      <w:pPr>
        <w:ind w:left="2345" w:hanging="360"/>
      </w:pPr>
    </w:lvl>
    <w:lvl w:ilvl="2" w:tplc="0415001B" w:tentative="1">
      <w:start w:val="1"/>
      <w:numFmt w:val="lowerRoman"/>
      <w:lvlText w:val="%3."/>
      <w:lvlJc w:val="right"/>
      <w:pPr>
        <w:ind w:left="3065" w:hanging="180"/>
      </w:pPr>
    </w:lvl>
    <w:lvl w:ilvl="3" w:tplc="0415000F" w:tentative="1">
      <w:start w:val="1"/>
      <w:numFmt w:val="decimal"/>
      <w:lvlText w:val="%4."/>
      <w:lvlJc w:val="left"/>
      <w:pPr>
        <w:ind w:left="3785" w:hanging="360"/>
      </w:pPr>
    </w:lvl>
    <w:lvl w:ilvl="4" w:tplc="04150019" w:tentative="1">
      <w:start w:val="1"/>
      <w:numFmt w:val="lowerLetter"/>
      <w:lvlText w:val="%5."/>
      <w:lvlJc w:val="left"/>
      <w:pPr>
        <w:ind w:left="4505" w:hanging="360"/>
      </w:pPr>
    </w:lvl>
    <w:lvl w:ilvl="5" w:tplc="0415001B" w:tentative="1">
      <w:start w:val="1"/>
      <w:numFmt w:val="lowerRoman"/>
      <w:lvlText w:val="%6."/>
      <w:lvlJc w:val="right"/>
      <w:pPr>
        <w:ind w:left="5225" w:hanging="180"/>
      </w:pPr>
    </w:lvl>
    <w:lvl w:ilvl="6" w:tplc="0415000F" w:tentative="1">
      <w:start w:val="1"/>
      <w:numFmt w:val="decimal"/>
      <w:lvlText w:val="%7."/>
      <w:lvlJc w:val="left"/>
      <w:pPr>
        <w:ind w:left="5945" w:hanging="360"/>
      </w:pPr>
    </w:lvl>
    <w:lvl w:ilvl="7" w:tplc="04150019" w:tentative="1">
      <w:start w:val="1"/>
      <w:numFmt w:val="lowerLetter"/>
      <w:lvlText w:val="%8."/>
      <w:lvlJc w:val="left"/>
      <w:pPr>
        <w:ind w:left="6665" w:hanging="360"/>
      </w:pPr>
    </w:lvl>
    <w:lvl w:ilvl="8" w:tplc="0415001B" w:tentative="1">
      <w:start w:val="1"/>
      <w:numFmt w:val="lowerRoman"/>
      <w:lvlText w:val="%9."/>
      <w:lvlJc w:val="right"/>
      <w:pPr>
        <w:ind w:left="7385" w:hanging="180"/>
      </w:pPr>
    </w:lvl>
  </w:abstractNum>
  <w:abstractNum w:abstractNumId="36" w15:restartNumberingAfterBreak="0">
    <w:nsid w:val="27FD4CF8"/>
    <w:multiLevelType w:val="hybridMultilevel"/>
    <w:tmpl w:val="C4AC72B4"/>
    <w:lvl w:ilvl="0" w:tplc="B4328D1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F36734B"/>
    <w:multiLevelType w:val="hybridMultilevel"/>
    <w:tmpl w:val="B0A2DA0C"/>
    <w:lvl w:ilvl="0" w:tplc="56AA3958">
      <w:start w:val="1"/>
      <w:numFmt w:val="bullet"/>
      <w:lvlText w:val=""/>
      <w:lvlJc w:val="left"/>
      <w:pPr>
        <w:ind w:left="1440" w:hanging="360"/>
      </w:pPr>
      <w:rPr>
        <w:rFonts w:ascii="Symbol" w:hAnsi="Symbol" w:hint="default"/>
        <w:sz w:val="22"/>
        <w:szCs w:val="22"/>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30B83AB8"/>
    <w:multiLevelType w:val="hybridMultilevel"/>
    <w:tmpl w:val="A88805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2AE0492"/>
    <w:multiLevelType w:val="multilevel"/>
    <w:tmpl w:val="FD78B34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40" w15:restartNumberingAfterBreak="0">
    <w:nsid w:val="35890BA3"/>
    <w:multiLevelType w:val="hybridMultilevel"/>
    <w:tmpl w:val="2E28FA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67F5414"/>
    <w:multiLevelType w:val="multilevel"/>
    <w:tmpl w:val="957EA82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96B0E54"/>
    <w:multiLevelType w:val="hybridMultilevel"/>
    <w:tmpl w:val="CF904E04"/>
    <w:lvl w:ilvl="0" w:tplc="A3709F0A">
      <w:start w:val="1"/>
      <w:numFmt w:val="lowerLetter"/>
      <w:lvlText w:val="%1)"/>
      <w:lvlJc w:val="left"/>
      <w:pPr>
        <w:ind w:left="1713" w:hanging="360"/>
      </w:pPr>
      <w:rPr>
        <w:rFonts w:cs="Times New Roman" w:hint="default"/>
        <w:color w:val="auto"/>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3" w15:restartNumberingAfterBreak="0">
    <w:nsid w:val="3EC01BF1"/>
    <w:multiLevelType w:val="hybridMultilevel"/>
    <w:tmpl w:val="64966E36"/>
    <w:lvl w:ilvl="0" w:tplc="8D0A261C">
      <w:start w:val="1"/>
      <w:numFmt w:val="bullet"/>
      <w:lvlText w:val=""/>
      <w:lvlJc w:val="left"/>
      <w:pPr>
        <w:ind w:left="2126" w:hanging="360"/>
      </w:pPr>
      <w:rPr>
        <w:rFonts w:ascii="Symbol" w:hAnsi="Symbol" w:hint="default"/>
      </w:rPr>
    </w:lvl>
    <w:lvl w:ilvl="1" w:tplc="04150003" w:tentative="1">
      <w:start w:val="1"/>
      <w:numFmt w:val="bullet"/>
      <w:lvlText w:val="o"/>
      <w:lvlJc w:val="left"/>
      <w:pPr>
        <w:ind w:left="2846" w:hanging="360"/>
      </w:pPr>
      <w:rPr>
        <w:rFonts w:ascii="Courier New" w:hAnsi="Courier New" w:cs="Courier New" w:hint="default"/>
      </w:rPr>
    </w:lvl>
    <w:lvl w:ilvl="2" w:tplc="04150005" w:tentative="1">
      <w:start w:val="1"/>
      <w:numFmt w:val="bullet"/>
      <w:lvlText w:val=""/>
      <w:lvlJc w:val="left"/>
      <w:pPr>
        <w:ind w:left="3566" w:hanging="360"/>
      </w:pPr>
      <w:rPr>
        <w:rFonts w:ascii="Wingdings" w:hAnsi="Wingdings" w:hint="default"/>
      </w:rPr>
    </w:lvl>
    <w:lvl w:ilvl="3" w:tplc="04150001" w:tentative="1">
      <w:start w:val="1"/>
      <w:numFmt w:val="bullet"/>
      <w:lvlText w:val=""/>
      <w:lvlJc w:val="left"/>
      <w:pPr>
        <w:ind w:left="4286" w:hanging="360"/>
      </w:pPr>
      <w:rPr>
        <w:rFonts w:ascii="Symbol" w:hAnsi="Symbol" w:hint="default"/>
      </w:rPr>
    </w:lvl>
    <w:lvl w:ilvl="4" w:tplc="04150003" w:tentative="1">
      <w:start w:val="1"/>
      <w:numFmt w:val="bullet"/>
      <w:lvlText w:val="o"/>
      <w:lvlJc w:val="left"/>
      <w:pPr>
        <w:ind w:left="5006" w:hanging="360"/>
      </w:pPr>
      <w:rPr>
        <w:rFonts w:ascii="Courier New" w:hAnsi="Courier New" w:cs="Courier New" w:hint="default"/>
      </w:rPr>
    </w:lvl>
    <w:lvl w:ilvl="5" w:tplc="04150005" w:tentative="1">
      <w:start w:val="1"/>
      <w:numFmt w:val="bullet"/>
      <w:lvlText w:val=""/>
      <w:lvlJc w:val="left"/>
      <w:pPr>
        <w:ind w:left="5726" w:hanging="360"/>
      </w:pPr>
      <w:rPr>
        <w:rFonts w:ascii="Wingdings" w:hAnsi="Wingdings" w:hint="default"/>
      </w:rPr>
    </w:lvl>
    <w:lvl w:ilvl="6" w:tplc="04150001" w:tentative="1">
      <w:start w:val="1"/>
      <w:numFmt w:val="bullet"/>
      <w:lvlText w:val=""/>
      <w:lvlJc w:val="left"/>
      <w:pPr>
        <w:ind w:left="6446" w:hanging="360"/>
      </w:pPr>
      <w:rPr>
        <w:rFonts w:ascii="Symbol" w:hAnsi="Symbol" w:hint="default"/>
      </w:rPr>
    </w:lvl>
    <w:lvl w:ilvl="7" w:tplc="04150003" w:tentative="1">
      <w:start w:val="1"/>
      <w:numFmt w:val="bullet"/>
      <w:lvlText w:val="o"/>
      <w:lvlJc w:val="left"/>
      <w:pPr>
        <w:ind w:left="7166" w:hanging="360"/>
      </w:pPr>
      <w:rPr>
        <w:rFonts w:ascii="Courier New" w:hAnsi="Courier New" w:cs="Courier New" w:hint="default"/>
      </w:rPr>
    </w:lvl>
    <w:lvl w:ilvl="8" w:tplc="04150005" w:tentative="1">
      <w:start w:val="1"/>
      <w:numFmt w:val="bullet"/>
      <w:lvlText w:val=""/>
      <w:lvlJc w:val="left"/>
      <w:pPr>
        <w:ind w:left="7886" w:hanging="360"/>
      </w:pPr>
      <w:rPr>
        <w:rFonts w:ascii="Wingdings" w:hAnsi="Wingdings" w:hint="default"/>
      </w:rPr>
    </w:lvl>
  </w:abstractNum>
  <w:abstractNum w:abstractNumId="44" w15:restartNumberingAfterBreak="0">
    <w:nsid w:val="400C4422"/>
    <w:multiLevelType w:val="hybridMultilevel"/>
    <w:tmpl w:val="D4369474"/>
    <w:lvl w:ilvl="0" w:tplc="297AA19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407D34B6"/>
    <w:multiLevelType w:val="hybridMultilevel"/>
    <w:tmpl w:val="DB3E9A84"/>
    <w:lvl w:ilvl="0" w:tplc="D6727200">
      <w:start w:val="1"/>
      <w:numFmt w:val="lowerLetter"/>
      <w:lvlText w:val="%1)"/>
      <w:lvlJc w:val="left"/>
      <w:pPr>
        <w:ind w:left="2345" w:hanging="360"/>
      </w:pPr>
      <w:rPr>
        <w:rFonts w:ascii="Arial" w:hAnsi="Arial" w:cs="Times New Roman" w:hint="default"/>
        <w:b w:val="0"/>
        <w:i w:val="0"/>
        <w:sz w:val="20"/>
      </w:rPr>
    </w:lvl>
    <w:lvl w:ilvl="1" w:tplc="408CCBB4">
      <w:start w:val="1"/>
      <w:numFmt w:val="lowerLetter"/>
      <w:lvlText w:val="%2)"/>
      <w:lvlJc w:val="left"/>
      <w:pPr>
        <w:ind w:left="1778" w:hanging="360"/>
      </w:pPr>
      <w:rPr>
        <w:rFonts w:ascii="Times New Roman" w:hAnsi="Times New Roman" w:cs="Times New Roman" w:hint="default"/>
        <w:b w:val="0"/>
        <w:i w:val="0"/>
        <w:sz w:val="24"/>
        <w:szCs w:val="24"/>
      </w:rPr>
    </w:lvl>
    <w:lvl w:ilvl="2" w:tplc="0415001B">
      <w:start w:val="1"/>
      <w:numFmt w:val="lowerRoman"/>
      <w:lvlText w:val="%3."/>
      <w:lvlJc w:val="right"/>
      <w:pPr>
        <w:ind w:left="3785" w:hanging="180"/>
      </w:pPr>
    </w:lvl>
    <w:lvl w:ilvl="3" w:tplc="0415000F">
      <w:start w:val="1"/>
      <w:numFmt w:val="decimal"/>
      <w:lvlText w:val="%4."/>
      <w:lvlJc w:val="left"/>
      <w:pPr>
        <w:ind w:left="4505" w:hanging="360"/>
      </w:pPr>
    </w:lvl>
    <w:lvl w:ilvl="4" w:tplc="04150019">
      <w:start w:val="1"/>
      <w:numFmt w:val="lowerLetter"/>
      <w:lvlText w:val="%5."/>
      <w:lvlJc w:val="left"/>
      <w:pPr>
        <w:ind w:left="5225" w:hanging="360"/>
      </w:pPr>
    </w:lvl>
    <w:lvl w:ilvl="5" w:tplc="0415001B">
      <w:start w:val="1"/>
      <w:numFmt w:val="lowerRoman"/>
      <w:lvlText w:val="%6."/>
      <w:lvlJc w:val="right"/>
      <w:pPr>
        <w:ind w:left="5945" w:hanging="180"/>
      </w:pPr>
    </w:lvl>
    <w:lvl w:ilvl="6" w:tplc="0415000F">
      <w:start w:val="1"/>
      <w:numFmt w:val="decimal"/>
      <w:lvlText w:val="%7."/>
      <w:lvlJc w:val="left"/>
      <w:pPr>
        <w:ind w:left="6665" w:hanging="360"/>
      </w:pPr>
    </w:lvl>
    <w:lvl w:ilvl="7" w:tplc="04150019">
      <w:start w:val="1"/>
      <w:numFmt w:val="lowerLetter"/>
      <w:lvlText w:val="%8."/>
      <w:lvlJc w:val="left"/>
      <w:pPr>
        <w:ind w:left="7385" w:hanging="360"/>
      </w:pPr>
    </w:lvl>
    <w:lvl w:ilvl="8" w:tplc="0415001B">
      <w:start w:val="1"/>
      <w:numFmt w:val="lowerRoman"/>
      <w:lvlText w:val="%9."/>
      <w:lvlJc w:val="right"/>
      <w:pPr>
        <w:ind w:left="8105" w:hanging="180"/>
      </w:pPr>
    </w:lvl>
  </w:abstractNum>
  <w:abstractNum w:abstractNumId="46" w15:restartNumberingAfterBreak="0">
    <w:nsid w:val="423F1CDF"/>
    <w:multiLevelType w:val="hybridMultilevel"/>
    <w:tmpl w:val="9E3E446A"/>
    <w:lvl w:ilvl="0" w:tplc="B2F8702A">
      <w:start w:val="1"/>
      <w:numFmt w:val="decimal"/>
      <w:lvlText w:val="%1)"/>
      <w:lvlJc w:val="left"/>
      <w:pPr>
        <w:ind w:left="1290" w:hanging="360"/>
      </w:pPr>
      <w:rPr>
        <w:rFonts w:hint="default"/>
      </w:rPr>
    </w:lvl>
    <w:lvl w:ilvl="1" w:tplc="04150019" w:tentative="1">
      <w:start w:val="1"/>
      <w:numFmt w:val="lowerLetter"/>
      <w:lvlText w:val="%2."/>
      <w:lvlJc w:val="left"/>
      <w:pPr>
        <w:ind w:left="2010" w:hanging="360"/>
      </w:pPr>
    </w:lvl>
    <w:lvl w:ilvl="2" w:tplc="0415001B" w:tentative="1">
      <w:start w:val="1"/>
      <w:numFmt w:val="lowerRoman"/>
      <w:lvlText w:val="%3."/>
      <w:lvlJc w:val="right"/>
      <w:pPr>
        <w:ind w:left="2730" w:hanging="180"/>
      </w:pPr>
    </w:lvl>
    <w:lvl w:ilvl="3" w:tplc="0415000F" w:tentative="1">
      <w:start w:val="1"/>
      <w:numFmt w:val="decimal"/>
      <w:lvlText w:val="%4."/>
      <w:lvlJc w:val="left"/>
      <w:pPr>
        <w:ind w:left="3450" w:hanging="360"/>
      </w:pPr>
    </w:lvl>
    <w:lvl w:ilvl="4" w:tplc="04150019" w:tentative="1">
      <w:start w:val="1"/>
      <w:numFmt w:val="lowerLetter"/>
      <w:lvlText w:val="%5."/>
      <w:lvlJc w:val="left"/>
      <w:pPr>
        <w:ind w:left="4170" w:hanging="360"/>
      </w:pPr>
    </w:lvl>
    <w:lvl w:ilvl="5" w:tplc="0415001B" w:tentative="1">
      <w:start w:val="1"/>
      <w:numFmt w:val="lowerRoman"/>
      <w:lvlText w:val="%6."/>
      <w:lvlJc w:val="right"/>
      <w:pPr>
        <w:ind w:left="4890" w:hanging="180"/>
      </w:pPr>
    </w:lvl>
    <w:lvl w:ilvl="6" w:tplc="0415000F" w:tentative="1">
      <w:start w:val="1"/>
      <w:numFmt w:val="decimal"/>
      <w:lvlText w:val="%7."/>
      <w:lvlJc w:val="left"/>
      <w:pPr>
        <w:ind w:left="5610" w:hanging="360"/>
      </w:pPr>
    </w:lvl>
    <w:lvl w:ilvl="7" w:tplc="04150019" w:tentative="1">
      <w:start w:val="1"/>
      <w:numFmt w:val="lowerLetter"/>
      <w:lvlText w:val="%8."/>
      <w:lvlJc w:val="left"/>
      <w:pPr>
        <w:ind w:left="6330" w:hanging="360"/>
      </w:pPr>
    </w:lvl>
    <w:lvl w:ilvl="8" w:tplc="0415001B" w:tentative="1">
      <w:start w:val="1"/>
      <w:numFmt w:val="lowerRoman"/>
      <w:lvlText w:val="%9."/>
      <w:lvlJc w:val="right"/>
      <w:pPr>
        <w:ind w:left="7050" w:hanging="180"/>
      </w:pPr>
    </w:lvl>
  </w:abstractNum>
  <w:abstractNum w:abstractNumId="47" w15:restartNumberingAfterBreak="0">
    <w:nsid w:val="43F6736C"/>
    <w:multiLevelType w:val="hybridMultilevel"/>
    <w:tmpl w:val="2DEC22A8"/>
    <w:lvl w:ilvl="0" w:tplc="EC4A9172">
      <w:start w:val="1"/>
      <w:numFmt w:val="lowerLetter"/>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48" w15:restartNumberingAfterBreak="0">
    <w:nsid w:val="45CA186C"/>
    <w:multiLevelType w:val="hybridMultilevel"/>
    <w:tmpl w:val="046054E2"/>
    <w:lvl w:ilvl="0" w:tplc="D0E69574">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9" w15:restartNumberingAfterBreak="0">
    <w:nsid w:val="52A545DB"/>
    <w:multiLevelType w:val="hybridMultilevel"/>
    <w:tmpl w:val="9662DA0C"/>
    <w:lvl w:ilvl="0" w:tplc="B070503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50" w15:restartNumberingAfterBreak="0">
    <w:nsid w:val="53006F89"/>
    <w:multiLevelType w:val="hybridMultilevel"/>
    <w:tmpl w:val="5D527C66"/>
    <w:lvl w:ilvl="0" w:tplc="BCA8E87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53081DDE"/>
    <w:multiLevelType w:val="hybridMultilevel"/>
    <w:tmpl w:val="EC3445FE"/>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52" w15:restartNumberingAfterBreak="0">
    <w:nsid w:val="57201E7F"/>
    <w:multiLevelType w:val="hybridMultilevel"/>
    <w:tmpl w:val="181C47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808630D"/>
    <w:multiLevelType w:val="multilevel"/>
    <w:tmpl w:val="5AE221E0"/>
    <w:lvl w:ilvl="0">
      <w:start w:val="11"/>
      <w:numFmt w:val="decimal"/>
      <w:lvlText w:val="%1."/>
      <w:lvlJc w:val="left"/>
      <w:pPr>
        <w:ind w:left="480" w:hanging="480"/>
      </w:pPr>
      <w:rPr>
        <w:rFonts w:hint="default"/>
      </w:rPr>
    </w:lvl>
    <w:lvl w:ilvl="1">
      <w:start w:val="1"/>
      <w:numFmt w:val="decimal"/>
      <w:lvlText w:val="%1.%2."/>
      <w:lvlJc w:val="left"/>
      <w:pPr>
        <w:ind w:left="6151" w:hanging="480"/>
      </w:pPr>
      <w:rPr>
        <w:rFonts w:hint="default"/>
      </w:rPr>
    </w:lvl>
    <w:lvl w:ilvl="2">
      <w:start w:val="1"/>
      <w:numFmt w:val="decimal"/>
      <w:lvlText w:val="%1.%2.%3."/>
      <w:lvlJc w:val="left"/>
      <w:pPr>
        <w:ind w:left="10928" w:hanging="720"/>
      </w:pPr>
      <w:rPr>
        <w:rFonts w:hint="default"/>
      </w:rPr>
    </w:lvl>
    <w:lvl w:ilvl="3">
      <w:start w:val="1"/>
      <w:numFmt w:val="decimal"/>
      <w:lvlText w:val="%1.%2.%3.%4."/>
      <w:lvlJc w:val="left"/>
      <w:pPr>
        <w:ind w:left="16032" w:hanging="720"/>
      </w:pPr>
      <w:rPr>
        <w:rFonts w:hint="default"/>
      </w:rPr>
    </w:lvl>
    <w:lvl w:ilvl="4">
      <w:start w:val="1"/>
      <w:numFmt w:val="decimal"/>
      <w:lvlText w:val="%1.%2.%3.%4.%5."/>
      <w:lvlJc w:val="left"/>
      <w:pPr>
        <w:ind w:left="21496" w:hanging="1080"/>
      </w:pPr>
      <w:rPr>
        <w:rFonts w:hint="default"/>
      </w:rPr>
    </w:lvl>
    <w:lvl w:ilvl="5">
      <w:start w:val="1"/>
      <w:numFmt w:val="decimal"/>
      <w:lvlText w:val="%1.%2.%3.%4.%5.%6."/>
      <w:lvlJc w:val="left"/>
      <w:pPr>
        <w:ind w:left="26600" w:hanging="1080"/>
      </w:pPr>
      <w:rPr>
        <w:rFonts w:hint="default"/>
      </w:rPr>
    </w:lvl>
    <w:lvl w:ilvl="6">
      <w:start w:val="1"/>
      <w:numFmt w:val="decimal"/>
      <w:lvlText w:val="%1.%2.%3.%4.%5.%6.%7."/>
      <w:lvlJc w:val="left"/>
      <w:pPr>
        <w:ind w:left="32064" w:hanging="1440"/>
      </w:pPr>
      <w:rPr>
        <w:rFonts w:hint="default"/>
      </w:rPr>
    </w:lvl>
    <w:lvl w:ilvl="7">
      <w:start w:val="1"/>
      <w:numFmt w:val="decimal"/>
      <w:lvlText w:val="%1.%2.%3.%4.%5.%6.%7.%8."/>
      <w:lvlJc w:val="left"/>
      <w:pPr>
        <w:ind w:left="-28368" w:hanging="1440"/>
      </w:pPr>
      <w:rPr>
        <w:rFonts w:hint="default"/>
      </w:rPr>
    </w:lvl>
    <w:lvl w:ilvl="8">
      <w:start w:val="1"/>
      <w:numFmt w:val="decimal"/>
      <w:lvlText w:val="%1.%2.%3.%4.%5.%6.%7.%8.%9."/>
      <w:lvlJc w:val="left"/>
      <w:pPr>
        <w:ind w:left="-22904" w:hanging="1800"/>
      </w:pPr>
      <w:rPr>
        <w:rFonts w:hint="default"/>
      </w:rPr>
    </w:lvl>
  </w:abstractNum>
  <w:abstractNum w:abstractNumId="54" w15:restartNumberingAfterBreak="0">
    <w:nsid w:val="5AB519D5"/>
    <w:multiLevelType w:val="hybridMultilevel"/>
    <w:tmpl w:val="2994846A"/>
    <w:lvl w:ilvl="0" w:tplc="4DEEF4F4">
      <w:start w:val="1"/>
      <w:numFmt w:val="lowerLetter"/>
      <w:lvlText w:val="%1)"/>
      <w:lvlJc w:val="left"/>
      <w:pPr>
        <w:ind w:left="2340" w:hanging="360"/>
      </w:pPr>
      <w:rPr>
        <w:rFonts w:hint="default"/>
        <w:b w:val="0"/>
      </w:r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5" w15:restartNumberingAfterBreak="0">
    <w:nsid w:val="5D3340EB"/>
    <w:multiLevelType w:val="hybridMultilevel"/>
    <w:tmpl w:val="C1042CAC"/>
    <w:lvl w:ilvl="0" w:tplc="1090A01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56" w15:restartNumberingAfterBreak="0">
    <w:nsid w:val="5F127099"/>
    <w:multiLevelType w:val="hybridMultilevel"/>
    <w:tmpl w:val="02A6162E"/>
    <w:lvl w:ilvl="0" w:tplc="18A0F5B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5F366896"/>
    <w:multiLevelType w:val="hybridMultilevel"/>
    <w:tmpl w:val="2D4C44C4"/>
    <w:lvl w:ilvl="0" w:tplc="8D0A261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8" w15:restartNumberingAfterBreak="0">
    <w:nsid w:val="5F6E4921"/>
    <w:multiLevelType w:val="hybridMultilevel"/>
    <w:tmpl w:val="756AD48A"/>
    <w:lvl w:ilvl="0" w:tplc="595A3804">
      <w:start w:val="1"/>
      <w:numFmt w:val="decimal"/>
      <w:lvlText w:val="%1)"/>
      <w:lvlJc w:val="left"/>
      <w:pPr>
        <w:ind w:left="1778" w:hanging="360"/>
      </w:pPr>
      <w:rPr>
        <w:rFonts w:eastAsia="Times New Roman"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59" w15:restartNumberingAfterBreak="0">
    <w:nsid w:val="6598414A"/>
    <w:multiLevelType w:val="multilevel"/>
    <w:tmpl w:val="F636254A"/>
    <w:lvl w:ilvl="0">
      <w:start w:val="3"/>
      <w:numFmt w:val="decimal"/>
      <w:lvlText w:val="%1"/>
      <w:lvlJc w:val="left"/>
      <w:pPr>
        <w:ind w:left="360" w:hanging="360"/>
      </w:pPr>
      <w:rPr>
        <w:rFonts w:hint="default"/>
        <w:b w:val="0"/>
      </w:rPr>
    </w:lvl>
    <w:lvl w:ilvl="1">
      <w:start w:val="1"/>
      <w:numFmt w:val="decimal"/>
      <w:lvlText w:val="3.%2."/>
      <w:lvlJc w:val="left"/>
      <w:pPr>
        <w:ind w:left="928"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60" w15:restartNumberingAfterBreak="0">
    <w:nsid w:val="66977795"/>
    <w:multiLevelType w:val="hybridMultilevel"/>
    <w:tmpl w:val="11AEB78E"/>
    <w:lvl w:ilvl="0" w:tplc="09ECF0F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6C6E1230"/>
    <w:multiLevelType w:val="multilevel"/>
    <w:tmpl w:val="5F86071A"/>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2" w15:restartNumberingAfterBreak="0">
    <w:nsid w:val="6F432CF8"/>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F9D2738"/>
    <w:multiLevelType w:val="hybridMultilevel"/>
    <w:tmpl w:val="99746672"/>
    <w:lvl w:ilvl="0" w:tplc="FADC5342">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64" w15:restartNumberingAfterBreak="0">
    <w:nsid w:val="70DE5002"/>
    <w:multiLevelType w:val="multilevel"/>
    <w:tmpl w:val="BD6097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60"/>
      </w:pPr>
      <w:rPr>
        <w:rFonts w:hint="default"/>
        <w:b w:val="0"/>
        <w:sz w:val="24"/>
        <w:szCs w:val="24"/>
      </w:rPr>
    </w:lvl>
    <w:lvl w:ilvl="2">
      <w:start w:val="1"/>
      <w:numFmt w:val="decimal"/>
      <w:lvlText w:val="%1.%2.%3"/>
      <w:lvlJc w:val="left"/>
      <w:pPr>
        <w:tabs>
          <w:tab w:val="num" w:pos="714"/>
        </w:tabs>
        <w:ind w:left="714" w:hanging="720"/>
      </w:pPr>
      <w:rPr>
        <w:rFonts w:hint="default"/>
      </w:rPr>
    </w:lvl>
    <w:lvl w:ilvl="3">
      <w:start w:val="1"/>
      <w:numFmt w:val="decimal"/>
      <w:lvlText w:val="%1.%2.%3.%4"/>
      <w:lvlJc w:val="left"/>
      <w:pPr>
        <w:tabs>
          <w:tab w:val="num" w:pos="711"/>
        </w:tabs>
        <w:ind w:left="711" w:hanging="720"/>
      </w:pPr>
      <w:rPr>
        <w:rFonts w:hint="default"/>
      </w:rPr>
    </w:lvl>
    <w:lvl w:ilvl="4">
      <w:start w:val="1"/>
      <w:numFmt w:val="decimal"/>
      <w:lvlText w:val="%1.%2.%3.%4.%5"/>
      <w:lvlJc w:val="left"/>
      <w:pPr>
        <w:tabs>
          <w:tab w:val="num" w:pos="1068"/>
        </w:tabs>
        <w:ind w:left="1068" w:hanging="1080"/>
      </w:pPr>
      <w:rPr>
        <w:rFonts w:hint="default"/>
      </w:rPr>
    </w:lvl>
    <w:lvl w:ilvl="5">
      <w:start w:val="1"/>
      <w:numFmt w:val="decimal"/>
      <w:lvlText w:val="%1.%2.%3.%4.%5.%6"/>
      <w:lvlJc w:val="left"/>
      <w:pPr>
        <w:tabs>
          <w:tab w:val="num" w:pos="1065"/>
        </w:tabs>
        <w:ind w:left="1065" w:hanging="1080"/>
      </w:pPr>
      <w:rPr>
        <w:rFonts w:hint="default"/>
      </w:rPr>
    </w:lvl>
    <w:lvl w:ilvl="6">
      <w:start w:val="1"/>
      <w:numFmt w:val="decimal"/>
      <w:lvlText w:val="%1.%2.%3.%4.%5.%6.%7"/>
      <w:lvlJc w:val="left"/>
      <w:pPr>
        <w:tabs>
          <w:tab w:val="num" w:pos="1422"/>
        </w:tabs>
        <w:ind w:left="1422" w:hanging="1440"/>
      </w:pPr>
      <w:rPr>
        <w:rFonts w:hint="default"/>
      </w:rPr>
    </w:lvl>
    <w:lvl w:ilvl="7">
      <w:start w:val="1"/>
      <w:numFmt w:val="decimal"/>
      <w:lvlText w:val="%1.%2.%3.%4.%5.%6.%7.%8"/>
      <w:lvlJc w:val="left"/>
      <w:pPr>
        <w:tabs>
          <w:tab w:val="num" w:pos="1419"/>
        </w:tabs>
        <w:ind w:left="1419" w:hanging="1440"/>
      </w:pPr>
      <w:rPr>
        <w:rFonts w:hint="default"/>
      </w:rPr>
    </w:lvl>
    <w:lvl w:ilvl="8">
      <w:start w:val="1"/>
      <w:numFmt w:val="decimal"/>
      <w:lvlText w:val="%1.%2.%3.%4.%5.%6.%7.%8.%9"/>
      <w:lvlJc w:val="left"/>
      <w:pPr>
        <w:tabs>
          <w:tab w:val="num" w:pos="1776"/>
        </w:tabs>
        <w:ind w:left="1776" w:hanging="1800"/>
      </w:pPr>
      <w:rPr>
        <w:rFonts w:hint="default"/>
      </w:rPr>
    </w:lvl>
  </w:abstractNum>
  <w:abstractNum w:abstractNumId="65" w15:restartNumberingAfterBreak="0">
    <w:nsid w:val="74355478"/>
    <w:multiLevelType w:val="hybridMultilevel"/>
    <w:tmpl w:val="ABC88226"/>
    <w:lvl w:ilvl="0" w:tplc="04150017">
      <w:start w:val="1"/>
      <w:numFmt w:val="lowerLetter"/>
      <w:lvlText w:val="%1)"/>
      <w:lvlJc w:val="left"/>
      <w:pPr>
        <w:ind w:left="2487" w:hanging="360"/>
      </w:p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66" w15:restartNumberingAfterBreak="0">
    <w:nsid w:val="74EF45DA"/>
    <w:multiLevelType w:val="hybridMultilevel"/>
    <w:tmpl w:val="DC9E3464"/>
    <w:lvl w:ilvl="0" w:tplc="029A2370">
      <w:start w:val="1"/>
      <w:numFmt w:val="decimal"/>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67" w15:restartNumberingAfterBreak="0">
    <w:nsid w:val="7B500213"/>
    <w:multiLevelType w:val="hybridMultilevel"/>
    <w:tmpl w:val="23AE1E9C"/>
    <w:lvl w:ilvl="0" w:tplc="BF9C429C">
      <w:start w:val="1"/>
      <w:numFmt w:val="decimal"/>
      <w:lvlText w:val="%1)"/>
      <w:lvlJc w:val="left"/>
      <w:pPr>
        <w:ind w:left="1080" w:hanging="360"/>
      </w:pPr>
      <w:rPr>
        <w:rFonts w:ascii="Times New Roman" w:eastAsia="Times New Roman"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7B8B62EC"/>
    <w:multiLevelType w:val="hybridMultilevel"/>
    <w:tmpl w:val="D4BAA37A"/>
    <w:lvl w:ilvl="0" w:tplc="A2CE4418">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69" w15:restartNumberingAfterBreak="0">
    <w:nsid w:val="7C3F448C"/>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CBE5CFF"/>
    <w:multiLevelType w:val="hybridMultilevel"/>
    <w:tmpl w:val="6F5A37AC"/>
    <w:lvl w:ilvl="0" w:tplc="14264FAC">
      <w:start w:val="1"/>
      <w:numFmt w:val="decimal"/>
      <w:pStyle w:val="tytu"/>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4"/>
  </w:num>
  <w:num w:numId="2">
    <w:abstractNumId w:val="59"/>
  </w:num>
  <w:num w:numId="3">
    <w:abstractNumId w:val="37"/>
  </w:num>
  <w:num w:numId="4">
    <w:abstractNumId w:val="38"/>
  </w:num>
  <w:num w:numId="5">
    <w:abstractNumId w:val="69"/>
  </w:num>
  <w:num w:numId="6">
    <w:abstractNumId w:val="62"/>
  </w:num>
  <w:num w:numId="7">
    <w:abstractNumId w:val="34"/>
  </w:num>
  <w:num w:numId="8">
    <w:abstractNumId w:val="14"/>
  </w:num>
  <w:num w:numId="9">
    <w:abstractNumId w:val="30"/>
  </w:num>
  <w:num w:numId="10">
    <w:abstractNumId w:val="48"/>
  </w:num>
  <w:num w:numId="11">
    <w:abstractNumId w:val="42"/>
  </w:num>
  <w:num w:numId="12">
    <w:abstractNumId w:val="57"/>
  </w:num>
  <w:num w:numId="13">
    <w:abstractNumId w:val="33"/>
  </w:num>
  <w:num w:numId="14">
    <w:abstractNumId w:val="31"/>
  </w:num>
  <w:num w:numId="15">
    <w:abstractNumId w:val="46"/>
  </w:num>
  <w:num w:numId="16">
    <w:abstractNumId w:val="45"/>
  </w:num>
  <w:num w:numId="17">
    <w:abstractNumId w:val="35"/>
  </w:num>
  <w:num w:numId="18">
    <w:abstractNumId w:val="58"/>
  </w:num>
  <w:num w:numId="19">
    <w:abstractNumId w:val="65"/>
  </w:num>
  <w:num w:numId="20">
    <w:abstractNumId w:val="55"/>
  </w:num>
  <w:num w:numId="21">
    <w:abstractNumId w:val="43"/>
  </w:num>
  <w:num w:numId="22">
    <w:abstractNumId w:val="51"/>
  </w:num>
  <w:num w:numId="23">
    <w:abstractNumId w:val="24"/>
  </w:num>
  <w:num w:numId="24">
    <w:abstractNumId w:val="68"/>
  </w:num>
  <w:num w:numId="25">
    <w:abstractNumId w:val="63"/>
  </w:num>
  <w:num w:numId="26">
    <w:abstractNumId w:val="49"/>
  </w:num>
  <w:num w:numId="27">
    <w:abstractNumId w:val="28"/>
  </w:num>
  <w:num w:numId="28">
    <w:abstractNumId w:val="26"/>
  </w:num>
  <w:num w:numId="29">
    <w:abstractNumId w:val="23"/>
  </w:num>
  <w:num w:numId="30">
    <w:abstractNumId w:val="66"/>
  </w:num>
  <w:num w:numId="31">
    <w:abstractNumId w:val="47"/>
  </w:num>
  <w:num w:numId="32">
    <w:abstractNumId w:val="61"/>
  </w:num>
  <w:num w:numId="33">
    <w:abstractNumId w:val="54"/>
  </w:num>
  <w:num w:numId="34">
    <w:abstractNumId w:val="39"/>
  </w:num>
  <w:num w:numId="35">
    <w:abstractNumId w:val="27"/>
  </w:num>
  <w:num w:numId="36">
    <w:abstractNumId w:val="16"/>
  </w:num>
  <w:num w:numId="37">
    <w:abstractNumId w:val="19"/>
  </w:num>
  <w:num w:numId="38">
    <w:abstractNumId w:val="70"/>
  </w:num>
  <w:num w:numId="39">
    <w:abstractNumId w:val="22"/>
  </w:num>
  <w:num w:numId="40">
    <w:abstractNumId w:val="32"/>
  </w:num>
  <w:num w:numId="41">
    <w:abstractNumId w:val="12"/>
  </w:num>
  <w:num w:numId="42">
    <w:abstractNumId w:val="9"/>
  </w:num>
  <w:num w:numId="43">
    <w:abstractNumId w:val="20"/>
  </w:num>
  <w:num w:numId="44">
    <w:abstractNumId w:val="56"/>
  </w:num>
  <w:num w:numId="45">
    <w:abstractNumId w:val="44"/>
  </w:num>
  <w:num w:numId="46">
    <w:abstractNumId w:val="60"/>
  </w:num>
  <w:num w:numId="47">
    <w:abstractNumId w:val="67"/>
  </w:num>
  <w:num w:numId="48">
    <w:abstractNumId w:val="18"/>
  </w:num>
  <w:num w:numId="49">
    <w:abstractNumId w:val="15"/>
  </w:num>
  <w:num w:numId="50">
    <w:abstractNumId w:val="52"/>
  </w:num>
  <w:num w:numId="51">
    <w:abstractNumId w:val="50"/>
  </w:num>
  <w:num w:numId="52">
    <w:abstractNumId w:val="17"/>
  </w:num>
  <w:num w:numId="53">
    <w:abstractNumId w:val="25"/>
  </w:num>
  <w:num w:numId="54">
    <w:abstractNumId w:val="11"/>
  </w:num>
  <w:num w:numId="55">
    <w:abstractNumId w:val="10"/>
  </w:num>
  <w:num w:numId="56">
    <w:abstractNumId w:val="13"/>
  </w:num>
  <w:num w:numId="57">
    <w:abstractNumId w:val="40"/>
  </w:num>
  <w:num w:numId="58">
    <w:abstractNumId w:val="21"/>
  </w:num>
  <w:num w:numId="59">
    <w:abstractNumId w:val="36"/>
  </w:num>
  <w:num w:numId="60">
    <w:abstractNumId w:val="53"/>
  </w:num>
  <w:num w:numId="61">
    <w:abstractNumId w:val="41"/>
  </w:num>
  <w:num w:numId="62">
    <w:abstractNumId w:val="2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622"/>
    <w:rsid w:val="00000026"/>
    <w:rsid w:val="000004BB"/>
    <w:rsid w:val="00000B07"/>
    <w:rsid w:val="00000C34"/>
    <w:rsid w:val="00000CF6"/>
    <w:rsid w:val="00001214"/>
    <w:rsid w:val="0000129A"/>
    <w:rsid w:val="00001F9F"/>
    <w:rsid w:val="00002841"/>
    <w:rsid w:val="0000450D"/>
    <w:rsid w:val="00005292"/>
    <w:rsid w:val="000060F7"/>
    <w:rsid w:val="000064C5"/>
    <w:rsid w:val="0000693A"/>
    <w:rsid w:val="0000731A"/>
    <w:rsid w:val="00007CD3"/>
    <w:rsid w:val="00011E0F"/>
    <w:rsid w:val="00011F80"/>
    <w:rsid w:val="00012EB3"/>
    <w:rsid w:val="000138AA"/>
    <w:rsid w:val="00014016"/>
    <w:rsid w:val="000142D4"/>
    <w:rsid w:val="0001447F"/>
    <w:rsid w:val="00014491"/>
    <w:rsid w:val="00014B75"/>
    <w:rsid w:val="00014C11"/>
    <w:rsid w:val="000158A1"/>
    <w:rsid w:val="000161CB"/>
    <w:rsid w:val="00016733"/>
    <w:rsid w:val="00016CCE"/>
    <w:rsid w:val="00017182"/>
    <w:rsid w:val="0001719D"/>
    <w:rsid w:val="0001729C"/>
    <w:rsid w:val="000174A2"/>
    <w:rsid w:val="00017629"/>
    <w:rsid w:val="00020489"/>
    <w:rsid w:val="0002062C"/>
    <w:rsid w:val="00020C5E"/>
    <w:rsid w:val="00021A7F"/>
    <w:rsid w:val="00021D46"/>
    <w:rsid w:val="0002271B"/>
    <w:rsid w:val="00022EED"/>
    <w:rsid w:val="00025DBF"/>
    <w:rsid w:val="00026673"/>
    <w:rsid w:val="00026787"/>
    <w:rsid w:val="00030422"/>
    <w:rsid w:val="00030525"/>
    <w:rsid w:val="00031652"/>
    <w:rsid w:val="00031EF8"/>
    <w:rsid w:val="00031F58"/>
    <w:rsid w:val="000327B0"/>
    <w:rsid w:val="00032B2A"/>
    <w:rsid w:val="00032BDB"/>
    <w:rsid w:val="000332B1"/>
    <w:rsid w:val="00033FEB"/>
    <w:rsid w:val="0003446A"/>
    <w:rsid w:val="00034F58"/>
    <w:rsid w:val="00035248"/>
    <w:rsid w:val="00035D1F"/>
    <w:rsid w:val="00035EF7"/>
    <w:rsid w:val="00035F02"/>
    <w:rsid w:val="00036BF5"/>
    <w:rsid w:val="000372ED"/>
    <w:rsid w:val="00037AE5"/>
    <w:rsid w:val="00041134"/>
    <w:rsid w:val="00041B0D"/>
    <w:rsid w:val="0004283C"/>
    <w:rsid w:val="000428A1"/>
    <w:rsid w:val="00042987"/>
    <w:rsid w:val="00042B24"/>
    <w:rsid w:val="00042BBE"/>
    <w:rsid w:val="00043527"/>
    <w:rsid w:val="00043547"/>
    <w:rsid w:val="00043750"/>
    <w:rsid w:val="0004395B"/>
    <w:rsid w:val="00043B9C"/>
    <w:rsid w:val="00043C8B"/>
    <w:rsid w:val="00044076"/>
    <w:rsid w:val="00044C33"/>
    <w:rsid w:val="00045A64"/>
    <w:rsid w:val="000461F0"/>
    <w:rsid w:val="000464D5"/>
    <w:rsid w:val="00046951"/>
    <w:rsid w:val="00050C8E"/>
    <w:rsid w:val="000518A3"/>
    <w:rsid w:val="0005260B"/>
    <w:rsid w:val="00052FFD"/>
    <w:rsid w:val="00053847"/>
    <w:rsid w:val="000544CD"/>
    <w:rsid w:val="00054879"/>
    <w:rsid w:val="0005510A"/>
    <w:rsid w:val="0005668D"/>
    <w:rsid w:val="00056E3B"/>
    <w:rsid w:val="0005756D"/>
    <w:rsid w:val="0006009B"/>
    <w:rsid w:val="00061183"/>
    <w:rsid w:val="00062BE6"/>
    <w:rsid w:val="00062D47"/>
    <w:rsid w:val="00062D9E"/>
    <w:rsid w:val="00062EAD"/>
    <w:rsid w:val="00064137"/>
    <w:rsid w:val="000649C6"/>
    <w:rsid w:val="00064F61"/>
    <w:rsid w:val="00065041"/>
    <w:rsid w:val="00065DB8"/>
    <w:rsid w:val="000668AB"/>
    <w:rsid w:val="00066ADB"/>
    <w:rsid w:val="00066EB5"/>
    <w:rsid w:val="00067716"/>
    <w:rsid w:val="0006773D"/>
    <w:rsid w:val="00067CE3"/>
    <w:rsid w:val="000707A3"/>
    <w:rsid w:val="000710DC"/>
    <w:rsid w:val="000713B5"/>
    <w:rsid w:val="0007187D"/>
    <w:rsid w:val="00071D5F"/>
    <w:rsid w:val="000724AB"/>
    <w:rsid w:val="00072752"/>
    <w:rsid w:val="00073BC0"/>
    <w:rsid w:val="00075087"/>
    <w:rsid w:val="000753E4"/>
    <w:rsid w:val="000766ED"/>
    <w:rsid w:val="00076E93"/>
    <w:rsid w:val="00080564"/>
    <w:rsid w:val="00082368"/>
    <w:rsid w:val="00082642"/>
    <w:rsid w:val="00083669"/>
    <w:rsid w:val="000836FC"/>
    <w:rsid w:val="000843A6"/>
    <w:rsid w:val="000843C1"/>
    <w:rsid w:val="00084BB6"/>
    <w:rsid w:val="00085763"/>
    <w:rsid w:val="00085960"/>
    <w:rsid w:val="00086418"/>
    <w:rsid w:val="00086917"/>
    <w:rsid w:val="0008707C"/>
    <w:rsid w:val="000878A4"/>
    <w:rsid w:val="00087CCB"/>
    <w:rsid w:val="00087DFC"/>
    <w:rsid w:val="00090190"/>
    <w:rsid w:val="00090940"/>
    <w:rsid w:val="0009094D"/>
    <w:rsid w:val="00090DA5"/>
    <w:rsid w:val="00092C90"/>
    <w:rsid w:val="00093591"/>
    <w:rsid w:val="00093981"/>
    <w:rsid w:val="00094C40"/>
    <w:rsid w:val="000958B1"/>
    <w:rsid w:val="00096AFB"/>
    <w:rsid w:val="00096B23"/>
    <w:rsid w:val="0009757E"/>
    <w:rsid w:val="000A0A6C"/>
    <w:rsid w:val="000A0AC5"/>
    <w:rsid w:val="000A0C2F"/>
    <w:rsid w:val="000A0F6A"/>
    <w:rsid w:val="000A27FF"/>
    <w:rsid w:val="000A34D6"/>
    <w:rsid w:val="000A3654"/>
    <w:rsid w:val="000A378F"/>
    <w:rsid w:val="000A4256"/>
    <w:rsid w:val="000A47BF"/>
    <w:rsid w:val="000A504A"/>
    <w:rsid w:val="000A5362"/>
    <w:rsid w:val="000A64E0"/>
    <w:rsid w:val="000A678A"/>
    <w:rsid w:val="000A688F"/>
    <w:rsid w:val="000A70AE"/>
    <w:rsid w:val="000A74D1"/>
    <w:rsid w:val="000A7B16"/>
    <w:rsid w:val="000B0008"/>
    <w:rsid w:val="000B0FB6"/>
    <w:rsid w:val="000B1C79"/>
    <w:rsid w:val="000B2053"/>
    <w:rsid w:val="000B2243"/>
    <w:rsid w:val="000B305E"/>
    <w:rsid w:val="000B383B"/>
    <w:rsid w:val="000B499E"/>
    <w:rsid w:val="000B52DA"/>
    <w:rsid w:val="000B5812"/>
    <w:rsid w:val="000B58BF"/>
    <w:rsid w:val="000B6491"/>
    <w:rsid w:val="000B692B"/>
    <w:rsid w:val="000B702C"/>
    <w:rsid w:val="000B78EE"/>
    <w:rsid w:val="000C10A6"/>
    <w:rsid w:val="000C118D"/>
    <w:rsid w:val="000C1A08"/>
    <w:rsid w:val="000C21EB"/>
    <w:rsid w:val="000C2FDB"/>
    <w:rsid w:val="000C382F"/>
    <w:rsid w:val="000C3B7D"/>
    <w:rsid w:val="000C465B"/>
    <w:rsid w:val="000C5322"/>
    <w:rsid w:val="000C57A7"/>
    <w:rsid w:val="000C6436"/>
    <w:rsid w:val="000C653F"/>
    <w:rsid w:val="000C705E"/>
    <w:rsid w:val="000C72A8"/>
    <w:rsid w:val="000D006D"/>
    <w:rsid w:val="000D05CA"/>
    <w:rsid w:val="000D0C07"/>
    <w:rsid w:val="000D0C79"/>
    <w:rsid w:val="000D1B1A"/>
    <w:rsid w:val="000D1F54"/>
    <w:rsid w:val="000D359A"/>
    <w:rsid w:val="000D396D"/>
    <w:rsid w:val="000D39D5"/>
    <w:rsid w:val="000D441E"/>
    <w:rsid w:val="000D485C"/>
    <w:rsid w:val="000D6172"/>
    <w:rsid w:val="000E005A"/>
    <w:rsid w:val="000E05D5"/>
    <w:rsid w:val="000E1DA2"/>
    <w:rsid w:val="000E306A"/>
    <w:rsid w:val="000E3E10"/>
    <w:rsid w:val="000E3E14"/>
    <w:rsid w:val="000E4229"/>
    <w:rsid w:val="000E441B"/>
    <w:rsid w:val="000E4B4B"/>
    <w:rsid w:val="000E510F"/>
    <w:rsid w:val="000E6AA2"/>
    <w:rsid w:val="000F0077"/>
    <w:rsid w:val="000F01C9"/>
    <w:rsid w:val="000F05B9"/>
    <w:rsid w:val="000F0A31"/>
    <w:rsid w:val="000F167B"/>
    <w:rsid w:val="000F1E28"/>
    <w:rsid w:val="000F34D5"/>
    <w:rsid w:val="000F3DBB"/>
    <w:rsid w:val="000F424E"/>
    <w:rsid w:val="000F62D0"/>
    <w:rsid w:val="000F7E05"/>
    <w:rsid w:val="000F7E33"/>
    <w:rsid w:val="00100328"/>
    <w:rsid w:val="0010174F"/>
    <w:rsid w:val="00101953"/>
    <w:rsid w:val="00101D30"/>
    <w:rsid w:val="00101EEC"/>
    <w:rsid w:val="00102E46"/>
    <w:rsid w:val="00103640"/>
    <w:rsid w:val="00104789"/>
    <w:rsid w:val="00105B11"/>
    <w:rsid w:val="00106950"/>
    <w:rsid w:val="00106D40"/>
    <w:rsid w:val="0010715B"/>
    <w:rsid w:val="00107FFE"/>
    <w:rsid w:val="001101DA"/>
    <w:rsid w:val="001108F0"/>
    <w:rsid w:val="00110CAA"/>
    <w:rsid w:val="00110E76"/>
    <w:rsid w:val="00111060"/>
    <w:rsid w:val="0011114E"/>
    <w:rsid w:val="00111318"/>
    <w:rsid w:val="00111739"/>
    <w:rsid w:val="00111D1C"/>
    <w:rsid w:val="0011212D"/>
    <w:rsid w:val="00112146"/>
    <w:rsid w:val="00112407"/>
    <w:rsid w:val="00112663"/>
    <w:rsid w:val="00113FB9"/>
    <w:rsid w:val="0011434A"/>
    <w:rsid w:val="00115313"/>
    <w:rsid w:val="001156C9"/>
    <w:rsid w:val="00115737"/>
    <w:rsid w:val="00115C46"/>
    <w:rsid w:val="00116750"/>
    <w:rsid w:val="00117CB5"/>
    <w:rsid w:val="00117CF4"/>
    <w:rsid w:val="00117D8A"/>
    <w:rsid w:val="00117F95"/>
    <w:rsid w:val="00120D32"/>
    <w:rsid w:val="00121CB9"/>
    <w:rsid w:val="001233C1"/>
    <w:rsid w:val="001238DC"/>
    <w:rsid w:val="001242B1"/>
    <w:rsid w:val="001250C2"/>
    <w:rsid w:val="00125479"/>
    <w:rsid w:val="00126B41"/>
    <w:rsid w:val="00130051"/>
    <w:rsid w:val="001306FC"/>
    <w:rsid w:val="001315A4"/>
    <w:rsid w:val="001315BF"/>
    <w:rsid w:val="00131EEF"/>
    <w:rsid w:val="00132268"/>
    <w:rsid w:val="00133571"/>
    <w:rsid w:val="00134312"/>
    <w:rsid w:val="00134BD1"/>
    <w:rsid w:val="001358B5"/>
    <w:rsid w:val="00136313"/>
    <w:rsid w:val="00136A76"/>
    <w:rsid w:val="001375BD"/>
    <w:rsid w:val="00137611"/>
    <w:rsid w:val="001378EE"/>
    <w:rsid w:val="00140641"/>
    <w:rsid w:val="00140EDF"/>
    <w:rsid w:val="001410C7"/>
    <w:rsid w:val="001419F0"/>
    <w:rsid w:val="00142B19"/>
    <w:rsid w:val="0014344E"/>
    <w:rsid w:val="00143487"/>
    <w:rsid w:val="00143D01"/>
    <w:rsid w:val="00144645"/>
    <w:rsid w:val="00144E91"/>
    <w:rsid w:val="00144F4D"/>
    <w:rsid w:val="001450B0"/>
    <w:rsid w:val="00145FCB"/>
    <w:rsid w:val="00146763"/>
    <w:rsid w:val="001471CD"/>
    <w:rsid w:val="001474AE"/>
    <w:rsid w:val="00151134"/>
    <w:rsid w:val="00151E1D"/>
    <w:rsid w:val="001522F4"/>
    <w:rsid w:val="001530BC"/>
    <w:rsid w:val="0015336C"/>
    <w:rsid w:val="001536D3"/>
    <w:rsid w:val="001538F5"/>
    <w:rsid w:val="001543BF"/>
    <w:rsid w:val="00154AE0"/>
    <w:rsid w:val="00155C9D"/>
    <w:rsid w:val="001564E5"/>
    <w:rsid w:val="00156795"/>
    <w:rsid w:val="00156F46"/>
    <w:rsid w:val="001573F9"/>
    <w:rsid w:val="00157667"/>
    <w:rsid w:val="001612A1"/>
    <w:rsid w:val="00161D32"/>
    <w:rsid w:val="00162C1E"/>
    <w:rsid w:val="001634AA"/>
    <w:rsid w:val="00163975"/>
    <w:rsid w:val="00163D2A"/>
    <w:rsid w:val="00163F3F"/>
    <w:rsid w:val="0016406D"/>
    <w:rsid w:val="001647BD"/>
    <w:rsid w:val="00164A90"/>
    <w:rsid w:val="001653CB"/>
    <w:rsid w:val="001662BA"/>
    <w:rsid w:val="0016772C"/>
    <w:rsid w:val="00167977"/>
    <w:rsid w:val="00167A57"/>
    <w:rsid w:val="00167DC5"/>
    <w:rsid w:val="00170A8B"/>
    <w:rsid w:val="0017125D"/>
    <w:rsid w:val="00173839"/>
    <w:rsid w:val="00173A23"/>
    <w:rsid w:val="001740A4"/>
    <w:rsid w:val="001751AB"/>
    <w:rsid w:val="00175655"/>
    <w:rsid w:val="00175804"/>
    <w:rsid w:val="00175D30"/>
    <w:rsid w:val="0017603B"/>
    <w:rsid w:val="00176119"/>
    <w:rsid w:val="001773B6"/>
    <w:rsid w:val="00180007"/>
    <w:rsid w:val="001803D8"/>
    <w:rsid w:val="00180520"/>
    <w:rsid w:val="00180C8C"/>
    <w:rsid w:val="00181BE2"/>
    <w:rsid w:val="00181D60"/>
    <w:rsid w:val="0018205F"/>
    <w:rsid w:val="00182670"/>
    <w:rsid w:val="001835E6"/>
    <w:rsid w:val="00183F98"/>
    <w:rsid w:val="00184E5D"/>
    <w:rsid w:val="0018503B"/>
    <w:rsid w:val="00185AFF"/>
    <w:rsid w:val="00185DCC"/>
    <w:rsid w:val="0018687F"/>
    <w:rsid w:val="00187C3B"/>
    <w:rsid w:val="001904D9"/>
    <w:rsid w:val="001905C6"/>
    <w:rsid w:val="00190A5B"/>
    <w:rsid w:val="001911AB"/>
    <w:rsid w:val="00191A03"/>
    <w:rsid w:val="00191D69"/>
    <w:rsid w:val="00191D6E"/>
    <w:rsid w:val="00192130"/>
    <w:rsid w:val="00192D19"/>
    <w:rsid w:val="00193221"/>
    <w:rsid w:val="001932DD"/>
    <w:rsid w:val="00194569"/>
    <w:rsid w:val="00194BEC"/>
    <w:rsid w:val="0019502E"/>
    <w:rsid w:val="00195063"/>
    <w:rsid w:val="00195F35"/>
    <w:rsid w:val="001963DE"/>
    <w:rsid w:val="00196839"/>
    <w:rsid w:val="001A07AF"/>
    <w:rsid w:val="001A0BA9"/>
    <w:rsid w:val="001A0C5E"/>
    <w:rsid w:val="001A1186"/>
    <w:rsid w:val="001A14FD"/>
    <w:rsid w:val="001A269F"/>
    <w:rsid w:val="001A2FEB"/>
    <w:rsid w:val="001A300E"/>
    <w:rsid w:val="001A387A"/>
    <w:rsid w:val="001A405B"/>
    <w:rsid w:val="001A515A"/>
    <w:rsid w:val="001A680A"/>
    <w:rsid w:val="001A6D03"/>
    <w:rsid w:val="001A70B7"/>
    <w:rsid w:val="001A7BF1"/>
    <w:rsid w:val="001A7FAF"/>
    <w:rsid w:val="001B033C"/>
    <w:rsid w:val="001B12BB"/>
    <w:rsid w:val="001B1307"/>
    <w:rsid w:val="001B13F4"/>
    <w:rsid w:val="001B14EE"/>
    <w:rsid w:val="001B199F"/>
    <w:rsid w:val="001B21A5"/>
    <w:rsid w:val="001B229B"/>
    <w:rsid w:val="001B260D"/>
    <w:rsid w:val="001B2929"/>
    <w:rsid w:val="001B3500"/>
    <w:rsid w:val="001B397F"/>
    <w:rsid w:val="001B650D"/>
    <w:rsid w:val="001B6513"/>
    <w:rsid w:val="001B74F9"/>
    <w:rsid w:val="001C38DF"/>
    <w:rsid w:val="001C64FF"/>
    <w:rsid w:val="001C69C8"/>
    <w:rsid w:val="001C7479"/>
    <w:rsid w:val="001C77A2"/>
    <w:rsid w:val="001D084F"/>
    <w:rsid w:val="001D08D0"/>
    <w:rsid w:val="001D0D19"/>
    <w:rsid w:val="001D123E"/>
    <w:rsid w:val="001D14D8"/>
    <w:rsid w:val="001D14DB"/>
    <w:rsid w:val="001D1CBE"/>
    <w:rsid w:val="001D1EDF"/>
    <w:rsid w:val="001D2A6D"/>
    <w:rsid w:val="001D3B82"/>
    <w:rsid w:val="001D5214"/>
    <w:rsid w:val="001D5765"/>
    <w:rsid w:val="001D63E9"/>
    <w:rsid w:val="001D668F"/>
    <w:rsid w:val="001D77B0"/>
    <w:rsid w:val="001E0190"/>
    <w:rsid w:val="001E1896"/>
    <w:rsid w:val="001E2487"/>
    <w:rsid w:val="001E266C"/>
    <w:rsid w:val="001E356A"/>
    <w:rsid w:val="001E44DD"/>
    <w:rsid w:val="001E6060"/>
    <w:rsid w:val="001E7049"/>
    <w:rsid w:val="001E7068"/>
    <w:rsid w:val="001E70E0"/>
    <w:rsid w:val="001E7178"/>
    <w:rsid w:val="001E7462"/>
    <w:rsid w:val="001E7EB4"/>
    <w:rsid w:val="001F03B2"/>
    <w:rsid w:val="001F0BD7"/>
    <w:rsid w:val="001F114B"/>
    <w:rsid w:val="001F1635"/>
    <w:rsid w:val="001F165F"/>
    <w:rsid w:val="001F184A"/>
    <w:rsid w:val="001F2A79"/>
    <w:rsid w:val="001F3066"/>
    <w:rsid w:val="001F3D9A"/>
    <w:rsid w:val="001F471E"/>
    <w:rsid w:val="001F52D7"/>
    <w:rsid w:val="001F5542"/>
    <w:rsid w:val="001F5852"/>
    <w:rsid w:val="001F5AA9"/>
    <w:rsid w:val="001F6FBD"/>
    <w:rsid w:val="001F74D4"/>
    <w:rsid w:val="001F75A3"/>
    <w:rsid w:val="002003A9"/>
    <w:rsid w:val="002018BA"/>
    <w:rsid w:val="00201BAC"/>
    <w:rsid w:val="00203D00"/>
    <w:rsid w:val="00203E9F"/>
    <w:rsid w:val="00204F82"/>
    <w:rsid w:val="002053E7"/>
    <w:rsid w:val="002055F6"/>
    <w:rsid w:val="00205867"/>
    <w:rsid w:val="00205D97"/>
    <w:rsid w:val="00206271"/>
    <w:rsid w:val="00206D9B"/>
    <w:rsid w:val="00206F68"/>
    <w:rsid w:val="002071E2"/>
    <w:rsid w:val="00207383"/>
    <w:rsid w:val="00210086"/>
    <w:rsid w:val="00210B52"/>
    <w:rsid w:val="00210D19"/>
    <w:rsid w:val="00210FBC"/>
    <w:rsid w:val="0021128F"/>
    <w:rsid w:val="002115D4"/>
    <w:rsid w:val="0021164E"/>
    <w:rsid w:val="00211AF6"/>
    <w:rsid w:val="002133F0"/>
    <w:rsid w:val="00213CCE"/>
    <w:rsid w:val="002145F7"/>
    <w:rsid w:val="00214929"/>
    <w:rsid w:val="0021533C"/>
    <w:rsid w:val="00215428"/>
    <w:rsid w:val="0021582D"/>
    <w:rsid w:val="00215D82"/>
    <w:rsid w:val="002162CE"/>
    <w:rsid w:val="0021642C"/>
    <w:rsid w:val="0021670D"/>
    <w:rsid w:val="00217254"/>
    <w:rsid w:val="002176E8"/>
    <w:rsid w:val="00217A4D"/>
    <w:rsid w:val="00217C64"/>
    <w:rsid w:val="00220132"/>
    <w:rsid w:val="00220AAB"/>
    <w:rsid w:val="002212A5"/>
    <w:rsid w:val="0022173B"/>
    <w:rsid w:val="00222507"/>
    <w:rsid w:val="00222A7C"/>
    <w:rsid w:val="00222DA8"/>
    <w:rsid w:val="002231AE"/>
    <w:rsid w:val="00223934"/>
    <w:rsid w:val="00223A8C"/>
    <w:rsid w:val="00223FDB"/>
    <w:rsid w:val="00223FEB"/>
    <w:rsid w:val="0022490A"/>
    <w:rsid w:val="0022555F"/>
    <w:rsid w:val="0022755C"/>
    <w:rsid w:val="00227E9D"/>
    <w:rsid w:val="00227F66"/>
    <w:rsid w:val="002319C5"/>
    <w:rsid w:val="00231EB4"/>
    <w:rsid w:val="00231ED0"/>
    <w:rsid w:val="00232A4B"/>
    <w:rsid w:val="00232DC5"/>
    <w:rsid w:val="00234A66"/>
    <w:rsid w:val="002350CD"/>
    <w:rsid w:val="00235B47"/>
    <w:rsid w:val="00235CD5"/>
    <w:rsid w:val="00236FD5"/>
    <w:rsid w:val="0023705E"/>
    <w:rsid w:val="002371A2"/>
    <w:rsid w:val="00237296"/>
    <w:rsid w:val="00237AF7"/>
    <w:rsid w:val="00237FEF"/>
    <w:rsid w:val="002412C4"/>
    <w:rsid w:val="0024164C"/>
    <w:rsid w:val="00241A26"/>
    <w:rsid w:val="00242586"/>
    <w:rsid w:val="00242633"/>
    <w:rsid w:val="00242830"/>
    <w:rsid w:val="00242A79"/>
    <w:rsid w:val="00244215"/>
    <w:rsid w:val="00244DA2"/>
    <w:rsid w:val="00244DB6"/>
    <w:rsid w:val="00245625"/>
    <w:rsid w:val="00245C76"/>
    <w:rsid w:val="00246142"/>
    <w:rsid w:val="0024695F"/>
    <w:rsid w:val="00246B07"/>
    <w:rsid w:val="002473C3"/>
    <w:rsid w:val="00247D44"/>
    <w:rsid w:val="0025050F"/>
    <w:rsid w:val="0025058C"/>
    <w:rsid w:val="002513B7"/>
    <w:rsid w:val="00253145"/>
    <w:rsid w:val="00253A94"/>
    <w:rsid w:val="00253DD4"/>
    <w:rsid w:val="0025440F"/>
    <w:rsid w:val="00254481"/>
    <w:rsid w:val="0025496F"/>
    <w:rsid w:val="00254B5F"/>
    <w:rsid w:val="00255E26"/>
    <w:rsid w:val="00255E89"/>
    <w:rsid w:val="00260513"/>
    <w:rsid w:val="00260B41"/>
    <w:rsid w:val="002610F6"/>
    <w:rsid w:val="00261964"/>
    <w:rsid w:val="00261A2E"/>
    <w:rsid w:val="00261EEA"/>
    <w:rsid w:val="002624F9"/>
    <w:rsid w:val="00262BBE"/>
    <w:rsid w:val="00262E1F"/>
    <w:rsid w:val="00263A83"/>
    <w:rsid w:val="00264AEC"/>
    <w:rsid w:val="00264DB1"/>
    <w:rsid w:val="002659BC"/>
    <w:rsid w:val="0026607B"/>
    <w:rsid w:val="00266664"/>
    <w:rsid w:val="00266928"/>
    <w:rsid w:val="00266DA4"/>
    <w:rsid w:val="0026726A"/>
    <w:rsid w:val="00271335"/>
    <w:rsid w:val="002718DA"/>
    <w:rsid w:val="00272132"/>
    <w:rsid w:val="002723D1"/>
    <w:rsid w:val="0027334D"/>
    <w:rsid w:val="002735D4"/>
    <w:rsid w:val="002737AD"/>
    <w:rsid w:val="00274BD4"/>
    <w:rsid w:val="00275AFB"/>
    <w:rsid w:val="00276211"/>
    <w:rsid w:val="002776AC"/>
    <w:rsid w:val="00277BD3"/>
    <w:rsid w:val="002820B8"/>
    <w:rsid w:val="00282218"/>
    <w:rsid w:val="00282CDE"/>
    <w:rsid w:val="00282D46"/>
    <w:rsid w:val="00284D4C"/>
    <w:rsid w:val="00285989"/>
    <w:rsid w:val="00285A9D"/>
    <w:rsid w:val="00285B7F"/>
    <w:rsid w:val="00286180"/>
    <w:rsid w:val="002864C7"/>
    <w:rsid w:val="00286702"/>
    <w:rsid w:val="00286882"/>
    <w:rsid w:val="002872EE"/>
    <w:rsid w:val="002876F4"/>
    <w:rsid w:val="00290102"/>
    <w:rsid w:val="00290970"/>
    <w:rsid w:val="00291070"/>
    <w:rsid w:val="002919FF"/>
    <w:rsid w:val="00292150"/>
    <w:rsid w:val="00293F83"/>
    <w:rsid w:val="002946EE"/>
    <w:rsid w:val="00294B2F"/>
    <w:rsid w:val="00295772"/>
    <w:rsid w:val="0029693A"/>
    <w:rsid w:val="00297468"/>
    <w:rsid w:val="00297F21"/>
    <w:rsid w:val="002A075A"/>
    <w:rsid w:val="002A0BCC"/>
    <w:rsid w:val="002A173E"/>
    <w:rsid w:val="002A22E2"/>
    <w:rsid w:val="002A248E"/>
    <w:rsid w:val="002A34CE"/>
    <w:rsid w:val="002A424F"/>
    <w:rsid w:val="002A42D4"/>
    <w:rsid w:val="002A532D"/>
    <w:rsid w:val="002A55D9"/>
    <w:rsid w:val="002A5D50"/>
    <w:rsid w:val="002A64EE"/>
    <w:rsid w:val="002A66D0"/>
    <w:rsid w:val="002A6744"/>
    <w:rsid w:val="002B0A9F"/>
    <w:rsid w:val="002B1552"/>
    <w:rsid w:val="002B20E0"/>
    <w:rsid w:val="002B2984"/>
    <w:rsid w:val="002B2AEC"/>
    <w:rsid w:val="002B2DF4"/>
    <w:rsid w:val="002B367E"/>
    <w:rsid w:val="002B3700"/>
    <w:rsid w:val="002B3AED"/>
    <w:rsid w:val="002B4A00"/>
    <w:rsid w:val="002B4E43"/>
    <w:rsid w:val="002B5527"/>
    <w:rsid w:val="002B572C"/>
    <w:rsid w:val="002B5F74"/>
    <w:rsid w:val="002B6B5C"/>
    <w:rsid w:val="002B6EF7"/>
    <w:rsid w:val="002B7292"/>
    <w:rsid w:val="002C0FEB"/>
    <w:rsid w:val="002C26B2"/>
    <w:rsid w:val="002C2E33"/>
    <w:rsid w:val="002C31D6"/>
    <w:rsid w:val="002C3205"/>
    <w:rsid w:val="002C3C33"/>
    <w:rsid w:val="002C3C68"/>
    <w:rsid w:val="002C4FFD"/>
    <w:rsid w:val="002C5B31"/>
    <w:rsid w:val="002C5DE5"/>
    <w:rsid w:val="002C5F7D"/>
    <w:rsid w:val="002C6492"/>
    <w:rsid w:val="002C6703"/>
    <w:rsid w:val="002C69F5"/>
    <w:rsid w:val="002C7263"/>
    <w:rsid w:val="002C7F6D"/>
    <w:rsid w:val="002D03AF"/>
    <w:rsid w:val="002D0BF0"/>
    <w:rsid w:val="002D1BE4"/>
    <w:rsid w:val="002D1DFF"/>
    <w:rsid w:val="002D2D31"/>
    <w:rsid w:val="002D39B1"/>
    <w:rsid w:val="002D3F57"/>
    <w:rsid w:val="002D3F9F"/>
    <w:rsid w:val="002D4B3C"/>
    <w:rsid w:val="002D5E27"/>
    <w:rsid w:val="002D72B5"/>
    <w:rsid w:val="002D7485"/>
    <w:rsid w:val="002D7947"/>
    <w:rsid w:val="002E066E"/>
    <w:rsid w:val="002E232A"/>
    <w:rsid w:val="002E255B"/>
    <w:rsid w:val="002E2DA2"/>
    <w:rsid w:val="002E32BC"/>
    <w:rsid w:val="002E37A3"/>
    <w:rsid w:val="002E3D0D"/>
    <w:rsid w:val="002E3FB3"/>
    <w:rsid w:val="002E5CEE"/>
    <w:rsid w:val="002E5F21"/>
    <w:rsid w:val="002E6429"/>
    <w:rsid w:val="002E6B4A"/>
    <w:rsid w:val="002E7E00"/>
    <w:rsid w:val="002F03A8"/>
    <w:rsid w:val="002F04BD"/>
    <w:rsid w:val="002F077B"/>
    <w:rsid w:val="002F1C65"/>
    <w:rsid w:val="002F3207"/>
    <w:rsid w:val="002F35F2"/>
    <w:rsid w:val="002F3CC6"/>
    <w:rsid w:val="002F51D9"/>
    <w:rsid w:val="002F55E3"/>
    <w:rsid w:val="002F582D"/>
    <w:rsid w:val="002F5A28"/>
    <w:rsid w:val="002F5A7C"/>
    <w:rsid w:val="002F6488"/>
    <w:rsid w:val="002F6A26"/>
    <w:rsid w:val="002F6ADC"/>
    <w:rsid w:val="002F7D46"/>
    <w:rsid w:val="00300B7C"/>
    <w:rsid w:val="00300C2A"/>
    <w:rsid w:val="00301052"/>
    <w:rsid w:val="00301F9C"/>
    <w:rsid w:val="003022B5"/>
    <w:rsid w:val="003036D1"/>
    <w:rsid w:val="00303D34"/>
    <w:rsid w:val="003043E6"/>
    <w:rsid w:val="00305141"/>
    <w:rsid w:val="003052B5"/>
    <w:rsid w:val="003058B5"/>
    <w:rsid w:val="00305940"/>
    <w:rsid w:val="003060D5"/>
    <w:rsid w:val="003077B0"/>
    <w:rsid w:val="00307AE6"/>
    <w:rsid w:val="00310B34"/>
    <w:rsid w:val="00311183"/>
    <w:rsid w:val="0031131D"/>
    <w:rsid w:val="00311393"/>
    <w:rsid w:val="003115B0"/>
    <w:rsid w:val="00311A5B"/>
    <w:rsid w:val="00312E41"/>
    <w:rsid w:val="00313833"/>
    <w:rsid w:val="00313A92"/>
    <w:rsid w:val="0031432C"/>
    <w:rsid w:val="00314B4F"/>
    <w:rsid w:val="00316A13"/>
    <w:rsid w:val="0031735B"/>
    <w:rsid w:val="00317F6B"/>
    <w:rsid w:val="00321A59"/>
    <w:rsid w:val="00321CA4"/>
    <w:rsid w:val="00321ECC"/>
    <w:rsid w:val="0032228E"/>
    <w:rsid w:val="003224CE"/>
    <w:rsid w:val="00323729"/>
    <w:rsid w:val="00323968"/>
    <w:rsid w:val="003244C1"/>
    <w:rsid w:val="0032526F"/>
    <w:rsid w:val="00325AD8"/>
    <w:rsid w:val="00326908"/>
    <w:rsid w:val="00326A01"/>
    <w:rsid w:val="00327482"/>
    <w:rsid w:val="00330680"/>
    <w:rsid w:val="0033181C"/>
    <w:rsid w:val="00331DE0"/>
    <w:rsid w:val="00332006"/>
    <w:rsid w:val="0033242D"/>
    <w:rsid w:val="003324A5"/>
    <w:rsid w:val="00332B5B"/>
    <w:rsid w:val="0033360C"/>
    <w:rsid w:val="0033382A"/>
    <w:rsid w:val="003344D9"/>
    <w:rsid w:val="00334D04"/>
    <w:rsid w:val="00337667"/>
    <w:rsid w:val="00342D0A"/>
    <w:rsid w:val="003433A1"/>
    <w:rsid w:val="00343563"/>
    <w:rsid w:val="0034395F"/>
    <w:rsid w:val="00343D1C"/>
    <w:rsid w:val="003444B4"/>
    <w:rsid w:val="003449D0"/>
    <w:rsid w:val="00344A44"/>
    <w:rsid w:val="0034552E"/>
    <w:rsid w:val="0034645A"/>
    <w:rsid w:val="00346D69"/>
    <w:rsid w:val="003475DB"/>
    <w:rsid w:val="00347897"/>
    <w:rsid w:val="00350691"/>
    <w:rsid w:val="00350806"/>
    <w:rsid w:val="00350A60"/>
    <w:rsid w:val="00351B2F"/>
    <w:rsid w:val="00352430"/>
    <w:rsid w:val="00352762"/>
    <w:rsid w:val="0035294A"/>
    <w:rsid w:val="00352E4D"/>
    <w:rsid w:val="003536CD"/>
    <w:rsid w:val="00353FF1"/>
    <w:rsid w:val="0035401F"/>
    <w:rsid w:val="003543CC"/>
    <w:rsid w:val="003544C2"/>
    <w:rsid w:val="00354794"/>
    <w:rsid w:val="003551F6"/>
    <w:rsid w:val="00355B4D"/>
    <w:rsid w:val="00360028"/>
    <w:rsid w:val="0036044B"/>
    <w:rsid w:val="00361119"/>
    <w:rsid w:val="00362970"/>
    <w:rsid w:val="003648B3"/>
    <w:rsid w:val="00364CF0"/>
    <w:rsid w:val="00364DD3"/>
    <w:rsid w:val="00365251"/>
    <w:rsid w:val="0036538B"/>
    <w:rsid w:val="0036551B"/>
    <w:rsid w:val="00366676"/>
    <w:rsid w:val="0036669C"/>
    <w:rsid w:val="0036678B"/>
    <w:rsid w:val="00366C79"/>
    <w:rsid w:val="003676FD"/>
    <w:rsid w:val="00367D4B"/>
    <w:rsid w:val="00367E7C"/>
    <w:rsid w:val="00370125"/>
    <w:rsid w:val="003715F4"/>
    <w:rsid w:val="00371815"/>
    <w:rsid w:val="003729CE"/>
    <w:rsid w:val="00373443"/>
    <w:rsid w:val="00373618"/>
    <w:rsid w:val="003740A7"/>
    <w:rsid w:val="0037416E"/>
    <w:rsid w:val="00374445"/>
    <w:rsid w:val="003750BF"/>
    <w:rsid w:val="003751D3"/>
    <w:rsid w:val="003753E2"/>
    <w:rsid w:val="00375FE1"/>
    <w:rsid w:val="003768A7"/>
    <w:rsid w:val="00376977"/>
    <w:rsid w:val="00376B98"/>
    <w:rsid w:val="003774AA"/>
    <w:rsid w:val="00377789"/>
    <w:rsid w:val="00377C9B"/>
    <w:rsid w:val="00377D23"/>
    <w:rsid w:val="00377E53"/>
    <w:rsid w:val="00380309"/>
    <w:rsid w:val="00380BCE"/>
    <w:rsid w:val="003816FF"/>
    <w:rsid w:val="003821A1"/>
    <w:rsid w:val="00383076"/>
    <w:rsid w:val="00383B2C"/>
    <w:rsid w:val="0038409D"/>
    <w:rsid w:val="003842E7"/>
    <w:rsid w:val="0038490D"/>
    <w:rsid w:val="003855A3"/>
    <w:rsid w:val="00385895"/>
    <w:rsid w:val="00387145"/>
    <w:rsid w:val="00387178"/>
    <w:rsid w:val="00387EDD"/>
    <w:rsid w:val="00390BFA"/>
    <w:rsid w:val="003910E5"/>
    <w:rsid w:val="00391124"/>
    <w:rsid w:val="003916CC"/>
    <w:rsid w:val="003928C8"/>
    <w:rsid w:val="003931BF"/>
    <w:rsid w:val="00393630"/>
    <w:rsid w:val="0039657A"/>
    <w:rsid w:val="003967B3"/>
    <w:rsid w:val="003A01CA"/>
    <w:rsid w:val="003A08BB"/>
    <w:rsid w:val="003A14F1"/>
    <w:rsid w:val="003A1745"/>
    <w:rsid w:val="003A235A"/>
    <w:rsid w:val="003A298A"/>
    <w:rsid w:val="003A2BD3"/>
    <w:rsid w:val="003A2C7E"/>
    <w:rsid w:val="003A483B"/>
    <w:rsid w:val="003A4D64"/>
    <w:rsid w:val="003A4E5A"/>
    <w:rsid w:val="003A5B7D"/>
    <w:rsid w:val="003A6821"/>
    <w:rsid w:val="003A68D1"/>
    <w:rsid w:val="003A6ADB"/>
    <w:rsid w:val="003A7376"/>
    <w:rsid w:val="003A769F"/>
    <w:rsid w:val="003A7F94"/>
    <w:rsid w:val="003B004E"/>
    <w:rsid w:val="003B04AC"/>
    <w:rsid w:val="003B143A"/>
    <w:rsid w:val="003B1449"/>
    <w:rsid w:val="003B1D80"/>
    <w:rsid w:val="003B20ED"/>
    <w:rsid w:val="003B242F"/>
    <w:rsid w:val="003B2DB8"/>
    <w:rsid w:val="003B477E"/>
    <w:rsid w:val="003B4C66"/>
    <w:rsid w:val="003B52F6"/>
    <w:rsid w:val="003B57DA"/>
    <w:rsid w:val="003B58EE"/>
    <w:rsid w:val="003B5F2F"/>
    <w:rsid w:val="003B5FE0"/>
    <w:rsid w:val="003B6467"/>
    <w:rsid w:val="003B67BF"/>
    <w:rsid w:val="003B7331"/>
    <w:rsid w:val="003B73AA"/>
    <w:rsid w:val="003B7739"/>
    <w:rsid w:val="003C055A"/>
    <w:rsid w:val="003C163D"/>
    <w:rsid w:val="003C1AA7"/>
    <w:rsid w:val="003C1F1D"/>
    <w:rsid w:val="003C26F4"/>
    <w:rsid w:val="003C2EC0"/>
    <w:rsid w:val="003C49C6"/>
    <w:rsid w:val="003C5A05"/>
    <w:rsid w:val="003C5BE4"/>
    <w:rsid w:val="003C6231"/>
    <w:rsid w:val="003C62AB"/>
    <w:rsid w:val="003D09B2"/>
    <w:rsid w:val="003D1A0C"/>
    <w:rsid w:val="003D1FF6"/>
    <w:rsid w:val="003D23D2"/>
    <w:rsid w:val="003D2720"/>
    <w:rsid w:val="003D2CC6"/>
    <w:rsid w:val="003D31D7"/>
    <w:rsid w:val="003D328F"/>
    <w:rsid w:val="003D3A66"/>
    <w:rsid w:val="003D3E3F"/>
    <w:rsid w:val="003D6108"/>
    <w:rsid w:val="003D61E1"/>
    <w:rsid w:val="003D7CFD"/>
    <w:rsid w:val="003E197F"/>
    <w:rsid w:val="003E1A4E"/>
    <w:rsid w:val="003E2D0E"/>
    <w:rsid w:val="003E3A67"/>
    <w:rsid w:val="003E3D6B"/>
    <w:rsid w:val="003E3EB9"/>
    <w:rsid w:val="003E4194"/>
    <w:rsid w:val="003E510A"/>
    <w:rsid w:val="003E6993"/>
    <w:rsid w:val="003E7177"/>
    <w:rsid w:val="003F0E62"/>
    <w:rsid w:val="003F13A9"/>
    <w:rsid w:val="003F2BF9"/>
    <w:rsid w:val="003F3762"/>
    <w:rsid w:val="003F5E4A"/>
    <w:rsid w:val="003F60C8"/>
    <w:rsid w:val="003F622B"/>
    <w:rsid w:val="003F6953"/>
    <w:rsid w:val="003F6A13"/>
    <w:rsid w:val="003F79FF"/>
    <w:rsid w:val="004000F5"/>
    <w:rsid w:val="00400274"/>
    <w:rsid w:val="0040032B"/>
    <w:rsid w:val="0040078A"/>
    <w:rsid w:val="00401386"/>
    <w:rsid w:val="00401864"/>
    <w:rsid w:val="00401BAC"/>
    <w:rsid w:val="004020BA"/>
    <w:rsid w:val="00402B53"/>
    <w:rsid w:val="00404856"/>
    <w:rsid w:val="00404EB9"/>
    <w:rsid w:val="00404FA8"/>
    <w:rsid w:val="00405016"/>
    <w:rsid w:val="00405144"/>
    <w:rsid w:val="0040552A"/>
    <w:rsid w:val="004057AA"/>
    <w:rsid w:val="004058F4"/>
    <w:rsid w:val="004058F8"/>
    <w:rsid w:val="0040672B"/>
    <w:rsid w:val="004073D5"/>
    <w:rsid w:val="004073FD"/>
    <w:rsid w:val="004079B8"/>
    <w:rsid w:val="00407A44"/>
    <w:rsid w:val="00410250"/>
    <w:rsid w:val="00410CFF"/>
    <w:rsid w:val="0041119D"/>
    <w:rsid w:val="00411501"/>
    <w:rsid w:val="00412FE8"/>
    <w:rsid w:val="00413088"/>
    <w:rsid w:val="00413475"/>
    <w:rsid w:val="00413CA7"/>
    <w:rsid w:val="00413EC3"/>
    <w:rsid w:val="00415A60"/>
    <w:rsid w:val="00417195"/>
    <w:rsid w:val="004172C6"/>
    <w:rsid w:val="00417431"/>
    <w:rsid w:val="00417611"/>
    <w:rsid w:val="0042041D"/>
    <w:rsid w:val="0042116D"/>
    <w:rsid w:val="004213E4"/>
    <w:rsid w:val="00421BC4"/>
    <w:rsid w:val="00422F44"/>
    <w:rsid w:val="00424BC8"/>
    <w:rsid w:val="00425410"/>
    <w:rsid w:val="00425AE1"/>
    <w:rsid w:val="00426BFD"/>
    <w:rsid w:val="00427212"/>
    <w:rsid w:val="00427604"/>
    <w:rsid w:val="00427896"/>
    <w:rsid w:val="004300BD"/>
    <w:rsid w:val="00430DCD"/>
    <w:rsid w:val="00431684"/>
    <w:rsid w:val="00431CDF"/>
    <w:rsid w:val="004339D2"/>
    <w:rsid w:val="00434B5E"/>
    <w:rsid w:val="00434F5C"/>
    <w:rsid w:val="0043559A"/>
    <w:rsid w:val="00435BEC"/>
    <w:rsid w:val="00435CBB"/>
    <w:rsid w:val="00435E0A"/>
    <w:rsid w:val="0044070E"/>
    <w:rsid w:val="00442C7C"/>
    <w:rsid w:val="00443F20"/>
    <w:rsid w:val="00444029"/>
    <w:rsid w:val="004448B9"/>
    <w:rsid w:val="00445968"/>
    <w:rsid w:val="00445A84"/>
    <w:rsid w:val="004506EB"/>
    <w:rsid w:val="00450D91"/>
    <w:rsid w:val="004514DF"/>
    <w:rsid w:val="004520B0"/>
    <w:rsid w:val="0045248F"/>
    <w:rsid w:val="00452911"/>
    <w:rsid w:val="004535ED"/>
    <w:rsid w:val="00453F1F"/>
    <w:rsid w:val="00453FCA"/>
    <w:rsid w:val="004541B1"/>
    <w:rsid w:val="004562D7"/>
    <w:rsid w:val="0045747B"/>
    <w:rsid w:val="00461381"/>
    <w:rsid w:val="00462035"/>
    <w:rsid w:val="00462291"/>
    <w:rsid w:val="00462DDF"/>
    <w:rsid w:val="004635D2"/>
    <w:rsid w:val="004636C0"/>
    <w:rsid w:val="0046404F"/>
    <w:rsid w:val="004643E8"/>
    <w:rsid w:val="0046452D"/>
    <w:rsid w:val="00464C97"/>
    <w:rsid w:val="00464D5A"/>
    <w:rsid w:val="004658FF"/>
    <w:rsid w:val="00465AF3"/>
    <w:rsid w:val="00465F43"/>
    <w:rsid w:val="00466D7A"/>
    <w:rsid w:val="00467D64"/>
    <w:rsid w:val="00467E46"/>
    <w:rsid w:val="00470062"/>
    <w:rsid w:val="004710B3"/>
    <w:rsid w:val="00471158"/>
    <w:rsid w:val="004728AD"/>
    <w:rsid w:val="00473CCA"/>
    <w:rsid w:val="004741CD"/>
    <w:rsid w:val="00475233"/>
    <w:rsid w:val="0047560F"/>
    <w:rsid w:val="004757EC"/>
    <w:rsid w:val="00475AD6"/>
    <w:rsid w:val="00476B60"/>
    <w:rsid w:val="00477CD2"/>
    <w:rsid w:val="00480843"/>
    <w:rsid w:val="004818DA"/>
    <w:rsid w:val="00481E37"/>
    <w:rsid w:val="00481FEF"/>
    <w:rsid w:val="004821D0"/>
    <w:rsid w:val="004825ED"/>
    <w:rsid w:val="00482975"/>
    <w:rsid w:val="004839DF"/>
    <w:rsid w:val="00483DF5"/>
    <w:rsid w:val="004848F4"/>
    <w:rsid w:val="00485669"/>
    <w:rsid w:val="00486632"/>
    <w:rsid w:val="004869B8"/>
    <w:rsid w:val="00486D7E"/>
    <w:rsid w:val="004874EE"/>
    <w:rsid w:val="004902C5"/>
    <w:rsid w:val="00490FF4"/>
    <w:rsid w:val="00491215"/>
    <w:rsid w:val="00491B09"/>
    <w:rsid w:val="004924B5"/>
    <w:rsid w:val="00492629"/>
    <w:rsid w:val="004926F7"/>
    <w:rsid w:val="00492ED0"/>
    <w:rsid w:val="004931C8"/>
    <w:rsid w:val="00493462"/>
    <w:rsid w:val="0049372E"/>
    <w:rsid w:val="00493D1A"/>
    <w:rsid w:val="00493F4B"/>
    <w:rsid w:val="0049438C"/>
    <w:rsid w:val="0049479D"/>
    <w:rsid w:val="004971F7"/>
    <w:rsid w:val="00497354"/>
    <w:rsid w:val="00497523"/>
    <w:rsid w:val="00497A33"/>
    <w:rsid w:val="00497ABB"/>
    <w:rsid w:val="00497BC6"/>
    <w:rsid w:val="00497E2A"/>
    <w:rsid w:val="004A34C9"/>
    <w:rsid w:val="004A4866"/>
    <w:rsid w:val="004A4B90"/>
    <w:rsid w:val="004A552C"/>
    <w:rsid w:val="004A6211"/>
    <w:rsid w:val="004A66D1"/>
    <w:rsid w:val="004A6A2F"/>
    <w:rsid w:val="004A7770"/>
    <w:rsid w:val="004B1BC1"/>
    <w:rsid w:val="004B278E"/>
    <w:rsid w:val="004B2C80"/>
    <w:rsid w:val="004B2EE5"/>
    <w:rsid w:val="004B2F38"/>
    <w:rsid w:val="004B3388"/>
    <w:rsid w:val="004B3899"/>
    <w:rsid w:val="004B4879"/>
    <w:rsid w:val="004B4D33"/>
    <w:rsid w:val="004B51C3"/>
    <w:rsid w:val="004B5660"/>
    <w:rsid w:val="004B6546"/>
    <w:rsid w:val="004B66B0"/>
    <w:rsid w:val="004C0E10"/>
    <w:rsid w:val="004C1EB4"/>
    <w:rsid w:val="004C2020"/>
    <w:rsid w:val="004C28E3"/>
    <w:rsid w:val="004C2C1A"/>
    <w:rsid w:val="004C3AE4"/>
    <w:rsid w:val="004C6C92"/>
    <w:rsid w:val="004C6D1A"/>
    <w:rsid w:val="004C74C5"/>
    <w:rsid w:val="004C77B1"/>
    <w:rsid w:val="004D05FA"/>
    <w:rsid w:val="004D064D"/>
    <w:rsid w:val="004D0A54"/>
    <w:rsid w:val="004D0A76"/>
    <w:rsid w:val="004D11FE"/>
    <w:rsid w:val="004D170A"/>
    <w:rsid w:val="004D1A25"/>
    <w:rsid w:val="004D2254"/>
    <w:rsid w:val="004D2A0A"/>
    <w:rsid w:val="004D304A"/>
    <w:rsid w:val="004D3897"/>
    <w:rsid w:val="004D495F"/>
    <w:rsid w:val="004D4D76"/>
    <w:rsid w:val="004D5055"/>
    <w:rsid w:val="004D5B2D"/>
    <w:rsid w:val="004D5DB0"/>
    <w:rsid w:val="004D6418"/>
    <w:rsid w:val="004D6671"/>
    <w:rsid w:val="004D74B1"/>
    <w:rsid w:val="004D7AB3"/>
    <w:rsid w:val="004D7E3B"/>
    <w:rsid w:val="004E08A7"/>
    <w:rsid w:val="004E0A4E"/>
    <w:rsid w:val="004E0B3E"/>
    <w:rsid w:val="004E2399"/>
    <w:rsid w:val="004E3350"/>
    <w:rsid w:val="004E5228"/>
    <w:rsid w:val="004E61E1"/>
    <w:rsid w:val="004E6EA0"/>
    <w:rsid w:val="004E7B33"/>
    <w:rsid w:val="004F15FE"/>
    <w:rsid w:val="004F1C54"/>
    <w:rsid w:val="004F2A07"/>
    <w:rsid w:val="004F2EFE"/>
    <w:rsid w:val="004F2F8B"/>
    <w:rsid w:val="004F3252"/>
    <w:rsid w:val="004F5596"/>
    <w:rsid w:val="004F5CF1"/>
    <w:rsid w:val="004F706E"/>
    <w:rsid w:val="004F7C50"/>
    <w:rsid w:val="005001D6"/>
    <w:rsid w:val="00501098"/>
    <w:rsid w:val="005018ED"/>
    <w:rsid w:val="00501D56"/>
    <w:rsid w:val="00502565"/>
    <w:rsid w:val="00502594"/>
    <w:rsid w:val="005025D2"/>
    <w:rsid w:val="00503A0F"/>
    <w:rsid w:val="00503A93"/>
    <w:rsid w:val="00503E7C"/>
    <w:rsid w:val="00504820"/>
    <w:rsid w:val="00504A6B"/>
    <w:rsid w:val="00504E2C"/>
    <w:rsid w:val="00504FB5"/>
    <w:rsid w:val="005058D5"/>
    <w:rsid w:val="00505B12"/>
    <w:rsid w:val="0050647F"/>
    <w:rsid w:val="005072BD"/>
    <w:rsid w:val="00507402"/>
    <w:rsid w:val="005074A4"/>
    <w:rsid w:val="00510F72"/>
    <w:rsid w:val="005117A9"/>
    <w:rsid w:val="00511BAB"/>
    <w:rsid w:val="00512A7A"/>
    <w:rsid w:val="00512BA8"/>
    <w:rsid w:val="005139A9"/>
    <w:rsid w:val="00514056"/>
    <w:rsid w:val="005143AD"/>
    <w:rsid w:val="00514780"/>
    <w:rsid w:val="00515F49"/>
    <w:rsid w:val="005163F0"/>
    <w:rsid w:val="0051688D"/>
    <w:rsid w:val="00516A49"/>
    <w:rsid w:val="00517396"/>
    <w:rsid w:val="00517458"/>
    <w:rsid w:val="005178FB"/>
    <w:rsid w:val="005221C6"/>
    <w:rsid w:val="00524511"/>
    <w:rsid w:val="0052550F"/>
    <w:rsid w:val="0052586B"/>
    <w:rsid w:val="00525921"/>
    <w:rsid w:val="00526728"/>
    <w:rsid w:val="0053035B"/>
    <w:rsid w:val="005306B5"/>
    <w:rsid w:val="00530BC7"/>
    <w:rsid w:val="005315DB"/>
    <w:rsid w:val="005316AE"/>
    <w:rsid w:val="00532738"/>
    <w:rsid w:val="00532B80"/>
    <w:rsid w:val="00535518"/>
    <w:rsid w:val="00536693"/>
    <w:rsid w:val="0053736A"/>
    <w:rsid w:val="00537373"/>
    <w:rsid w:val="00537ABC"/>
    <w:rsid w:val="00541779"/>
    <w:rsid w:val="00543558"/>
    <w:rsid w:val="00543C0C"/>
    <w:rsid w:val="005454ED"/>
    <w:rsid w:val="00545B60"/>
    <w:rsid w:val="005464AA"/>
    <w:rsid w:val="0054780E"/>
    <w:rsid w:val="00550004"/>
    <w:rsid w:val="00551129"/>
    <w:rsid w:val="00551ECA"/>
    <w:rsid w:val="00551F88"/>
    <w:rsid w:val="00552F2B"/>
    <w:rsid w:val="00553C61"/>
    <w:rsid w:val="005541C6"/>
    <w:rsid w:val="00554569"/>
    <w:rsid w:val="005559CD"/>
    <w:rsid w:val="00556243"/>
    <w:rsid w:val="00556714"/>
    <w:rsid w:val="00556C84"/>
    <w:rsid w:val="0056024B"/>
    <w:rsid w:val="00560C96"/>
    <w:rsid w:val="0056110B"/>
    <w:rsid w:val="00561BD7"/>
    <w:rsid w:val="0056300F"/>
    <w:rsid w:val="0056362F"/>
    <w:rsid w:val="00563811"/>
    <w:rsid w:val="00563B4A"/>
    <w:rsid w:val="005644E4"/>
    <w:rsid w:val="00564F9B"/>
    <w:rsid w:val="00566104"/>
    <w:rsid w:val="00566393"/>
    <w:rsid w:val="00567C00"/>
    <w:rsid w:val="00570636"/>
    <w:rsid w:val="00570E30"/>
    <w:rsid w:val="00571525"/>
    <w:rsid w:val="00571BE5"/>
    <w:rsid w:val="00573603"/>
    <w:rsid w:val="00573734"/>
    <w:rsid w:val="00574023"/>
    <w:rsid w:val="005746CF"/>
    <w:rsid w:val="0057494E"/>
    <w:rsid w:val="00574B57"/>
    <w:rsid w:val="00574CBC"/>
    <w:rsid w:val="00575585"/>
    <w:rsid w:val="0057732C"/>
    <w:rsid w:val="00580976"/>
    <w:rsid w:val="00580E88"/>
    <w:rsid w:val="00581391"/>
    <w:rsid w:val="0058156D"/>
    <w:rsid w:val="00581805"/>
    <w:rsid w:val="0058282A"/>
    <w:rsid w:val="0058290A"/>
    <w:rsid w:val="00585EF2"/>
    <w:rsid w:val="00586811"/>
    <w:rsid w:val="00586AF3"/>
    <w:rsid w:val="00586DBF"/>
    <w:rsid w:val="00587038"/>
    <w:rsid w:val="00587126"/>
    <w:rsid w:val="00587160"/>
    <w:rsid w:val="00587642"/>
    <w:rsid w:val="005876FC"/>
    <w:rsid w:val="005900EA"/>
    <w:rsid w:val="005914A4"/>
    <w:rsid w:val="005921A4"/>
    <w:rsid w:val="0059257A"/>
    <w:rsid w:val="005927BE"/>
    <w:rsid w:val="00593FFA"/>
    <w:rsid w:val="00594B7D"/>
    <w:rsid w:val="00595C88"/>
    <w:rsid w:val="0059705C"/>
    <w:rsid w:val="005972FE"/>
    <w:rsid w:val="00597A82"/>
    <w:rsid w:val="005A02CE"/>
    <w:rsid w:val="005A275B"/>
    <w:rsid w:val="005A2868"/>
    <w:rsid w:val="005A31EB"/>
    <w:rsid w:val="005A53CD"/>
    <w:rsid w:val="005A5D35"/>
    <w:rsid w:val="005A62C1"/>
    <w:rsid w:val="005A71E8"/>
    <w:rsid w:val="005A71F7"/>
    <w:rsid w:val="005A777B"/>
    <w:rsid w:val="005B02A8"/>
    <w:rsid w:val="005B0436"/>
    <w:rsid w:val="005B0778"/>
    <w:rsid w:val="005B0DAB"/>
    <w:rsid w:val="005B128C"/>
    <w:rsid w:val="005B1A81"/>
    <w:rsid w:val="005B1A9F"/>
    <w:rsid w:val="005B2159"/>
    <w:rsid w:val="005B448D"/>
    <w:rsid w:val="005B4F4C"/>
    <w:rsid w:val="005B7350"/>
    <w:rsid w:val="005B7A98"/>
    <w:rsid w:val="005C00FD"/>
    <w:rsid w:val="005C11EF"/>
    <w:rsid w:val="005C12A7"/>
    <w:rsid w:val="005C12E0"/>
    <w:rsid w:val="005C1995"/>
    <w:rsid w:val="005C492F"/>
    <w:rsid w:val="005C4A2E"/>
    <w:rsid w:val="005C4B35"/>
    <w:rsid w:val="005C4D86"/>
    <w:rsid w:val="005C58C0"/>
    <w:rsid w:val="005C5999"/>
    <w:rsid w:val="005C63A2"/>
    <w:rsid w:val="005C66AB"/>
    <w:rsid w:val="005C6919"/>
    <w:rsid w:val="005C7A4E"/>
    <w:rsid w:val="005D00F7"/>
    <w:rsid w:val="005D031A"/>
    <w:rsid w:val="005D0394"/>
    <w:rsid w:val="005D14F5"/>
    <w:rsid w:val="005D1675"/>
    <w:rsid w:val="005D1C19"/>
    <w:rsid w:val="005D1D50"/>
    <w:rsid w:val="005D3630"/>
    <w:rsid w:val="005D3B9D"/>
    <w:rsid w:val="005D461A"/>
    <w:rsid w:val="005D46DC"/>
    <w:rsid w:val="005D4BAC"/>
    <w:rsid w:val="005D5F9D"/>
    <w:rsid w:val="005D61A9"/>
    <w:rsid w:val="005D62E7"/>
    <w:rsid w:val="005D6F14"/>
    <w:rsid w:val="005D722C"/>
    <w:rsid w:val="005D7BEE"/>
    <w:rsid w:val="005E03E1"/>
    <w:rsid w:val="005E142A"/>
    <w:rsid w:val="005E214C"/>
    <w:rsid w:val="005E2EF4"/>
    <w:rsid w:val="005E33C6"/>
    <w:rsid w:val="005E37EB"/>
    <w:rsid w:val="005E44D8"/>
    <w:rsid w:val="005E4897"/>
    <w:rsid w:val="005E4910"/>
    <w:rsid w:val="005E4F44"/>
    <w:rsid w:val="005E59EA"/>
    <w:rsid w:val="005E7304"/>
    <w:rsid w:val="005E7934"/>
    <w:rsid w:val="005F023B"/>
    <w:rsid w:val="005F0DED"/>
    <w:rsid w:val="005F0F8B"/>
    <w:rsid w:val="005F198A"/>
    <w:rsid w:val="005F2186"/>
    <w:rsid w:val="005F27D4"/>
    <w:rsid w:val="005F3D4E"/>
    <w:rsid w:val="005F43F5"/>
    <w:rsid w:val="005F4A45"/>
    <w:rsid w:val="005F5370"/>
    <w:rsid w:val="005F547B"/>
    <w:rsid w:val="005F55B4"/>
    <w:rsid w:val="005F55E5"/>
    <w:rsid w:val="005F56E6"/>
    <w:rsid w:val="005F58C8"/>
    <w:rsid w:val="005F5A49"/>
    <w:rsid w:val="005F5A74"/>
    <w:rsid w:val="005F5B6A"/>
    <w:rsid w:val="005F5D99"/>
    <w:rsid w:val="005F5FEE"/>
    <w:rsid w:val="005F68EE"/>
    <w:rsid w:val="005F748B"/>
    <w:rsid w:val="006011C1"/>
    <w:rsid w:val="00601DBE"/>
    <w:rsid w:val="00602372"/>
    <w:rsid w:val="00602DC6"/>
    <w:rsid w:val="00602F06"/>
    <w:rsid w:val="00603629"/>
    <w:rsid w:val="0060371F"/>
    <w:rsid w:val="00603BF1"/>
    <w:rsid w:val="00603DB7"/>
    <w:rsid w:val="00603E20"/>
    <w:rsid w:val="00603FCD"/>
    <w:rsid w:val="006040AC"/>
    <w:rsid w:val="00604138"/>
    <w:rsid w:val="00605501"/>
    <w:rsid w:val="00607EB0"/>
    <w:rsid w:val="006109A0"/>
    <w:rsid w:val="00610B60"/>
    <w:rsid w:val="006115E4"/>
    <w:rsid w:val="00611DDA"/>
    <w:rsid w:val="006129CB"/>
    <w:rsid w:val="00613239"/>
    <w:rsid w:val="00613318"/>
    <w:rsid w:val="006134AD"/>
    <w:rsid w:val="006140F8"/>
    <w:rsid w:val="006144B1"/>
    <w:rsid w:val="00614BF3"/>
    <w:rsid w:val="00614C91"/>
    <w:rsid w:val="006154A3"/>
    <w:rsid w:val="006157CD"/>
    <w:rsid w:val="006158E8"/>
    <w:rsid w:val="0061606A"/>
    <w:rsid w:val="006169F3"/>
    <w:rsid w:val="0061767D"/>
    <w:rsid w:val="0061777C"/>
    <w:rsid w:val="006178AF"/>
    <w:rsid w:val="00617A57"/>
    <w:rsid w:val="00617BB5"/>
    <w:rsid w:val="00620014"/>
    <w:rsid w:val="00620484"/>
    <w:rsid w:val="00621AB2"/>
    <w:rsid w:val="00621E02"/>
    <w:rsid w:val="00621F40"/>
    <w:rsid w:val="0062206E"/>
    <w:rsid w:val="006233A1"/>
    <w:rsid w:val="00623EE2"/>
    <w:rsid w:val="006240AA"/>
    <w:rsid w:val="00624B80"/>
    <w:rsid w:val="006261C4"/>
    <w:rsid w:val="006265BB"/>
    <w:rsid w:val="0062678D"/>
    <w:rsid w:val="00626B3D"/>
    <w:rsid w:val="006276D5"/>
    <w:rsid w:val="0063097F"/>
    <w:rsid w:val="00630C4B"/>
    <w:rsid w:val="0063135D"/>
    <w:rsid w:val="00631D0F"/>
    <w:rsid w:val="006328CB"/>
    <w:rsid w:val="0063364B"/>
    <w:rsid w:val="00634A75"/>
    <w:rsid w:val="006359A7"/>
    <w:rsid w:val="00635C89"/>
    <w:rsid w:val="00636238"/>
    <w:rsid w:val="006362E5"/>
    <w:rsid w:val="006364C0"/>
    <w:rsid w:val="00636ECB"/>
    <w:rsid w:val="00637EEE"/>
    <w:rsid w:val="006401C7"/>
    <w:rsid w:val="00640434"/>
    <w:rsid w:val="00640618"/>
    <w:rsid w:val="006410AE"/>
    <w:rsid w:val="00641234"/>
    <w:rsid w:val="006417DA"/>
    <w:rsid w:val="006419A0"/>
    <w:rsid w:val="00642066"/>
    <w:rsid w:val="00642280"/>
    <w:rsid w:val="00642AE5"/>
    <w:rsid w:val="00643192"/>
    <w:rsid w:val="00643C43"/>
    <w:rsid w:val="00643F9F"/>
    <w:rsid w:val="006441F0"/>
    <w:rsid w:val="0064548F"/>
    <w:rsid w:val="006456E4"/>
    <w:rsid w:val="00645CD9"/>
    <w:rsid w:val="00647888"/>
    <w:rsid w:val="006478B4"/>
    <w:rsid w:val="00650102"/>
    <w:rsid w:val="00650ABD"/>
    <w:rsid w:val="00651238"/>
    <w:rsid w:val="00651FC1"/>
    <w:rsid w:val="006520DE"/>
    <w:rsid w:val="00652402"/>
    <w:rsid w:val="00652BC1"/>
    <w:rsid w:val="00652CCD"/>
    <w:rsid w:val="00653000"/>
    <w:rsid w:val="0065342A"/>
    <w:rsid w:val="00653657"/>
    <w:rsid w:val="00653B63"/>
    <w:rsid w:val="006540FE"/>
    <w:rsid w:val="00654498"/>
    <w:rsid w:val="00654969"/>
    <w:rsid w:val="00654A9B"/>
    <w:rsid w:val="00654ABC"/>
    <w:rsid w:val="00655B65"/>
    <w:rsid w:val="00656132"/>
    <w:rsid w:val="006564DE"/>
    <w:rsid w:val="00656DC0"/>
    <w:rsid w:val="00656F70"/>
    <w:rsid w:val="00657944"/>
    <w:rsid w:val="00657CDF"/>
    <w:rsid w:val="00657DEE"/>
    <w:rsid w:val="006610EF"/>
    <w:rsid w:val="0066171F"/>
    <w:rsid w:val="006628D5"/>
    <w:rsid w:val="00662942"/>
    <w:rsid w:val="00662A14"/>
    <w:rsid w:val="00663D41"/>
    <w:rsid w:val="00663F16"/>
    <w:rsid w:val="00664656"/>
    <w:rsid w:val="006647D0"/>
    <w:rsid w:val="0066499C"/>
    <w:rsid w:val="006661D2"/>
    <w:rsid w:val="00666AB2"/>
    <w:rsid w:val="0066701D"/>
    <w:rsid w:val="0067078C"/>
    <w:rsid w:val="00670B83"/>
    <w:rsid w:val="006718E7"/>
    <w:rsid w:val="00671CCA"/>
    <w:rsid w:val="00671DB1"/>
    <w:rsid w:val="00672847"/>
    <w:rsid w:val="00672E50"/>
    <w:rsid w:val="00674D1F"/>
    <w:rsid w:val="00675A02"/>
    <w:rsid w:val="0067622A"/>
    <w:rsid w:val="006766A4"/>
    <w:rsid w:val="00676AE3"/>
    <w:rsid w:val="0067758C"/>
    <w:rsid w:val="006779D7"/>
    <w:rsid w:val="0068168D"/>
    <w:rsid w:val="006816BF"/>
    <w:rsid w:val="00681A01"/>
    <w:rsid w:val="00681BB2"/>
    <w:rsid w:val="00681E6C"/>
    <w:rsid w:val="006829AE"/>
    <w:rsid w:val="00682DD5"/>
    <w:rsid w:val="006832BB"/>
    <w:rsid w:val="00683A3B"/>
    <w:rsid w:val="00683E5B"/>
    <w:rsid w:val="00687DD7"/>
    <w:rsid w:val="0069246A"/>
    <w:rsid w:val="00692FFC"/>
    <w:rsid w:val="00693720"/>
    <w:rsid w:val="006941EE"/>
    <w:rsid w:val="00694403"/>
    <w:rsid w:val="0069540A"/>
    <w:rsid w:val="00695967"/>
    <w:rsid w:val="00695B2D"/>
    <w:rsid w:val="006972E5"/>
    <w:rsid w:val="0069751A"/>
    <w:rsid w:val="006A1633"/>
    <w:rsid w:val="006A1BAD"/>
    <w:rsid w:val="006A1E1E"/>
    <w:rsid w:val="006A1F68"/>
    <w:rsid w:val="006A33A4"/>
    <w:rsid w:val="006A581E"/>
    <w:rsid w:val="006A696B"/>
    <w:rsid w:val="006A69AC"/>
    <w:rsid w:val="006A6A3A"/>
    <w:rsid w:val="006A6ACA"/>
    <w:rsid w:val="006A6CFC"/>
    <w:rsid w:val="006A7147"/>
    <w:rsid w:val="006A7E23"/>
    <w:rsid w:val="006B0406"/>
    <w:rsid w:val="006B0628"/>
    <w:rsid w:val="006B0640"/>
    <w:rsid w:val="006B0EFA"/>
    <w:rsid w:val="006B10C2"/>
    <w:rsid w:val="006B195E"/>
    <w:rsid w:val="006B2A1E"/>
    <w:rsid w:val="006B3C5C"/>
    <w:rsid w:val="006B401C"/>
    <w:rsid w:val="006B48F9"/>
    <w:rsid w:val="006B4D33"/>
    <w:rsid w:val="006B5F86"/>
    <w:rsid w:val="006B664B"/>
    <w:rsid w:val="006B6846"/>
    <w:rsid w:val="006B6D7C"/>
    <w:rsid w:val="006B75E1"/>
    <w:rsid w:val="006B7E32"/>
    <w:rsid w:val="006C0ECF"/>
    <w:rsid w:val="006C1A28"/>
    <w:rsid w:val="006C1B92"/>
    <w:rsid w:val="006C1C75"/>
    <w:rsid w:val="006C20B9"/>
    <w:rsid w:val="006C296F"/>
    <w:rsid w:val="006C38BB"/>
    <w:rsid w:val="006C3BE4"/>
    <w:rsid w:val="006C4AA7"/>
    <w:rsid w:val="006C5BF1"/>
    <w:rsid w:val="006C6146"/>
    <w:rsid w:val="006C6834"/>
    <w:rsid w:val="006C6EAA"/>
    <w:rsid w:val="006C72A4"/>
    <w:rsid w:val="006C7F66"/>
    <w:rsid w:val="006D0152"/>
    <w:rsid w:val="006D079B"/>
    <w:rsid w:val="006D1140"/>
    <w:rsid w:val="006D1AE3"/>
    <w:rsid w:val="006D2174"/>
    <w:rsid w:val="006D21DF"/>
    <w:rsid w:val="006D2682"/>
    <w:rsid w:val="006D2F1B"/>
    <w:rsid w:val="006D3F52"/>
    <w:rsid w:val="006D42BE"/>
    <w:rsid w:val="006D5147"/>
    <w:rsid w:val="006D545D"/>
    <w:rsid w:val="006D563A"/>
    <w:rsid w:val="006D591B"/>
    <w:rsid w:val="006D604C"/>
    <w:rsid w:val="006D67AC"/>
    <w:rsid w:val="006D68E3"/>
    <w:rsid w:val="006D6DBA"/>
    <w:rsid w:val="006D7792"/>
    <w:rsid w:val="006D79A6"/>
    <w:rsid w:val="006E1330"/>
    <w:rsid w:val="006E2BF2"/>
    <w:rsid w:val="006E2CA1"/>
    <w:rsid w:val="006E447E"/>
    <w:rsid w:val="006E4A09"/>
    <w:rsid w:val="006E5795"/>
    <w:rsid w:val="006E5C62"/>
    <w:rsid w:val="006E6DE2"/>
    <w:rsid w:val="006E7348"/>
    <w:rsid w:val="006E7970"/>
    <w:rsid w:val="006F01FD"/>
    <w:rsid w:val="006F1181"/>
    <w:rsid w:val="006F246A"/>
    <w:rsid w:val="006F25D3"/>
    <w:rsid w:val="006F2F8D"/>
    <w:rsid w:val="006F44A6"/>
    <w:rsid w:val="006F4743"/>
    <w:rsid w:val="006F4D29"/>
    <w:rsid w:val="006F530A"/>
    <w:rsid w:val="006F60B8"/>
    <w:rsid w:val="006F6405"/>
    <w:rsid w:val="006F6822"/>
    <w:rsid w:val="006F6986"/>
    <w:rsid w:val="006F714A"/>
    <w:rsid w:val="00700444"/>
    <w:rsid w:val="00701027"/>
    <w:rsid w:val="00701109"/>
    <w:rsid w:val="0070122D"/>
    <w:rsid w:val="007015F4"/>
    <w:rsid w:val="007017CD"/>
    <w:rsid w:val="007017D3"/>
    <w:rsid w:val="00701AB3"/>
    <w:rsid w:val="00702646"/>
    <w:rsid w:val="00703175"/>
    <w:rsid w:val="007031D1"/>
    <w:rsid w:val="0070330B"/>
    <w:rsid w:val="00704AAE"/>
    <w:rsid w:val="00705075"/>
    <w:rsid w:val="00705437"/>
    <w:rsid w:val="0070570C"/>
    <w:rsid w:val="007058E9"/>
    <w:rsid w:val="00705A2B"/>
    <w:rsid w:val="0070773C"/>
    <w:rsid w:val="00710227"/>
    <w:rsid w:val="0071060F"/>
    <w:rsid w:val="007109AF"/>
    <w:rsid w:val="00713C99"/>
    <w:rsid w:val="00714592"/>
    <w:rsid w:val="007177EC"/>
    <w:rsid w:val="00717F28"/>
    <w:rsid w:val="00720053"/>
    <w:rsid w:val="00720AD9"/>
    <w:rsid w:val="00720BEE"/>
    <w:rsid w:val="00721A0B"/>
    <w:rsid w:val="007228E5"/>
    <w:rsid w:val="0072323F"/>
    <w:rsid w:val="00723B26"/>
    <w:rsid w:val="00724354"/>
    <w:rsid w:val="00724771"/>
    <w:rsid w:val="00724D6C"/>
    <w:rsid w:val="007250BE"/>
    <w:rsid w:val="00726777"/>
    <w:rsid w:val="007268C6"/>
    <w:rsid w:val="00726C6A"/>
    <w:rsid w:val="00726D0F"/>
    <w:rsid w:val="007277A0"/>
    <w:rsid w:val="0073022E"/>
    <w:rsid w:val="00730A0F"/>
    <w:rsid w:val="00730B02"/>
    <w:rsid w:val="00730C1C"/>
    <w:rsid w:val="00730FA1"/>
    <w:rsid w:val="00731C2D"/>
    <w:rsid w:val="00731E63"/>
    <w:rsid w:val="007322D6"/>
    <w:rsid w:val="00734113"/>
    <w:rsid w:val="00734418"/>
    <w:rsid w:val="007348DC"/>
    <w:rsid w:val="00735996"/>
    <w:rsid w:val="00735EEB"/>
    <w:rsid w:val="0073600D"/>
    <w:rsid w:val="00736568"/>
    <w:rsid w:val="007368E6"/>
    <w:rsid w:val="00736931"/>
    <w:rsid w:val="0073693E"/>
    <w:rsid w:val="00736B9A"/>
    <w:rsid w:val="00737776"/>
    <w:rsid w:val="00737784"/>
    <w:rsid w:val="00737B89"/>
    <w:rsid w:val="00737BAB"/>
    <w:rsid w:val="00737CBC"/>
    <w:rsid w:val="00737E08"/>
    <w:rsid w:val="00740B22"/>
    <w:rsid w:val="00740EA0"/>
    <w:rsid w:val="007421B1"/>
    <w:rsid w:val="00742E71"/>
    <w:rsid w:val="00743154"/>
    <w:rsid w:val="00743419"/>
    <w:rsid w:val="0074475F"/>
    <w:rsid w:val="00745013"/>
    <w:rsid w:val="00745270"/>
    <w:rsid w:val="007453A0"/>
    <w:rsid w:val="0074574D"/>
    <w:rsid w:val="0074576D"/>
    <w:rsid w:val="007460FD"/>
    <w:rsid w:val="007467E3"/>
    <w:rsid w:val="00746E94"/>
    <w:rsid w:val="00747AC1"/>
    <w:rsid w:val="00750C74"/>
    <w:rsid w:val="00751390"/>
    <w:rsid w:val="00751449"/>
    <w:rsid w:val="00752EC3"/>
    <w:rsid w:val="00753BDC"/>
    <w:rsid w:val="00754290"/>
    <w:rsid w:val="00755339"/>
    <w:rsid w:val="00755C62"/>
    <w:rsid w:val="007567E0"/>
    <w:rsid w:val="00757FA7"/>
    <w:rsid w:val="00760926"/>
    <w:rsid w:val="00760B5B"/>
    <w:rsid w:val="0076237B"/>
    <w:rsid w:val="00764316"/>
    <w:rsid w:val="00764A64"/>
    <w:rsid w:val="00764CF8"/>
    <w:rsid w:val="0076514B"/>
    <w:rsid w:val="007651B8"/>
    <w:rsid w:val="00765794"/>
    <w:rsid w:val="00766575"/>
    <w:rsid w:val="007669B2"/>
    <w:rsid w:val="00767687"/>
    <w:rsid w:val="00767B9B"/>
    <w:rsid w:val="00767E19"/>
    <w:rsid w:val="007701B9"/>
    <w:rsid w:val="00770976"/>
    <w:rsid w:val="0077234E"/>
    <w:rsid w:val="0077249F"/>
    <w:rsid w:val="007726CD"/>
    <w:rsid w:val="00772D1D"/>
    <w:rsid w:val="007733CF"/>
    <w:rsid w:val="007738BA"/>
    <w:rsid w:val="00773D33"/>
    <w:rsid w:val="007744E9"/>
    <w:rsid w:val="00774733"/>
    <w:rsid w:val="00774EA6"/>
    <w:rsid w:val="007754C6"/>
    <w:rsid w:val="00775506"/>
    <w:rsid w:val="00775575"/>
    <w:rsid w:val="00776234"/>
    <w:rsid w:val="0077657A"/>
    <w:rsid w:val="00776BF5"/>
    <w:rsid w:val="00776FEE"/>
    <w:rsid w:val="007775CE"/>
    <w:rsid w:val="007778AF"/>
    <w:rsid w:val="00780184"/>
    <w:rsid w:val="0078051E"/>
    <w:rsid w:val="00780D1F"/>
    <w:rsid w:val="00781727"/>
    <w:rsid w:val="00781D14"/>
    <w:rsid w:val="007829B7"/>
    <w:rsid w:val="00782CA6"/>
    <w:rsid w:val="007833AF"/>
    <w:rsid w:val="00785E57"/>
    <w:rsid w:val="007869F9"/>
    <w:rsid w:val="00786BAE"/>
    <w:rsid w:val="007873C3"/>
    <w:rsid w:val="00790CCF"/>
    <w:rsid w:val="00790D0F"/>
    <w:rsid w:val="00791E51"/>
    <w:rsid w:val="007924A0"/>
    <w:rsid w:val="00792FF8"/>
    <w:rsid w:val="00793B54"/>
    <w:rsid w:val="00793FC9"/>
    <w:rsid w:val="00794421"/>
    <w:rsid w:val="00794D36"/>
    <w:rsid w:val="00795FFD"/>
    <w:rsid w:val="00796072"/>
    <w:rsid w:val="007964A1"/>
    <w:rsid w:val="00796544"/>
    <w:rsid w:val="007968A3"/>
    <w:rsid w:val="00796BB3"/>
    <w:rsid w:val="00796EFF"/>
    <w:rsid w:val="00797BDA"/>
    <w:rsid w:val="00797C8F"/>
    <w:rsid w:val="007A0829"/>
    <w:rsid w:val="007A1A11"/>
    <w:rsid w:val="007A1AAE"/>
    <w:rsid w:val="007A1E5F"/>
    <w:rsid w:val="007A2AA5"/>
    <w:rsid w:val="007A39A1"/>
    <w:rsid w:val="007A3E8D"/>
    <w:rsid w:val="007A4CC6"/>
    <w:rsid w:val="007A5107"/>
    <w:rsid w:val="007A56FD"/>
    <w:rsid w:val="007A5A2E"/>
    <w:rsid w:val="007A5B5C"/>
    <w:rsid w:val="007A6912"/>
    <w:rsid w:val="007B0070"/>
    <w:rsid w:val="007B0197"/>
    <w:rsid w:val="007B0B66"/>
    <w:rsid w:val="007B40E0"/>
    <w:rsid w:val="007B4878"/>
    <w:rsid w:val="007B489B"/>
    <w:rsid w:val="007B57F1"/>
    <w:rsid w:val="007B5AE0"/>
    <w:rsid w:val="007B6B6F"/>
    <w:rsid w:val="007B71E4"/>
    <w:rsid w:val="007B791D"/>
    <w:rsid w:val="007C0B8B"/>
    <w:rsid w:val="007C0F42"/>
    <w:rsid w:val="007C134C"/>
    <w:rsid w:val="007C1648"/>
    <w:rsid w:val="007C1CC5"/>
    <w:rsid w:val="007C1D3F"/>
    <w:rsid w:val="007C29E8"/>
    <w:rsid w:val="007C2A36"/>
    <w:rsid w:val="007C39B1"/>
    <w:rsid w:val="007C4798"/>
    <w:rsid w:val="007C4BA5"/>
    <w:rsid w:val="007C594A"/>
    <w:rsid w:val="007C7E20"/>
    <w:rsid w:val="007D08C1"/>
    <w:rsid w:val="007D17F1"/>
    <w:rsid w:val="007D25B3"/>
    <w:rsid w:val="007D2B22"/>
    <w:rsid w:val="007D3C06"/>
    <w:rsid w:val="007D414C"/>
    <w:rsid w:val="007D4913"/>
    <w:rsid w:val="007D4D09"/>
    <w:rsid w:val="007D4E2E"/>
    <w:rsid w:val="007D6CD6"/>
    <w:rsid w:val="007E04CB"/>
    <w:rsid w:val="007E08DF"/>
    <w:rsid w:val="007E0A9D"/>
    <w:rsid w:val="007E0D83"/>
    <w:rsid w:val="007E1754"/>
    <w:rsid w:val="007E183B"/>
    <w:rsid w:val="007E1AD6"/>
    <w:rsid w:val="007E2262"/>
    <w:rsid w:val="007E2419"/>
    <w:rsid w:val="007E2764"/>
    <w:rsid w:val="007E3E11"/>
    <w:rsid w:val="007E3FB7"/>
    <w:rsid w:val="007E4266"/>
    <w:rsid w:val="007E44C1"/>
    <w:rsid w:val="007E6B8A"/>
    <w:rsid w:val="007E6E4D"/>
    <w:rsid w:val="007E74A1"/>
    <w:rsid w:val="007E7E49"/>
    <w:rsid w:val="007F193A"/>
    <w:rsid w:val="007F3283"/>
    <w:rsid w:val="007F331B"/>
    <w:rsid w:val="007F3E4C"/>
    <w:rsid w:val="007F4ABB"/>
    <w:rsid w:val="007F517F"/>
    <w:rsid w:val="007F521C"/>
    <w:rsid w:val="007F5BAA"/>
    <w:rsid w:val="007F5D8E"/>
    <w:rsid w:val="008001CC"/>
    <w:rsid w:val="00800552"/>
    <w:rsid w:val="00800ED9"/>
    <w:rsid w:val="00801BB5"/>
    <w:rsid w:val="00801D16"/>
    <w:rsid w:val="00801E24"/>
    <w:rsid w:val="0080218E"/>
    <w:rsid w:val="008021BE"/>
    <w:rsid w:val="00802829"/>
    <w:rsid w:val="00803C4A"/>
    <w:rsid w:val="00804EB0"/>
    <w:rsid w:val="00805CED"/>
    <w:rsid w:val="00806DE7"/>
    <w:rsid w:val="008077E6"/>
    <w:rsid w:val="0081010A"/>
    <w:rsid w:val="00811839"/>
    <w:rsid w:val="00812167"/>
    <w:rsid w:val="00813FC1"/>
    <w:rsid w:val="00813FF3"/>
    <w:rsid w:val="00814176"/>
    <w:rsid w:val="00814661"/>
    <w:rsid w:val="00814966"/>
    <w:rsid w:val="00815206"/>
    <w:rsid w:val="008157F4"/>
    <w:rsid w:val="008158EE"/>
    <w:rsid w:val="00815A3D"/>
    <w:rsid w:val="00815A60"/>
    <w:rsid w:val="00815EDF"/>
    <w:rsid w:val="00816463"/>
    <w:rsid w:val="008169CA"/>
    <w:rsid w:val="008172F7"/>
    <w:rsid w:val="00817A82"/>
    <w:rsid w:val="00817EA9"/>
    <w:rsid w:val="008210F3"/>
    <w:rsid w:val="00821340"/>
    <w:rsid w:val="00822082"/>
    <w:rsid w:val="008225ED"/>
    <w:rsid w:val="008232D7"/>
    <w:rsid w:val="008236D7"/>
    <w:rsid w:val="008247B5"/>
    <w:rsid w:val="00824A7B"/>
    <w:rsid w:val="008267F8"/>
    <w:rsid w:val="00826C4F"/>
    <w:rsid w:val="00826D6D"/>
    <w:rsid w:val="00826DDF"/>
    <w:rsid w:val="008272CF"/>
    <w:rsid w:val="0082793E"/>
    <w:rsid w:val="00827B0B"/>
    <w:rsid w:val="00827C9B"/>
    <w:rsid w:val="00827E46"/>
    <w:rsid w:val="00827F3F"/>
    <w:rsid w:val="008302C4"/>
    <w:rsid w:val="008313A3"/>
    <w:rsid w:val="00833947"/>
    <w:rsid w:val="00833B66"/>
    <w:rsid w:val="0083445C"/>
    <w:rsid w:val="00835BE6"/>
    <w:rsid w:val="00835CA8"/>
    <w:rsid w:val="00835D79"/>
    <w:rsid w:val="008365F4"/>
    <w:rsid w:val="00837F41"/>
    <w:rsid w:val="0084020A"/>
    <w:rsid w:val="00840752"/>
    <w:rsid w:val="00841011"/>
    <w:rsid w:val="00841CCD"/>
    <w:rsid w:val="00841E8B"/>
    <w:rsid w:val="00842DF6"/>
    <w:rsid w:val="008436BF"/>
    <w:rsid w:val="008438FF"/>
    <w:rsid w:val="00843E09"/>
    <w:rsid w:val="00844A04"/>
    <w:rsid w:val="00844E6B"/>
    <w:rsid w:val="00844F6B"/>
    <w:rsid w:val="00845177"/>
    <w:rsid w:val="0084660E"/>
    <w:rsid w:val="00846C1D"/>
    <w:rsid w:val="00847202"/>
    <w:rsid w:val="00847466"/>
    <w:rsid w:val="00847815"/>
    <w:rsid w:val="008502D1"/>
    <w:rsid w:val="00850816"/>
    <w:rsid w:val="008516CD"/>
    <w:rsid w:val="0085280E"/>
    <w:rsid w:val="00852B2D"/>
    <w:rsid w:val="00852FC8"/>
    <w:rsid w:val="008532F1"/>
    <w:rsid w:val="00853322"/>
    <w:rsid w:val="008533D2"/>
    <w:rsid w:val="00854CF1"/>
    <w:rsid w:val="008550CC"/>
    <w:rsid w:val="008563EA"/>
    <w:rsid w:val="008563F2"/>
    <w:rsid w:val="008568E2"/>
    <w:rsid w:val="00856C67"/>
    <w:rsid w:val="00856EBA"/>
    <w:rsid w:val="00857565"/>
    <w:rsid w:val="0085792A"/>
    <w:rsid w:val="008601CC"/>
    <w:rsid w:val="0086030A"/>
    <w:rsid w:val="00860334"/>
    <w:rsid w:val="00860B48"/>
    <w:rsid w:val="0086128D"/>
    <w:rsid w:val="00861680"/>
    <w:rsid w:val="008616A0"/>
    <w:rsid w:val="0086186A"/>
    <w:rsid w:val="0086198D"/>
    <w:rsid w:val="008632AB"/>
    <w:rsid w:val="00863643"/>
    <w:rsid w:val="008637BE"/>
    <w:rsid w:val="00863A25"/>
    <w:rsid w:val="0086404E"/>
    <w:rsid w:val="008667B9"/>
    <w:rsid w:val="008667C9"/>
    <w:rsid w:val="00866EC5"/>
    <w:rsid w:val="008678DD"/>
    <w:rsid w:val="00867B21"/>
    <w:rsid w:val="00867F4F"/>
    <w:rsid w:val="0087010F"/>
    <w:rsid w:val="008722A5"/>
    <w:rsid w:val="008722E6"/>
    <w:rsid w:val="0087245E"/>
    <w:rsid w:val="00872652"/>
    <w:rsid w:val="008735E8"/>
    <w:rsid w:val="00873A96"/>
    <w:rsid w:val="00873FB1"/>
    <w:rsid w:val="0087426B"/>
    <w:rsid w:val="0087441F"/>
    <w:rsid w:val="0087581D"/>
    <w:rsid w:val="0087627B"/>
    <w:rsid w:val="00876638"/>
    <w:rsid w:val="008768DC"/>
    <w:rsid w:val="00876E48"/>
    <w:rsid w:val="00876FD4"/>
    <w:rsid w:val="00877C25"/>
    <w:rsid w:val="00880460"/>
    <w:rsid w:val="00880E38"/>
    <w:rsid w:val="0088137C"/>
    <w:rsid w:val="008816EB"/>
    <w:rsid w:val="008818C8"/>
    <w:rsid w:val="00881AA2"/>
    <w:rsid w:val="0088273D"/>
    <w:rsid w:val="00882B64"/>
    <w:rsid w:val="00882CEA"/>
    <w:rsid w:val="00883504"/>
    <w:rsid w:val="008838A4"/>
    <w:rsid w:val="008846B4"/>
    <w:rsid w:val="00884F44"/>
    <w:rsid w:val="00885936"/>
    <w:rsid w:val="00886CF0"/>
    <w:rsid w:val="00887BBF"/>
    <w:rsid w:val="00887F98"/>
    <w:rsid w:val="00890245"/>
    <w:rsid w:val="00890A00"/>
    <w:rsid w:val="00890EEE"/>
    <w:rsid w:val="00891560"/>
    <w:rsid w:val="00891855"/>
    <w:rsid w:val="00892826"/>
    <w:rsid w:val="008928C2"/>
    <w:rsid w:val="0089497C"/>
    <w:rsid w:val="008955F9"/>
    <w:rsid w:val="00896658"/>
    <w:rsid w:val="0089728F"/>
    <w:rsid w:val="0089766F"/>
    <w:rsid w:val="00897F10"/>
    <w:rsid w:val="008A0ACF"/>
    <w:rsid w:val="008A205D"/>
    <w:rsid w:val="008A3B08"/>
    <w:rsid w:val="008A3C73"/>
    <w:rsid w:val="008A3CF3"/>
    <w:rsid w:val="008A3D15"/>
    <w:rsid w:val="008A4093"/>
    <w:rsid w:val="008A5342"/>
    <w:rsid w:val="008A5C85"/>
    <w:rsid w:val="008A62E6"/>
    <w:rsid w:val="008A75E6"/>
    <w:rsid w:val="008A7612"/>
    <w:rsid w:val="008A7791"/>
    <w:rsid w:val="008A7850"/>
    <w:rsid w:val="008B00E4"/>
    <w:rsid w:val="008B19B3"/>
    <w:rsid w:val="008B1AC1"/>
    <w:rsid w:val="008B3E8D"/>
    <w:rsid w:val="008B4530"/>
    <w:rsid w:val="008B462A"/>
    <w:rsid w:val="008B48DE"/>
    <w:rsid w:val="008B4BAC"/>
    <w:rsid w:val="008B5384"/>
    <w:rsid w:val="008B5653"/>
    <w:rsid w:val="008B5CBA"/>
    <w:rsid w:val="008B5D78"/>
    <w:rsid w:val="008B5D7E"/>
    <w:rsid w:val="008B6343"/>
    <w:rsid w:val="008B6FF6"/>
    <w:rsid w:val="008B73F6"/>
    <w:rsid w:val="008B7F08"/>
    <w:rsid w:val="008C09E5"/>
    <w:rsid w:val="008C163A"/>
    <w:rsid w:val="008C2BA6"/>
    <w:rsid w:val="008C32FF"/>
    <w:rsid w:val="008C3846"/>
    <w:rsid w:val="008C3901"/>
    <w:rsid w:val="008C3B06"/>
    <w:rsid w:val="008C4864"/>
    <w:rsid w:val="008C48A7"/>
    <w:rsid w:val="008C4BA9"/>
    <w:rsid w:val="008C4C55"/>
    <w:rsid w:val="008C4E31"/>
    <w:rsid w:val="008C5F89"/>
    <w:rsid w:val="008C6E09"/>
    <w:rsid w:val="008C74D5"/>
    <w:rsid w:val="008C7C8D"/>
    <w:rsid w:val="008D01D5"/>
    <w:rsid w:val="008D0DE9"/>
    <w:rsid w:val="008D0E4F"/>
    <w:rsid w:val="008D1212"/>
    <w:rsid w:val="008D16D6"/>
    <w:rsid w:val="008D1800"/>
    <w:rsid w:val="008D18A1"/>
    <w:rsid w:val="008D1B17"/>
    <w:rsid w:val="008D2B6B"/>
    <w:rsid w:val="008D2C28"/>
    <w:rsid w:val="008D403D"/>
    <w:rsid w:val="008D481D"/>
    <w:rsid w:val="008D53B3"/>
    <w:rsid w:val="008D5674"/>
    <w:rsid w:val="008D5C01"/>
    <w:rsid w:val="008D6CB1"/>
    <w:rsid w:val="008D718F"/>
    <w:rsid w:val="008D7D5B"/>
    <w:rsid w:val="008E0963"/>
    <w:rsid w:val="008E1480"/>
    <w:rsid w:val="008E236B"/>
    <w:rsid w:val="008E2F0A"/>
    <w:rsid w:val="008E30C5"/>
    <w:rsid w:val="008E31EA"/>
    <w:rsid w:val="008E35CF"/>
    <w:rsid w:val="008E46EB"/>
    <w:rsid w:val="008E4C1B"/>
    <w:rsid w:val="008E5174"/>
    <w:rsid w:val="008E5A99"/>
    <w:rsid w:val="008E5AE3"/>
    <w:rsid w:val="008E5F8C"/>
    <w:rsid w:val="008E63EA"/>
    <w:rsid w:val="008E6D02"/>
    <w:rsid w:val="008E7565"/>
    <w:rsid w:val="008E7569"/>
    <w:rsid w:val="008F0428"/>
    <w:rsid w:val="008F1173"/>
    <w:rsid w:val="008F11E3"/>
    <w:rsid w:val="008F2209"/>
    <w:rsid w:val="008F226E"/>
    <w:rsid w:val="008F22E0"/>
    <w:rsid w:val="008F24C5"/>
    <w:rsid w:val="008F293B"/>
    <w:rsid w:val="008F32DD"/>
    <w:rsid w:val="008F3307"/>
    <w:rsid w:val="008F3EC4"/>
    <w:rsid w:val="008F3EF5"/>
    <w:rsid w:val="008F4131"/>
    <w:rsid w:val="008F506F"/>
    <w:rsid w:val="008F5484"/>
    <w:rsid w:val="008F581E"/>
    <w:rsid w:val="008F6430"/>
    <w:rsid w:val="008F6477"/>
    <w:rsid w:val="008F6969"/>
    <w:rsid w:val="008F6F87"/>
    <w:rsid w:val="009002B0"/>
    <w:rsid w:val="009008A8"/>
    <w:rsid w:val="0090362C"/>
    <w:rsid w:val="00903D0D"/>
    <w:rsid w:val="00903FA1"/>
    <w:rsid w:val="009048BB"/>
    <w:rsid w:val="00904BFB"/>
    <w:rsid w:val="00904EBC"/>
    <w:rsid w:val="009056C0"/>
    <w:rsid w:val="00906008"/>
    <w:rsid w:val="0090667A"/>
    <w:rsid w:val="00906F23"/>
    <w:rsid w:val="00907485"/>
    <w:rsid w:val="00907B4F"/>
    <w:rsid w:val="00907BD8"/>
    <w:rsid w:val="009115CF"/>
    <w:rsid w:val="00911E5A"/>
    <w:rsid w:val="009125C4"/>
    <w:rsid w:val="00912A1F"/>
    <w:rsid w:val="009134AF"/>
    <w:rsid w:val="00913AD1"/>
    <w:rsid w:val="00914CC6"/>
    <w:rsid w:val="00916381"/>
    <w:rsid w:val="00916FD9"/>
    <w:rsid w:val="00917527"/>
    <w:rsid w:val="0092024E"/>
    <w:rsid w:val="00921B72"/>
    <w:rsid w:val="00921F8C"/>
    <w:rsid w:val="0092220A"/>
    <w:rsid w:val="009222E7"/>
    <w:rsid w:val="0092430B"/>
    <w:rsid w:val="0092498D"/>
    <w:rsid w:val="009249B8"/>
    <w:rsid w:val="0092541A"/>
    <w:rsid w:val="0092789C"/>
    <w:rsid w:val="00927CB5"/>
    <w:rsid w:val="00927D6B"/>
    <w:rsid w:val="0093006C"/>
    <w:rsid w:val="0093022F"/>
    <w:rsid w:val="009307ED"/>
    <w:rsid w:val="0093137A"/>
    <w:rsid w:val="00931714"/>
    <w:rsid w:val="00931F48"/>
    <w:rsid w:val="0093240B"/>
    <w:rsid w:val="00932814"/>
    <w:rsid w:val="00932F64"/>
    <w:rsid w:val="009334CF"/>
    <w:rsid w:val="00933E1C"/>
    <w:rsid w:val="00934922"/>
    <w:rsid w:val="00935A5C"/>
    <w:rsid w:val="00935F6A"/>
    <w:rsid w:val="009366E1"/>
    <w:rsid w:val="0093677C"/>
    <w:rsid w:val="00936A84"/>
    <w:rsid w:val="00936C17"/>
    <w:rsid w:val="00936EF3"/>
    <w:rsid w:val="009378FE"/>
    <w:rsid w:val="00937C98"/>
    <w:rsid w:val="00940330"/>
    <w:rsid w:val="00940556"/>
    <w:rsid w:val="009405F4"/>
    <w:rsid w:val="00941109"/>
    <w:rsid w:val="0094138A"/>
    <w:rsid w:val="00941676"/>
    <w:rsid w:val="009426D5"/>
    <w:rsid w:val="009432AB"/>
    <w:rsid w:val="009434F4"/>
    <w:rsid w:val="009439BE"/>
    <w:rsid w:val="00943ACD"/>
    <w:rsid w:val="009448AC"/>
    <w:rsid w:val="00947CEB"/>
    <w:rsid w:val="00950E06"/>
    <w:rsid w:val="0095147F"/>
    <w:rsid w:val="00951E91"/>
    <w:rsid w:val="00952A48"/>
    <w:rsid w:val="00953139"/>
    <w:rsid w:val="00953229"/>
    <w:rsid w:val="00954BD9"/>
    <w:rsid w:val="00954F42"/>
    <w:rsid w:val="00956D18"/>
    <w:rsid w:val="009572F8"/>
    <w:rsid w:val="00960616"/>
    <w:rsid w:val="00960B57"/>
    <w:rsid w:val="00961FBF"/>
    <w:rsid w:val="0096225C"/>
    <w:rsid w:val="00962B0A"/>
    <w:rsid w:val="00962EC7"/>
    <w:rsid w:val="00964604"/>
    <w:rsid w:val="00964E49"/>
    <w:rsid w:val="00965102"/>
    <w:rsid w:val="00965589"/>
    <w:rsid w:val="00966AF3"/>
    <w:rsid w:val="009701BC"/>
    <w:rsid w:val="00970735"/>
    <w:rsid w:val="00970BA6"/>
    <w:rsid w:val="00971FBB"/>
    <w:rsid w:val="009729B0"/>
    <w:rsid w:val="009733DA"/>
    <w:rsid w:val="0097377B"/>
    <w:rsid w:val="00973C9A"/>
    <w:rsid w:val="00973F15"/>
    <w:rsid w:val="00974460"/>
    <w:rsid w:val="00975461"/>
    <w:rsid w:val="00976425"/>
    <w:rsid w:val="00976631"/>
    <w:rsid w:val="00976B4C"/>
    <w:rsid w:val="009772B2"/>
    <w:rsid w:val="009773EE"/>
    <w:rsid w:val="00977769"/>
    <w:rsid w:val="00977C5D"/>
    <w:rsid w:val="0098071D"/>
    <w:rsid w:val="00980760"/>
    <w:rsid w:val="009810DF"/>
    <w:rsid w:val="0098216D"/>
    <w:rsid w:val="009828C9"/>
    <w:rsid w:val="0098311B"/>
    <w:rsid w:val="00984002"/>
    <w:rsid w:val="00984057"/>
    <w:rsid w:val="009865A9"/>
    <w:rsid w:val="00986D0B"/>
    <w:rsid w:val="00986D27"/>
    <w:rsid w:val="00987719"/>
    <w:rsid w:val="00990EF1"/>
    <w:rsid w:val="00991B50"/>
    <w:rsid w:val="00991CBF"/>
    <w:rsid w:val="00991CC4"/>
    <w:rsid w:val="00991E21"/>
    <w:rsid w:val="00992508"/>
    <w:rsid w:val="00992B2D"/>
    <w:rsid w:val="00992E26"/>
    <w:rsid w:val="00992EDF"/>
    <w:rsid w:val="00992EE9"/>
    <w:rsid w:val="00992F85"/>
    <w:rsid w:val="00992FCA"/>
    <w:rsid w:val="009931C6"/>
    <w:rsid w:val="00993B0D"/>
    <w:rsid w:val="00993C69"/>
    <w:rsid w:val="009946F1"/>
    <w:rsid w:val="00994868"/>
    <w:rsid w:val="00994906"/>
    <w:rsid w:val="009952B6"/>
    <w:rsid w:val="009958A0"/>
    <w:rsid w:val="009964FD"/>
    <w:rsid w:val="009968D2"/>
    <w:rsid w:val="00996DA5"/>
    <w:rsid w:val="009A202D"/>
    <w:rsid w:val="009A247C"/>
    <w:rsid w:val="009A33B6"/>
    <w:rsid w:val="009A45DD"/>
    <w:rsid w:val="009A460E"/>
    <w:rsid w:val="009A4BDA"/>
    <w:rsid w:val="009A4D49"/>
    <w:rsid w:val="009A62AB"/>
    <w:rsid w:val="009A6580"/>
    <w:rsid w:val="009A7102"/>
    <w:rsid w:val="009A75F2"/>
    <w:rsid w:val="009B0507"/>
    <w:rsid w:val="009B0570"/>
    <w:rsid w:val="009B0B4D"/>
    <w:rsid w:val="009B15C2"/>
    <w:rsid w:val="009B1D3E"/>
    <w:rsid w:val="009B1DEB"/>
    <w:rsid w:val="009B36BB"/>
    <w:rsid w:val="009B3DF8"/>
    <w:rsid w:val="009B479C"/>
    <w:rsid w:val="009B4A84"/>
    <w:rsid w:val="009B5126"/>
    <w:rsid w:val="009B59FC"/>
    <w:rsid w:val="009B5AD2"/>
    <w:rsid w:val="009B620F"/>
    <w:rsid w:val="009B656B"/>
    <w:rsid w:val="009B771C"/>
    <w:rsid w:val="009B7C39"/>
    <w:rsid w:val="009C0C34"/>
    <w:rsid w:val="009C14DA"/>
    <w:rsid w:val="009C1AD9"/>
    <w:rsid w:val="009C1B59"/>
    <w:rsid w:val="009C1DCC"/>
    <w:rsid w:val="009C2347"/>
    <w:rsid w:val="009C2A0F"/>
    <w:rsid w:val="009C3332"/>
    <w:rsid w:val="009C41F6"/>
    <w:rsid w:val="009C4A32"/>
    <w:rsid w:val="009C4B4A"/>
    <w:rsid w:val="009C4C4D"/>
    <w:rsid w:val="009C57C7"/>
    <w:rsid w:val="009C597C"/>
    <w:rsid w:val="009C5D3C"/>
    <w:rsid w:val="009C5FF3"/>
    <w:rsid w:val="009C69C2"/>
    <w:rsid w:val="009C6C0D"/>
    <w:rsid w:val="009C7875"/>
    <w:rsid w:val="009D079A"/>
    <w:rsid w:val="009D1356"/>
    <w:rsid w:val="009D1B20"/>
    <w:rsid w:val="009D3669"/>
    <w:rsid w:val="009D3CAD"/>
    <w:rsid w:val="009D584D"/>
    <w:rsid w:val="009D6DA0"/>
    <w:rsid w:val="009D6DC9"/>
    <w:rsid w:val="009D71CE"/>
    <w:rsid w:val="009D74DE"/>
    <w:rsid w:val="009D7CF7"/>
    <w:rsid w:val="009D7F6D"/>
    <w:rsid w:val="009E1F70"/>
    <w:rsid w:val="009E1F7D"/>
    <w:rsid w:val="009E4047"/>
    <w:rsid w:val="009E49A1"/>
    <w:rsid w:val="009E62F6"/>
    <w:rsid w:val="009E7164"/>
    <w:rsid w:val="009E79D2"/>
    <w:rsid w:val="009E7AEC"/>
    <w:rsid w:val="009E7D01"/>
    <w:rsid w:val="009E7E94"/>
    <w:rsid w:val="009E7FCF"/>
    <w:rsid w:val="009F0E02"/>
    <w:rsid w:val="009F1B7C"/>
    <w:rsid w:val="009F1FA8"/>
    <w:rsid w:val="009F32E3"/>
    <w:rsid w:val="009F348A"/>
    <w:rsid w:val="009F447A"/>
    <w:rsid w:val="009F46F4"/>
    <w:rsid w:val="009F4E61"/>
    <w:rsid w:val="009F5266"/>
    <w:rsid w:val="009F6105"/>
    <w:rsid w:val="009F67A3"/>
    <w:rsid w:val="009F7052"/>
    <w:rsid w:val="009F7AF8"/>
    <w:rsid w:val="00A00E34"/>
    <w:rsid w:val="00A01189"/>
    <w:rsid w:val="00A018A7"/>
    <w:rsid w:val="00A01CE6"/>
    <w:rsid w:val="00A02BB1"/>
    <w:rsid w:val="00A02CF8"/>
    <w:rsid w:val="00A02F90"/>
    <w:rsid w:val="00A04756"/>
    <w:rsid w:val="00A05B21"/>
    <w:rsid w:val="00A05BC7"/>
    <w:rsid w:val="00A060A6"/>
    <w:rsid w:val="00A0652D"/>
    <w:rsid w:val="00A06DBF"/>
    <w:rsid w:val="00A074C7"/>
    <w:rsid w:val="00A10879"/>
    <w:rsid w:val="00A10AEF"/>
    <w:rsid w:val="00A10DFA"/>
    <w:rsid w:val="00A1173C"/>
    <w:rsid w:val="00A12510"/>
    <w:rsid w:val="00A127B4"/>
    <w:rsid w:val="00A1282C"/>
    <w:rsid w:val="00A12D1E"/>
    <w:rsid w:val="00A12E24"/>
    <w:rsid w:val="00A12E59"/>
    <w:rsid w:val="00A1492B"/>
    <w:rsid w:val="00A15543"/>
    <w:rsid w:val="00A15772"/>
    <w:rsid w:val="00A17592"/>
    <w:rsid w:val="00A2069C"/>
    <w:rsid w:val="00A20AD2"/>
    <w:rsid w:val="00A21263"/>
    <w:rsid w:val="00A233E3"/>
    <w:rsid w:val="00A23945"/>
    <w:rsid w:val="00A23CDE"/>
    <w:rsid w:val="00A2411D"/>
    <w:rsid w:val="00A24E1A"/>
    <w:rsid w:val="00A25494"/>
    <w:rsid w:val="00A2584F"/>
    <w:rsid w:val="00A25C0C"/>
    <w:rsid w:val="00A25E26"/>
    <w:rsid w:val="00A267B3"/>
    <w:rsid w:val="00A27222"/>
    <w:rsid w:val="00A273E5"/>
    <w:rsid w:val="00A2768B"/>
    <w:rsid w:val="00A27B73"/>
    <w:rsid w:val="00A30439"/>
    <w:rsid w:val="00A31239"/>
    <w:rsid w:val="00A315A3"/>
    <w:rsid w:val="00A318A3"/>
    <w:rsid w:val="00A31DDF"/>
    <w:rsid w:val="00A32AA7"/>
    <w:rsid w:val="00A330C7"/>
    <w:rsid w:val="00A33520"/>
    <w:rsid w:val="00A3374A"/>
    <w:rsid w:val="00A33B89"/>
    <w:rsid w:val="00A3413B"/>
    <w:rsid w:val="00A34195"/>
    <w:rsid w:val="00A34DEC"/>
    <w:rsid w:val="00A34F7F"/>
    <w:rsid w:val="00A352BB"/>
    <w:rsid w:val="00A3535F"/>
    <w:rsid w:val="00A353F4"/>
    <w:rsid w:val="00A37D26"/>
    <w:rsid w:val="00A40B26"/>
    <w:rsid w:val="00A40CBD"/>
    <w:rsid w:val="00A4102B"/>
    <w:rsid w:val="00A41408"/>
    <w:rsid w:val="00A42721"/>
    <w:rsid w:val="00A42A48"/>
    <w:rsid w:val="00A42A5A"/>
    <w:rsid w:val="00A43018"/>
    <w:rsid w:val="00A43430"/>
    <w:rsid w:val="00A4404F"/>
    <w:rsid w:val="00A4554E"/>
    <w:rsid w:val="00A462B0"/>
    <w:rsid w:val="00A464E6"/>
    <w:rsid w:val="00A4693C"/>
    <w:rsid w:val="00A476B0"/>
    <w:rsid w:val="00A503B9"/>
    <w:rsid w:val="00A50437"/>
    <w:rsid w:val="00A5090F"/>
    <w:rsid w:val="00A51378"/>
    <w:rsid w:val="00A51642"/>
    <w:rsid w:val="00A51DD0"/>
    <w:rsid w:val="00A521E8"/>
    <w:rsid w:val="00A523AA"/>
    <w:rsid w:val="00A523B0"/>
    <w:rsid w:val="00A52EE0"/>
    <w:rsid w:val="00A5351A"/>
    <w:rsid w:val="00A539A3"/>
    <w:rsid w:val="00A53EFC"/>
    <w:rsid w:val="00A53FDC"/>
    <w:rsid w:val="00A542CA"/>
    <w:rsid w:val="00A54B06"/>
    <w:rsid w:val="00A54F33"/>
    <w:rsid w:val="00A56505"/>
    <w:rsid w:val="00A579D9"/>
    <w:rsid w:val="00A61017"/>
    <w:rsid w:val="00A61354"/>
    <w:rsid w:val="00A61DDC"/>
    <w:rsid w:val="00A6202D"/>
    <w:rsid w:val="00A624B4"/>
    <w:rsid w:val="00A62E93"/>
    <w:rsid w:val="00A63654"/>
    <w:rsid w:val="00A642AC"/>
    <w:rsid w:val="00A6430F"/>
    <w:rsid w:val="00A645A6"/>
    <w:rsid w:val="00A652C7"/>
    <w:rsid w:val="00A65960"/>
    <w:rsid w:val="00A665DF"/>
    <w:rsid w:val="00A668AA"/>
    <w:rsid w:val="00A67319"/>
    <w:rsid w:val="00A67407"/>
    <w:rsid w:val="00A67427"/>
    <w:rsid w:val="00A700B6"/>
    <w:rsid w:val="00A7034B"/>
    <w:rsid w:val="00A725E8"/>
    <w:rsid w:val="00A72FA5"/>
    <w:rsid w:val="00A7338E"/>
    <w:rsid w:val="00A73A7A"/>
    <w:rsid w:val="00A73B72"/>
    <w:rsid w:val="00A73D56"/>
    <w:rsid w:val="00A74A3E"/>
    <w:rsid w:val="00A74BCD"/>
    <w:rsid w:val="00A74CE6"/>
    <w:rsid w:val="00A7639E"/>
    <w:rsid w:val="00A770E4"/>
    <w:rsid w:val="00A7713C"/>
    <w:rsid w:val="00A8017D"/>
    <w:rsid w:val="00A801E8"/>
    <w:rsid w:val="00A80342"/>
    <w:rsid w:val="00A80736"/>
    <w:rsid w:val="00A80994"/>
    <w:rsid w:val="00A81873"/>
    <w:rsid w:val="00A821E6"/>
    <w:rsid w:val="00A82A52"/>
    <w:rsid w:val="00A8317F"/>
    <w:rsid w:val="00A83565"/>
    <w:rsid w:val="00A8397A"/>
    <w:rsid w:val="00A8442A"/>
    <w:rsid w:val="00A852CC"/>
    <w:rsid w:val="00A8549C"/>
    <w:rsid w:val="00A854B0"/>
    <w:rsid w:val="00A85A97"/>
    <w:rsid w:val="00A85F91"/>
    <w:rsid w:val="00A86C60"/>
    <w:rsid w:val="00A878C1"/>
    <w:rsid w:val="00A87E3E"/>
    <w:rsid w:val="00A904D6"/>
    <w:rsid w:val="00A90E87"/>
    <w:rsid w:val="00A929DB"/>
    <w:rsid w:val="00A92AB1"/>
    <w:rsid w:val="00A930C1"/>
    <w:rsid w:val="00A949AF"/>
    <w:rsid w:val="00A95713"/>
    <w:rsid w:val="00A9599E"/>
    <w:rsid w:val="00A95EDC"/>
    <w:rsid w:val="00A963F4"/>
    <w:rsid w:val="00A964F2"/>
    <w:rsid w:val="00A972BD"/>
    <w:rsid w:val="00AA063A"/>
    <w:rsid w:val="00AA0AED"/>
    <w:rsid w:val="00AA0C43"/>
    <w:rsid w:val="00AA1037"/>
    <w:rsid w:val="00AA289A"/>
    <w:rsid w:val="00AA378D"/>
    <w:rsid w:val="00AA4DD6"/>
    <w:rsid w:val="00AA5D3A"/>
    <w:rsid w:val="00AA5E53"/>
    <w:rsid w:val="00AA716E"/>
    <w:rsid w:val="00AA7647"/>
    <w:rsid w:val="00AA7ABF"/>
    <w:rsid w:val="00AB030C"/>
    <w:rsid w:val="00AB032B"/>
    <w:rsid w:val="00AB1AFD"/>
    <w:rsid w:val="00AB1E8E"/>
    <w:rsid w:val="00AB203E"/>
    <w:rsid w:val="00AB2646"/>
    <w:rsid w:val="00AB3B8A"/>
    <w:rsid w:val="00AB48F0"/>
    <w:rsid w:val="00AB509B"/>
    <w:rsid w:val="00AB62CE"/>
    <w:rsid w:val="00AB6AFF"/>
    <w:rsid w:val="00AB7628"/>
    <w:rsid w:val="00AB7857"/>
    <w:rsid w:val="00AC0181"/>
    <w:rsid w:val="00AC1AAE"/>
    <w:rsid w:val="00AC1C99"/>
    <w:rsid w:val="00AC1CCD"/>
    <w:rsid w:val="00AC20F5"/>
    <w:rsid w:val="00AC26BE"/>
    <w:rsid w:val="00AC26D9"/>
    <w:rsid w:val="00AC2AF7"/>
    <w:rsid w:val="00AC2B6F"/>
    <w:rsid w:val="00AC2D88"/>
    <w:rsid w:val="00AC3295"/>
    <w:rsid w:val="00AC3E2A"/>
    <w:rsid w:val="00AC3FA2"/>
    <w:rsid w:val="00AC48CF"/>
    <w:rsid w:val="00AC5384"/>
    <w:rsid w:val="00AC5FA6"/>
    <w:rsid w:val="00AC6B95"/>
    <w:rsid w:val="00AC6CF8"/>
    <w:rsid w:val="00AC7085"/>
    <w:rsid w:val="00AC71B4"/>
    <w:rsid w:val="00AD00C6"/>
    <w:rsid w:val="00AD159A"/>
    <w:rsid w:val="00AD1782"/>
    <w:rsid w:val="00AD1D44"/>
    <w:rsid w:val="00AD289B"/>
    <w:rsid w:val="00AD2F88"/>
    <w:rsid w:val="00AD30F4"/>
    <w:rsid w:val="00AD32BB"/>
    <w:rsid w:val="00AD3892"/>
    <w:rsid w:val="00AD3CF9"/>
    <w:rsid w:val="00AD3D02"/>
    <w:rsid w:val="00AD405D"/>
    <w:rsid w:val="00AD41E6"/>
    <w:rsid w:val="00AD572B"/>
    <w:rsid w:val="00AD5B0C"/>
    <w:rsid w:val="00AD5CFF"/>
    <w:rsid w:val="00AD5D0A"/>
    <w:rsid w:val="00AD6A8F"/>
    <w:rsid w:val="00AD6DC4"/>
    <w:rsid w:val="00AD6EF6"/>
    <w:rsid w:val="00AE0920"/>
    <w:rsid w:val="00AE304B"/>
    <w:rsid w:val="00AE3E48"/>
    <w:rsid w:val="00AE3E53"/>
    <w:rsid w:val="00AE40A1"/>
    <w:rsid w:val="00AE44C8"/>
    <w:rsid w:val="00AE45C7"/>
    <w:rsid w:val="00AE59FE"/>
    <w:rsid w:val="00AE5CCC"/>
    <w:rsid w:val="00AE6A04"/>
    <w:rsid w:val="00AE7A06"/>
    <w:rsid w:val="00AF1644"/>
    <w:rsid w:val="00AF1892"/>
    <w:rsid w:val="00AF3015"/>
    <w:rsid w:val="00AF3AB1"/>
    <w:rsid w:val="00AF467B"/>
    <w:rsid w:val="00AF5123"/>
    <w:rsid w:val="00AF532C"/>
    <w:rsid w:val="00AF5732"/>
    <w:rsid w:val="00AF62D3"/>
    <w:rsid w:val="00AF639B"/>
    <w:rsid w:val="00AF6C6E"/>
    <w:rsid w:val="00AF6F17"/>
    <w:rsid w:val="00AF7078"/>
    <w:rsid w:val="00AF729E"/>
    <w:rsid w:val="00B006A0"/>
    <w:rsid w:val="00B01887"/>
    <w:rsid w:val="00B028A2"/>
    <w:rsid w:val="00B03258"/>
    <w:rsid w:val="00B048BA"/>
    <w:rsid w:val="00B05CF6"/>
    <w:rsid w:val="00B071E9"/>
    <w:rsid w:val="00B10483"/>
    <w:rsid w:val="00B10A02"/>
    <w:rsid w:val="00B10C09"/>
    <w:rsid w:val="00B11478"/>
    <w:rsid w:val="00B12220"/>
    <w:rsid w:val="00B12850"/>
    <w:rsid w:val="00B12DA7"/>
    <w:rsid w:val="00B13B9E"/>
    <w:rsid w:val="00B14333"/>
    <w:rsid w:val="00B144A7"/>
    <w:rsid w:val="00B149C8"/>
    <w:rsid w:val="00B14DBF"/>
    <w:rsid w:val="00B14EC9"/>
    <w:rsid w:val="00B154F9"/>
    <w:rsid w:val="00B15BAD"/>
    <w:rsid w:val="00B164AE"/>
    <w:rsid w:val="00B1731E"/>
    <w:rsid w:val="00B2022C"/>
    <w:rsid w:val="00B204D8"/>
    <w:rsid w:val="00B208A8"/>
    <w:rsid w:val="00B2151C"/>
    <w:rsid w:val="00B21A7E"/>
    <w:rsid w:val="00B22081"/>
    <w:rsid w:val="00B223E5"/>
    <w:rsid w:val="00B22FAB"/>
    <w:rsid w:val="00B2323C"/>
    <w:rsid w:val="00B24197"/>
    <w:rsid w:val="00B24532"/>
    <w:rsid w:val="00B25C26"/>
    <w:rsid w:val="00B26106"/>
    <w:rsid w:val="00B26301"/>
    <w:rsid w:val="00B26D76"/>
    <w:rsid w:val="00B27D64"/>
    <w:rsid w:val="00B27F3C"/>
    <w:rsid w:val="00B27F54"/>
    <w:rsid w:val="00B30537"/>
    <w:rsid w:val="00B30B4F"/>
    <w:rsid w:val="00B31C4C"/>
    <w:rsid w:val="00B31D07"/>
    <w:rsid w:val="00B3300E"/>
    <w:rsid w:val="00B33352"/>
    <w:rsid w:val="00B34544"/>
    <w:rsid w:val="00B346D1"/>
    <w:rsid w:val="00B34863"/>
    <w:rsid w:val="00B3565D"/>
    <w:rsid w:val="00B35BA5"/>
    <w:rsid w:val="00B362D7"/>
    <w:rsid w:val="00B36E75"/>
    <w:rsid w:val="00B37531"/>
    <w:rsid w:val="00B377D0"/>
    <w:rsid w:val="00B40A6D"/>
    <w:rsid w:val="00B411B7"/>
    <w:rsid w:val="00B4182E"/>
    <w:rsid w:val="00B41D4E"/>
    <w:rsid w:val="00B41E61"/>
    <w:rsid w:val="00B429A5"/>
    <w:rsid w:val="00B42BF8"/>
    <w:rsid w:val="00B42E97"/>
    <w:rsid w:val="00B44486"/>
    <w:rsid w:val="00B447FA"/>
    <w:rsid w:val="00B4587A"/>
    <w:rsid w:val="00B45B02"/>
    <w:rsid w:val="00B463F2"/>
    <w:rsid w:val="00B477EE"/>
    <w:rsid w:val="00B47CF1"/>
    <w:rsid w:val="00B504D9"/>
    <w:rsid w:val="00B50CB5"/>
    <w:rsid w:val="00B50F0E"/>
    <w:rsid w:val="00B52F78"/>
    <w:rsid w:val="00B537E4"/>
    <w:rsid w:val="00B54F62"/>
    <w:rsid w:val="00B5539E"/>
    <w:rsid w:val="00B55AC4"/>
    <w:rsid w:val="00B55E0C"/>
    <w:rsid w:val="00B56115"/>
    <w:rsid w:val="00B5707B"/>
    <w:rsid w:val="00B572C1"/>
    <w:rsid w:val="00B57808"/>
    <w:rsid w:val="00B57892"/>
    <w:rsid w:val="00B608FC"/>
    <w:rsid w:val="00B60D65"/>
    <w:rsid w:val="00B61A51"/>
    <w:rsid w:val="00B62CD4"/>
    <w:rsid w:val="00B648B2"/>
    <w:rsid w:val="00B65A93"/>
    <w:rsid w:val="00B65C35"/>
    <w:rsid w:val="00B65F56"/>
    <w:rsid w:val="00B660CF"/>
    <w:rsid w:val="00B67232"/>
    <w:rsid w:val="00B67542"/>
    <w:rsid w:val="00B67CB7"/>
    <w:rsid w:val="00B70A96"/>
    <w:rsid w:val="00B70CA5"/>
    <w:rsid w:val="00B717B2"/>
    <w:rsid w:val="00B71FC4"/>
    <w:rsid w:val="00B71FF9"/>
    <w:rsid w:val="00B7239D"/>
    <w:rsid w:val="00B737D9"/>
    <w:rsid w:val="00B73C65"/>
    <w:rsid w:val="00B7417D"/>
    <w:rsid w:val="00B74798"/>
    <w:rsid w:val="00B7721D"/>
    <w:rsid w:val="00B77566"/>
    <w:rsid w:val="00B77C1E"/>
    <w:rsid w:val="00B80CF7"/>
    <w:rsid w:val="00B82038"/>
    <w:rsid w:val="00B82154"/>
    <w:rsid w:val="00B82A86"/>
    <w:rsid w:val="00B844C7"/>
    <w:rsid w:val="00B84EC2"/>
    <w:rsid w:val="00B856C1"/>
    <w:rsid w:val="00B85EFC"/>
    <w:rsid w:val="00B87B5D"/>
    <w:rsid w:val="00B87B72"/>
    <w:rsid w:val="00B91A87"/>
    <w:rsid w:val="00B91E59"/>
    <w:rsid w:val="00B92445"/>
    <w:rsid w:val="00B924B7"/>
    <w:rsid w:val="00B92671"/>
    <w:rsid w:val="00B92D99"/>
    <w:rsid w:val="00B92E46"/>
    <w:rsid w:val="00B9441E"/>
    <w:rsid w:val="00B94CCD"/>
    <w:rsid w:val="00B95787"/>
    <w:rsid w:val="00B962F0"/>
    <w:rsid w:val="00B96DF1"/>
    <w:rsid w:val="00B96F25"/>
    <w:rsid w:val="00B97138"/>
    <w:rsid w:val="00B977E2"/>
    <w:rsid w:val="00B97B99"/>
    <w:rsid w:val="00BA16D6"/>
    <w:rsid w:val="00BA212C"/>
    <w:rsid w:val="00BA3414"/>
    <w:rsid w:val="00BA42A7"/>
    <w:rsid w:val="00BA4C7D"/>
    <w:rsid w:val="00BA5B41"/>
    <w:rsid w:val="00BA5B8D"/>
    <w:rsid w:val="00BA5DA6"/>
    <w:rsid w:val="00BA692B"/>
    <w:rsid w:val="00BA6CC3"/>
    <w:rsid w:val="00BA7AC5"/>
    <w:rsid w:val="00BB17B7"/>
    <w:rsid w:val="00BB1949"/>
    <w:rsid w:val="00BB19B2"/>
    <w:rsid w:val="00BB2D54"/>
    <w:rsid w:val="00BB2FB8"/>
    <w:rsid w:val="00BB3761"/>
    <w:rsid w:val="00BB3A12"/>
    <w:rsid w:val="00BB3B80"/>
    <w:rsid w:val="00BB3C8E"/>
    <w:rsid w:val="00BB5631"/>
    <w:rsid w:val="00BB5B6E"/>
    <w:rsid w:val="00BB5F54"/>
    <w:rsid w:val="00BB60E0"/>
    <w:rsid w:val="00BB61F4"/>
    <w:rsid w:val="00BB6614"/>
    <w:rsid w:val="00BB69BE"/>
    <w:rsid w:val="00BB7052"/>
    <w:rsid w:val="00BB7483"/>
    <w:rsid w:val="00BB7834"/>
    <w:rsid w:val="00BB7E9D"/>
    <w:rsid w:val="00BB7EAD"/>
    <w:rsid w:val="00BC0FB3"/>
    <w:rsid w:val="00BC1104"/>
    <w:rsid w:val="00BC122D"/>
    <w:rsid w:val="00BC219B"/>
    <w:rsid w:val="00BC321B"/>
    <w:rsid w:val="00BC3895"/>
    <w:rsid w:val="00BC3F5B"/>
    <w:rsid w:val="00BC43B9"/>
    <w:rsid w:val="00BC45F0"/>
    <w:rsid w:val="00BC4BBA"/>
    <w:rsid w:val="00BC5518"/>
    <w:rsid w:val="00BC5586"/>
    <w:rsid w:val="00BC5620"/>
    <w:rsid w:val="00BC5657"/>
    <w:rsid w:val="00BC5A8D"/>
    <w:rsid w:val="00BC5D03"/>
    <w:rsid w:val="00BC5FC5"/>
    <w:rsid w:val="00BC6131"/>
    <w:rsid w:val="00BC683F"/>
    <w:rsid w:val="00BC6C48"/>
    <w:rsid w:val="00BC7784"/>
    <w:rsid w:val="00BD087B"/>
    <w:rsid w:val="00BD0D5B"/>
    <w:rsid w:val="00BD101B"/>
    <w:rsid w:val="00BD27D5"/>
    <w:rsid w:val="00BD2CA3"/>
    <w:rsid w:val="00BD2DB6"/>
    <w:rsid w:val="00BD303B"/>
    <w:rsid w:val="00BD3602"/>
    <w:rsid w:val="00BD37F4"/>
    <w:rsid w:val="00BD3C52"/>
    <w:rsid w:val="00BD4DEE"/>
    <w:rsid w:val="00BD53B3"/>
    <w:rsid w:val="00BD79B4"/>
    <w:rsid w:val="00BE0144"/>
    <w:rsid w:val="00BE0281"/>
    <w:rsid w:val="00BE0459"/>
    <w:rsid w:val="00BE14B3"/>
    <w:rsid w:val="00BE2DC0"/>
    <w:rsid w:val="00BE31A2"/>
    <w:rsid w:val="00BE3594"/>
    <w:rsid w:val="00BE359F"/>
    <w:rsid w:val="00BE50D2"/>
    <w:rsid w:val="00BE54DD"/>
    <w:rsid w:val="00BE600C"/>
    <w:rsid w:val="00BE648D"/>
    <w:rsid w:val="00BE6BFE"/>
    <w:rsid w:val="00BE6FC4"/>
    <w:rsid w:val="00BE7095"/>
    <w:rsid w:val="00BE77B2"/>
    <w:rsid w:val="00BE787C"/>
    <w:rsid w:val="00BF00AC"/>
    <w:rsid w:val="00BF09AF"/>
    <w:rsid w:val="00BF0D86"/>
    <w:rsid w:val="00BF118F"/>
    <w:rsid w:val="00BF1C06"/>
    <w:rsid w:val="00BF2BAC"/>
    <w:rsid w:val="00BF2C26"/>
    <w:rsid w:val="00BF2F17"/>
    <w:rsid w:val="00BF4719"/>
    <w:rsid w:val="00BF4C4C"/>
    <w:rsid w:val="00BF4FD3"/>
    <w:rsid w:val="00BF5E5E"/>
    <w:rsid w:val="00BF634B"/>
    <w:rsid w:val="00BF6B31"/>
    <w:rsid w:val="00BF741A"/>
    <w:rsid w:val="00BF7DCE"/>
    <w:rsid w:val="00C00725"/>
    <w:rsid w:val="00C00DB3"/>
    <w:rsid w:val="00C00E12"/>
    <w:rsid w:val="00C01A28"/>
    <w:rsid w:val="00C01E3A"/>
    <w:rsid w:val="00C0263F"/>
    <w:rsid w:val="00C04089"/>
    <w:rsid w:val="00C044C0"/>
    <w:rsid w:val="00C053CC"/>
    <w:rsid w:val="00C053CD"/>
    <w:rsid w:val="00C053FB"/>
    <w:rsid w:val="00C0553E"/>
    <w:rsid w:val="00C0579C"/>
    <w:rsid w:val="00C0688F"/>
    <w:rsid w:val="00C070FF"/>
    <w:rsid w:val="00C07415"/>
    <w:rsid w:val="00C07B28"/>
    <w:rsid w:val="00C07E52"/>
    <w:rsid w:val="00C07F1D"/>
    <w:rsid w:val="00C10A3A"/>
    <w:rsid w:val="00C10F83"/>
    <w:rsid w:val="00C111BB"/>
    <w:rsid w:val="00C11387"/>
    <w:rsid w:val="00C115A6"/>
    <w:rsid w:val="00C11CDF"/>
    <w:rsid w:val="00C120AF"/>
    <w:rsid w:val="00C12CA0"/>
    <w:rsid w:val="00C12D61"/>
    <w:rsid w:val="00C14244"/>
    <w:rsid w:val="00C1428A"/>
    <w:rsid w:val="00C148C2"/>
    <w:rsid w:val="00C20662"/>
    <w:rsid w:val="00C20664"/>
    <w:rsid w:val="00C206B5"/>
    <w:rsid w:val="00C214BE"/>
    <w:rsid w:val="00C220F4"/>
    <w:rsid w:val="00C2259D"/>
    <w:rsid w:val="00C22AA4"/>
    <w:rsid w:val="00C22F0E"/>
    <w:rsid w:val="00C232D8"/>
    <w:rsid w:val="00C235AB"/>
    <w:rsid w:val="00C24A04"/>
    <w:rsid w:val="00C24F9A"/>
    <w:rsid w:val="00C256AC"/>
    <w:rsid w:val="00C25ECF"/>
    <w:rsid w:val="00C27445"/>
    <w:rsid w:val="00C276A9"/>
    <w:rsid w:val="00C27CB1"/>
    <w:rsid w:val="00C30825"/>
    <w:rsid w:val="00C31330"/>
    <w:rsid w:val="00C3148A"/>
    <w:rsid w:val="00C3155C"/>
    <w:rsid w:val="00C32459"/>
    <w:rsid w:val="00C3262F"/>
    <w:rsid w:val="00C347AD"/>
    <w:rsid w:val="00C34D21"/>
    <w:rsid w:val="00C3642A"/>
    <w:rsid w:val="00C375B7"/>
    <w:rsid w:val="00C37684"/>
    <w:rsid w:val="00C4071E"/>
    <w:rsid w:val="00C4079C"/>
    <w:rsid w:val="00C4102F"/>
    <w:rsid w:val="00C412C0"/>
    <w:rsid w:val="00C42595"/>
    <w:rsid w:val="00C4269F"/>
    <w:rsid w:val="00C43413"/>
    <w:rsid w:val="00C43B03"/>
    <w:rsid w:val="00C440E4"/>
    <w:rsid w:val="00C445A5"/>
    <w:rsid w:val="00C445F9"/>
    <w:rsid w:val="00C453DF"/>
    <w:rsid w:val="00C46638"/>
    <w:rsid w:val="00C4719B"/>
    <w:rsid w:val="00C47D0F"/>
    <w:rsid w:val="00C47E8F"/>
    <w:rsid w:val="00C50275"/>
    <w:rsid w:val="00C5040E"/>
    <w:rsid w:val="00C50FF8"/>
    <w:rsid w:val="00C51103"/>
    <w:rsid w:val="00C5111A"/>
    <w:rsid w:val="00C5189E"/>
    <w:rsid w:val="00C53C47"/>
    <w:rsid w:val="00C540C1"/>
    <w:rsid w:val="00C550B3"/>
    <w:rsid w:val="00C55DD0"/>
    <w:rsid w:val="00C562BC"/>
    <w:rsid w:val="00C579DB"/>
    <w:rsid w:val="00C60B55"/>
    <w:rsid w:val="00C6327B"/>
    <w:rsid w:val="00C63725"/>
    <w:rsid w:val="00C65BBD"/>
    <w:rsid w:val="00C65F4C"/>
    <w:rsid w:val="00C6601F"/>
    <w:rsid w:val="00C67644"/>
    <w:rsid w:val="00C67B56"/>
    <w:rsid w:val="00C70022"/>
    <w:rsid w:val="00C703EB"/>
    <w:rsid w:val="00C7071B"/>
    <w:rsid w:val="00C70B91"/>
    <w:rsid w:val="00C714DC"/>
    <w:rsid w:val="00C715E3"/>
    <w:rsid w:val="00C71858"/>
    <w:rsid w:val="00C71B44"/>
    <w:rsid w:val="00C721F6"/>
    <w:rsid w:val="00C7296B"/>
    <w:rsid w:val="00C72C70"/>
    <w:rsid w:val="00C72FD5"/>
    <w:rsid w:val="00C73108"/>
    <w:rsid w:val="00C73447"/>
    <w:rsid w:val="00C74A88"/>
    <w:rsid w:val="00C74F89"/>
    <w:rsid w:val="00C758E2"/>
    <w:rsid w:val="00C75BBD"/>
    <w:rsid w:val="00C75D1B"/>
    <w:rsid w:val="00C76A4C"/>
    <w:rsid w:val="00C76B7F"/>
    <w:rsid w:val="00C77022"/>
    <w:rsid w:val="00C772C1"/>
    <w:rsid w:val="00C773A5"/>
    <w:rsid w:val="00C80933"/>
    <w:rsid w:val="00C80CA0"/>
    <w:rsid w:val="00C81488"/>
    <w:rsid w:val="00C814F6"/>
    <w:rsid w:val="00C81842"/>
    <w:rsid w:val="00C81A38"/>
    <w:rsid w:val="00C81F10"/>
    <w:rsid w:val="00C82E3E"/>
    <w:rsid w:val="00C8305D"/>
    <w:rsid w:val="00C83EC6"/>
    <w:rsid w:val="00C8402B"/>
    <w:rsid w:val="00C85790"/>
    <w:rsid w:val="00C868E5"/>
    <w:rsid w:val="00C86968"/>
    <w:rsid w:val="00C87C64"/>
    <w:rsid w:val="00C900A0"/>
    <w:rsid w:val="00C907A6"/>
    <w:rsid w:val="00C90C4C"/>
    <w:rsid w:val="00C90C9B"/>
    <w:rsid w:val="00C910B7"/>
    <w:rsid w:val="00C9360E"/>
    <w:rsid w:val="00C93AFD"/>
    <w:rsid w:val="00C93E46"/>
    <w:rsid w:val="00C94BC8"/>
    <w:rsid w:val="00C95E35"/>
    <w:rsid w:val="00C9785E"/>
    <w:rsid w:val="00C97A65"/>
    <w:rsid w:val="00CA1410"/>
    <w:rsid w:val="00CA1604"/>
    <w:rsid w:val="00CA16F0"/>
    <w:rsid w:val="00CA2222"/>
    <w:rsid w:val="00CA2351"/>
    <w:rsid w:val="00CA29AE"/>
    <w:rsid w:val="00CA38DA"/>
    <w:rsid w:val="00CA38DE"/>
    <w:rsid w:val="00CA4DF3"/>
    <w:rsid w:val="00CA4E59"/>
    <w:rsid w:val="00CA5C85"/>
    <w:rsid w:val="00CA5EA6"/>
    <w:rsid w:val="00CA6258"/>
    <w:rsid w:val="00CA6814"/>
    <w:rsid w:val="00CA70A9"/>
    <w:rsid w:val="00CA7667"/>
    <w:rsid w:val="00CA7FDF"/>
    <w:rsid w:val="00CB050F"/>
    <w:rsid w:val="00CB1166"/>
    <w:rsid w:val="00CB12A1"/>
    <w:rsid w:val="00CB1594"/>
    <w:rsid w:val="00CB165A"/>
    <w:rsid w:val="00CB20D5"/>
    <w:rsid w:val="00CB22F6"/>
    <w:rsid w:val="00CB285F"/>
    <w:rsid w:val="00CB2C49"/>
    <w:rsid w:val="00CB2DF9"/>
    <w:rsid w:val="00CB3163"/>
    <w:rsid w:val="00CB61EC"/>
    <w:rsid w:val="00CB6B2B"/>
    <w:rsid w:val="00CB7515"/>
    <w:rsid w:val="00CB7DDF"/>
    <w:rsid w:val="00CC062F"/>
    <w:rsid w:val="00CC07FF"/>
    <w:rsid w:val="00CC0A44"/>
    <w:rsid w:val="00CC0E41"/>
    <w:rsid w:val="00CC130F"/>
    <w:rsid w:val="00CC1EE3"/>
    <w:rsid w:val="00CC2735"/>
    <w:rsid w:val="00CC2E47"/>
    <w:rsid w:val="00CC36DC"/>
    <w:rsid w:val="00CC41D6"/>
    <w:rsid w:val="00CC43DC"/>
    <w:rsid w:val="00CC43EC"/>
    <w:rsid w:val="00CC48F8"/>
    <w:rsid w:val="00CC4B8F"/>
    <w:rsid w:val="00CC60C3"/>
    <w:rsid w:val="00CC622D"/>
    <w:rsid w:val="00CC636E"/>
    <w:rsid w:val="00CC75C7"/>
    <w:rsid w:val="00CC76B4"/>
    <w:rsid w:val="00CD0DAC"/>
    <w:rsid w:val="00CD12D4"/>
    <w:rsid w:val="00CD1EB2"/>
    <w:rsid w:val="00CD2E2E"/>
    <w:rsid w:val="00CD33EC"/>
    <w:rsid w:val="00CD35CE"/>
    <w:rsid w:val="00CD3F35"/>
    <w:rsid w:val="00CD5A97"/>
    <w:rsid w:val="00CD6DD0"/>
    <w:rsid w:val="00CE0422"/>
    <w:rsid w:val="00CE0736"/>
    <w:rsid w:val="00CE0F09"/>
    <w:rsid w:val="00CE1066"/>
    <w:rsid w:val="00CE15A0"/>
    <w:rsid w:val="00CE1DBE"/>
    <w:rsid w:val="00CE2558"/>
    <w:rsid w:val="00CE3CD7"/>
    <w:rsid w:val="00CE3FE2"/>
    <w:rsid w:val="00CE4291"/>
    <w:rsid w:val="00CE5066"/>
    <w:rsid w:val="00CE53A0"/>
    <w:rsid w:val="00CE5E40"/>
    <w:rsid w:val="00CE5FF7"/>
    <w:rsid w:val="00CE6258"/>
    <w:rsid w:val="00CE78E3"/>
    <w:rsid w:val="00CE7CA8"/>
    <w:rsid w:val="00CF060F"/>
    <w:rsid w:val="00CF123B"/>
    <w:rsid w:val="00CF19A1"/>
    <w:rsid w:val="00CF1A8D"/>
    <w:rsid w:val="00CF1DB0"/>
    <w:rsid w:val="00CF1FD1"/>
    <w:rsid w:val="00CF3139"/>
    <w:rsid w:val="00CF3938"/>
    <w:rsid w:val="00CF39C8"/>
    <w:rsid w:val="00CF43A8"/>
    <w:rsid w:val="00CF441E"/>
    <w:rsid w:val="00CF5086"/>
    <w:rsid w:val="00CF5B7A"/>
    <w:rsid w:val="00CF5BBF"/>
    <w:rsid w:val="00CF71A6"/>
    <w:rsid w:val="00CF7B23"/>
    <w:rsid w:val="00D02126"/>
    <w:rsid w:val="00D022CA"/>
    <w:rsid w:val="00D031FD"/>
    <w:rsid w:val="00D03851"/>
    <w:rsid w:val="00D03C13"/>
    <w:rsid w:val="00D03CB8"/>
    <w:rsid w:val="00D042AB"/>
    <w:rsid w:val="00D04DAF"/>
    <w:rsid w:val="00D05892"/>
    <w:rsid w:val="00D061B8"/>
    <w:rsid w:val="00D06B7C"/>
    <w:rsid w:val="00D072AA"/>
    <w:rsid w:val="00D10BB3"/>
    <w:rsid w:val="00D111B5"/>
    <w:rsid w:val="00D119B5"/>
    <w:rsid w:val="00D12B4E"/>
    <w:rsid w:val="00D12C97"/>
    <w:rsid w:val="00D1317A"/>
    <w:rsid w:val="00D1323D"/>
    <w:rsid w:val="00D137AD"/>
    <w:rsid w:val="00D13938"/>
    <w:rsid w:val="00D139C4"/>
    <w:rsid w:val="00D140A5"/>
    <w:rsid w:val="00D144DF"/>
    <w:rsid w:val="00D14B90"/>
    <w:rsid w:val="00D14D58"/>
    <w:rsid w:val="00D15943"/>
    <w:rsid w:val="00D15BD2"/>
    <w:rsid w:val="00D15EAB"/>
    <w:rsid w:val="00D15ECE"/>
    <w:rsid w:val="00D16438"/>
    <w:rsid w:val="00D168BD"/>
    <w:rsid w:val="00D16B55"/>
    <w:rsid w:val="00D16B75"/>
    <w:rsid w:val="00D16FC8"/>
    <w:rsid w:val="00D1739F"/>
    <w:rsid w:val="00D1761A"/>
    <w:rsid w:val="00D17F4B"/>
    <w:rsid w:val="00D200BA"/>
    <w:rsid w:val="00D21D57"/>
    <w:rsid w:val="00D2244C"/>
    <w:rsid w:val="00D22A73"/>
    <w:rsid w:val="00D23A65"/>
    <w:rsid w:val="00D24959"/>
    <w:rsid w:val="00D26895"/>
    <w:rsid w:val="00D2793C"/>
    <w:rsid w:val="00D27A3C"/>
    <w:rsid w:val="00D306DC"/>
    <w:rsid w:val="00D30DDB"/>
    <w:rsid w:val="00D312C9"/>
    <w:rsid w:val="00D31802"/>
    <w:rsid w:val="00D318B0"/>
    <w:rsid w:val="00D3195F"/>
    <w:rsid w:val="00D31B9F"/>
    <w:rsid w:val="00D31CE7"/>
    <w:rsid w:val="00D31EC9"/>
    <w:rsid w:val="00D32577"/>
    <w:rsid w:val="00D32A1E"/>
    <w:rsid w:val="00D33530"/>
    <w:rsid w:val="00D34659"/>
    <w:rsid w:val="00D3481D"/>
    <w:rsid w:val="00D3494D"/>
    <w:rsid w:val="00D34E0F"/>
    <w:rsid w:val="00D3532D"/>
    <w:rsid w:val="00D35CEC"/>
    <w:rsid w:val="00D35EBD"/>
    <w:rsid w:val="00D36759"/>
    <w:rsid w:val="00D367D8"/>
    <w:rsid w:val="00D37FFE"/>
    <w:rsid w:val="00D40EF8"/>
    <w:rsid w:val="00D42371"/>
    <w:rsid w:val="00D431DE"/>
    <w:rsid w:val="00D45591"/>
    <w:rsid w:val="00D45978"/>
    <w:rsid w:val="00D45AF2"/>
    <w:rsid w:val="00D46994"/>
    <w:rsid w:val="00D51119"/>
    <w:rsid w:val="00D514C5"/>
    <w:rsid w:val="00D5215B"/>
    <w:rsid w:val="00D5292A"/>
    <w:rsid w:val="00D52970"/>
    <w:rsid w:val="00D52E36"/>
    <w:rsid w:val="00D5312F"/>
    <w:rsid w:val="00D53CAB"/>
    <w:rsid w:val="00D5426F"/>
    <w:rsid w:val="00D54986"/>
    <w:rsid w:val="00D5613B"/>
    <w:rsid w:val="00D56259"/>
    <w:rsid w:val="00D566DD"/>
    <w:rsid w:val="00D56AE5"/>
    <w:rsid w:val="00D56F91"/>
    <w:rsid w:val="00D60AAA"/>
    <w:rsid w:val="00D61617"/>
    <w:rsid w:val="00D619CA"/>
    <w:rsid w:val="00D6338A"/>
    <w:rsid w:val="00D63F08"/>
    <w:rsid w:val="00D6405B"/>
    <w:rsid w:val="00D6450C"/>
    <w:rsid w:val="00D64F9D"/>
    <w:rsid w:val="00D656A2"/>
    <w:rsid w:val="00D66C12"/>
    <w:rsid w:val="00D66D2C"/>
    <w:rsid w:val="00D67589"/>
    <w:rsid w:val="00D6768E"/>
    <w:rsid w:val="00D67F02"/>
    <w:rsid w:val="00D70695"/>
    <w:rsid w:val="00D70BA2"/>
    <w:rsid w:val="00D7143B"/>
    <w:rsid w:val="00D71535"/>
    <w:rsid w:val="00D722EF"/>
    <w:rsid w:val="00D723A4"/>
    <w:rsid w:val="00D72C1D"/>
    <w:rsid w:val="00D73661"/>
    <w:rsid w:val="00D7419E"/>
    <w:rsid w:val="00D74AED"/>
    <w:rsid w:val="00D75DAB"/>
    <w:rsid w:val="00D769F9"/>
    <w:rsid w:val="00D77CC2"/>
    <w:rsid w:val="00D80573"/>
    <w:rsid w:val="00D81568"/>
    <w:rsid w:val="00D818DC"/>
    <w:rsid w:val="00D81B26"/>
    <w:rsid w:val="00D81B7C"/>
    <w:rsid w:val="00D84110"/>
    <w:rsid w:val="00D84E39"/>
    <w:rsid w:val="00D85039"/>
    <w:rsid w:val="00D85B09"/>
    <w:rsid w:val="00D85B9B"/>
    <w:rsid w:val="00D8602F"/>
    <w:rsid w:val="00D8692B"/>
    <w:rsid w:val="00D87568"/>
    <w:rsid w:val="00D90DE3"/>
    <w:rsid w:val="00D912EF"/>
    <w:rsid w:val="00D91744"/>
    <w:rsid w:val="00D92213"/>
    <w:rsid w:val="00D9237F"/>
    <w:rsid w:val="00D9343A"/>
    <w:rsid w:val="00D93EFD"/>
    <w:rsid w:val="00D940DF"/>
    <w:rsid w:val="00D943E9"/>
    <w:rsid w:val="00D949DE"/>
    <w:rsid w:val="00D9506A"/>
    <w:rsid w:val="00D950D6"/>
    <w:rsid w:val="00D951E1"/>
    <w:rsid w:val="00D957B2"/>
    <w:rsid w:val="00D95811"/>
    <w:rsid w:val="00D96095"/>
    <w:rsid w:val="00D96297"/>
    <w:rsid w:val="00D9632D"/>
    <w:rsid w:val="00D9648E"/>
    <w:rsid w:val="00D967C3"/>
    <w:rsid w:val="00D96B25"/>
    <w:rsid w:val="00D96B8F"/>
    <w:rsid w:val="00D96BE8"/>
    <w:rsid w:val="00D974D7"/>
    <w:rsid w:val="00DA140A"/>
    <w:rsid w:val="00DA1AFB"/>
    <w:rsid w:val="00DA2544"/>
    <w:rsid w:val="00DA262F"/>
    <w:rsid w:val="00DA26E3"/>
    <w:rsid w:val="00DA3183"/>
    <w:rsid w:val="00DA35AC"/>
    <w:rsid w:val="00DA3D01"/>
    <w:rsid w:val="00DA4072"/>
    <w:rsid w:val="00DA4254"/>
    <w:rsid w:val="00DA4824"/>
    <w:rsid w:val="00DA4DEF"/>
    <w:rsid w:val="00DA4ED5"/>
    <w:rsid w:val="00DA51D2"/>
    <w:rsid w:val="00DA58F5"/>
    <w:rsid w:val="00DA5AAE"/>
    <w:rsid w:val="00DA79E8"/>
    <w:rsid w:val="00DB0762"/>
    <w:rsid w:val="00DB1448"/>
    <w:rsid w:val="00DB18BF"/>
    <w:rsid w:val="00DB24A4"/>
    <w:rsid w:val="00DB2CE8"/>
    <w:rsid w:val="00DB3661"/>
    <w:rsid w:val="00DB3EFD"/>
    <w:rsid w:val="00DB6024"/>
    <w:rsid w:val="00DC0B7A"/>
    <w:rsid w:val="00DC0D70"/>
    <w:rsid w:val="00DC114B"/>
    <w:rsid w:val="00DC31A7"/>
    <w:rsid w:val="00DC3408"/>
    <w:rsid w:val="00DC3A56"/>
    <w:rsid w:val="00DC3BBA"/>
    <w:rsid w:val="00DC4D2E"/>
    <w:rsid w:val="00DC4D99"/>
    <w:rsid w:val="00DC56B1"/>
    <w:rsid w:val="00DC5B55"/>
    <w:rsid w:val="00DC5F19"/>
    <w:rsid w:val="00DC7820"/>
    <w:rsid w:val="00DD109F"/>
    <w:rsid w:val="00DD26DE"/>
    <w:rsid w:val="00DD2834"/>
    <w:rsid w:val="00DD2948"/>
    <w:rsid w:val="00DD2D83"/>
    <w:rsid w:val="00DD3D3A"/>
    <w:rsid w:val="00DD41A0"/>
    <w:rsid w:val="00DD4BAA"/>
    <w:rsid w:val="00DD5DD0"/>
    <w:rsid w:val="00DD60FE"/>
    <w:rsid w:val="00DD650E"/>
    <w:rsid w:val="00DD6B85"/>
    <w:rsid w:val="00DD6EE6"/>
    <w:rsid w:val="00DD7F4A"/>
    <w:rsid w:val="00DE0BDD"/>
    <w:rsid w:val="00DE0D16"/>
    <w:rsid w:val="00DE1644"/>
    <w:rsid w:val="00DE1688"/>
    <w:rsid w:val="00DE1912"/>
    <w:rsid w:val="00DE2F86"/>
    <w:rsid w:val="00DE3370"/>
    <w:rsid w:val="00DE3AF5"/>
    <w:rsid w:val="00DE4393"/>
    <w:rsid w:val="00DE4B9F"/>
    <w:rsid w:val="00DE4DE1"/>
    <w:rsid w:val="00DE5B3E"/>
    <w:rsid w:val="00DE5CA4"/>
    <w:rsid w:val="00DE5F7A"/>
    <w:rsid w:val="00DE5FC4"/>
    <w:rsid w:val="00DE6471"/>
    <w:rsid w:val="00DE6574"/>
    <w:rsid w:val="00DE65A2"/>
    <w:rsid w:val="00DE6C28"/>
    <w:rsid w:val="00DE7ECA"/>
    <w:rsid w:val="00DF0138"/>
    <w:rsid w:val="00DF10BB"/>
    <w:rsid w:val="00DF194A"/>
    <w:rsid w:val="00DF2108"/>
    <w:rsid w:val="00DF2605"/>
    <w:rsid w:val="00DF2B49"/>
    <w:rsid w:val="00DF2C99"/>
    <w:rsid w:val="00DF3354"/>
    <w:rsid w:val="00DF3E40"/>
    <w:rsid w:val="00DF44CF"/>
    <w:rsid w:val="00DF555C"/>
    <w:rsid w:val="00DF56DE"/>
    <w:rsid w:val="00DF6914"/>
    <w:rsid w:val="00DF706F"/>
    <w:rsid w:val="00DF70B4"/>
    <w:rsid w:val="00DF712C"/>
    <w:rsid w:val="00DF7923"/>
    <w:rsid w:val="00DF7BF0"/>
    <w:rsid w:val="00E00AC7"/>
    <w:rsid w:val="00E00FBA"/>
    <w:rsid w:val="00E01392"/>
    <w:rsid w:val="00E024BB"/>
    <w:rsid w:val="00E02914"/>
    <w:rsid w:val="00E02BA9"/>
    <w:rsid w:val="00E04A5C"/>
    <w:rsid w:val="00E04C1A"/>
    <w:rsid w:val="00E0617E"/>
    <w:rsid w:val="00E064F3"/>
    <w:rsid w:val="00E06636"/>
    <w:rsid w:val="00E066AD"/>
    <w:rsid w:val="00E074C9"/>
    <w:rsid w:val="00E07D0A"/>
    <w:rsid w:val="00E105E3"/>
    <w:rsid w:val="00E108BA"/>
    <w:rsid w:val="00E10C05"/>
    <w:rsid w:val="00E11541"/>
    <w:rsid w:val="00E11561"/>
    <w:rsid w:val="00E1173F"/>
    <w:rsid w:val="00E11E88"/>
    <w:rsid w:val="00E120D3"/>
    <w:rsid w:val="00E1247C"/>
    <w:rsid w:val="00E12609"/>
    <w:rsid w:val="00E129F1"/>
    <w:rsid w:val="00E12AC6"/>
    <w:rsid w:val="00E12D3F"/>
    <w:rsid w:val="00E1354E"/>
    <w:rsid w:val="00E147D7"/>
    <w:rsid w:val="00E14A01"/>
    <w:rsid w:val="00E14BB2"/>
    <w:rsid w:val="00E14BD7"/>
    <w:rsid w:val="00E15EE9"/>
    <w:rsid w:val="00E1679C"/>
    <w:rsid w:val="00E16802"/>
    <w:rsid w:val="00E16EEF"/>
    <w:rsid w:val="00E20870"/>
    <w:rsid w:val="00E20F10"/>
    <w:rsid w:val="00E21DED"/>
    <w:rsid w:val="00E21E62"/>
    <w:rsid w:val="00E22023"/>
    <w:rsid w:val="00E23477"/>
    <w:rsid w:val="00E23622"/>
    <w:rsid w:val="00E23F00"/>
    <w:rsid w:val="00E2475A"/>
    <w:rsid w:val="00E24E8D"/>
    <w:rsid w:val="00E25483"/>
    <w:rsid w:val="00E25D2C"/>
    <w:rsid w:val="00E26340"/>
    <w:rsid w:val="00E264BC"/>
    <w:rsid w:val="00E26595"/>
    <w:rsid w:val="00E27698"/>
    <w:rsid w:val="00E27BE9"/>
    <w:rsid w:val="00E307EF"/>
    <w:rsid w:val="00E30881"/>
    <w:rsid w:val="00E309D8"/>
    <w:rsid w:val="00E30C92"/>
    <w:rsid w:val="00E312FC"/>
    <w:rsid w:val="00E3186E"/>
    <w:rsid w:val="00E32C3B"/>
    <w:rsid w:val="00E33164"/>
    <w:rsid w:val="00E33408"/>
    <w:rsid w:val="00E33665"/>
    <w:rsid w:val="00E336A9"/>
    <w:rsid w:val="00E34CF2"/>
    <w:rsid w:val="00E362BB"/>
    <w:rsid w:val="00E367EF"/>
    <w:rsid w:val="00E40AF3"/>
    <w:rsid w:val="00E41CAF"/>
    <w:rsid w:val="00E42C56"/>
    <w:rsid w:val="00E46F45"/>
    <w:rsid w:val="00E470CF"/>
    <w:rsid w:val="00E4726E"/>
    <w:rsid w:val="00E47988"/>
    <w:rsid w:val="00E47D01"/>
    <w:rsid w:val="00E505B1"/>
    <w:rsid w:val="00E52163"/>
    <w:rsid w:val="00E523BE"/>
    <w:rsid w:val="00E52805"/>
    <w:rsid w:val="00E52DC6"/>
    <w:rsid w:val="00E53605"/>
    <w:rsid w:val="00E547CC"/>
    <w:rsid w:val="00E54904"/>
    <w:rsid w:val="00E54C34"/>
    <w:rsid w:val="00E55562"/>
    <w:rsid w:val="00E55FAB"/>
    <w:rsid w:val="00E565BD"/>
    <w:rsid w:val="00E56825"/>
    <w:rsid w:val="00E56E30"/>
    <w:rsid w:val="00E57E81"/>
    <w:rsid w:val="00E609A3"/>
    <w:rsid w:val="00E61BAB"/>
    <w:rsid w:val="00E61CB6"/>
    <w:rsid w:val="00E62AFE"/>
    <w:rsid w:val="00E63204"/>
    <w:rsid w:val="00E63921"/>
    <w:rsid w:val="00E643B0"/>
    <w:rsid w:val="00E644A0"/>
    <w:rsid w:val="00E644CD"/>
    <w:rsid w:val="00E6573E"/>
    <w:rsid w:val="00E657E8"/>
    <w:rsid w:val="00E65C19"/>
    <w:rsid w:val="00E663A9"/>
    <w:rsid w:val="00E668EC"/>
    <w:rsid w:val="00E67A24"/>
    <w:rsid w:val="00E67A9A"/>
    <w:rsid w:val="00E67FCF"/>
    <w:rsid w:val="00E700B8"/>
    <w:rsid w:val="00E70D37"/>
    <w:rsid w:val="00E71CB2"/>
    <w:rsid w:val="00E72091"/>
    <w:rsid w:val="00E727DD"/>
    <w:rsid w:val="00E72D49"/>
    <w:rsid w:val="00E73CCA"/>
    <w:rsid w:val="00E73F26"/>
    <w:rsid w:val="00E75AE1"/>
    <w:rsid w:val="00E75C00"/>
    <w:rsid w:val="00E765F1"/>
    <w:rsid w:val="00E76BD3"/>
    <w:rsid w:val="00E7767E"/>
    <w:rsid w:val="00E77CAF"/>
    <w:rsid w:val="00E801FF"/>
    <w:rsid w:val="00E816F8"/>
    <w:rsid w:val="00E81CFC"/>
    <w:rsid w:val="00E8210D"/>
    <w:rsid w:val="00E844FA"/>
    <w:rsid w:val="00E84B05"/>
    <w:rsid w:val="00E84F60"/>
    <w:rsid w:val="00E8550E"/>
    <w:rsid w:val="00E85637"/>
    <w:rsid w:val="00E869B3"/>
    <w:rsid w:val="00E86B67"/>
    <w:rsid w:val="00E8774B"/>
    <w:rsid w:val="00E901D3"/>
    <w:rsid w:val="00E9056E"/>
    <w:rsid w:val="00E908CF"/>
    <w:rsid w:val="00E91058"/>
    <w:rsid w:val="00E91837"/>
    <w:rsid w:val="00E91BCE"/>
    <w:rsid w:val="00E91D45"/>
    <w:rsid w:val="00E921DB"/>
    <w:rsid w:val="00E92F12"/>
    <w:rsid w:val="00E934AF"/>
    <w:rsid w:val="00E937A0"/>
    <w:rsid w:val="00E941B7"/>
    <w:rsid w:val="00E9492E"/>
    <w:rsid w:val="00E94A47"/>
    <w:rsid w:val="00E95485"/>
    <w:rsid w:val="00E9661E"/>
    <w:rsid w:val="00E96A6C"/>
    <w:rsid w:val="00E9703E"/>
    <w:rsid w:val="00E97618"/>
    <w:rsid w:val="00EA0573"/>
    <w:rsid w:val="00EA0815"/>
    <w:rsid w:val="00EA0CF4"/>
    <w:rsid w:val="00EA0FCA"/>
    <w:rsid w:val="00EA16C7"/>
    <w:rsid w:val="00EA1CBB"/>
    <w:rsid w:val="00EA1F43"/>
    <w:rsid w:val="00EA27B7"/>
    <w:rsid w:val="00EA2C88"/>
    <w:rsid w:val="00EA3796"/>
    <w:rsid w:val="00EA391A"/>
    <w:rsid w:val="00EA3BD1"/>
    <w:rsid w:val="00EA4733"/>
    <w:rsid w:val="00EA61B6"/>
    <w:rsid w:val="00EA6E0A"/>
    <w:rsid w:val="00EA72EA"/>
    <w:rsid w:val="00EB008A"/>
    <w:rsid w:val="00EB15F4"/>
    <w:rsid w:val="00EB181C"/>
    <w:rsid w:val="00EB20FE"/>
    <w:rsid w:val="00EB2BA0"/>
    <w:rsid w:val="00EB3FC3"/>
    <w:rsid w:val="00EB52E6"/>
    <w:rsid w:val="00EB549B"/>
    <w:rsid w:val="00EB551B"/>
    <w:rsid w:val="00EB62AC"/>
    <w:rsid w:val="00EB6B30"/>
    <w:rsid w:val="00EC3491"/>
    <w:rsid w:val="00EC411C"/>
    <w:rsid w:val="00EC5667"/>
    <w:rsid w:val="00ED0AB4"/>
    <w:rsid w:val="00ED1BB0"/>
    <w:rsid w:val="00ED1FAB"/>
    <w:rsid w:val="00ED2663"/>
    <w:rsid w:val="00ED3527"/>
    <w:rsid w:val="00ED3DD3"/>
    <w:rsid w:val="00ED4197"/>
    <w:rsid w:val="00ED43F1"/>
    <w:rsid w:val="00ED4AE0"/>
    <w:rsid w:val="00ED4B4C"/>
    <w:rsid w:val="00ED4E5B"/>
    <w:rsid w:val="00ED50DE"/>
    <w:rsid w:val="00ED5360"/>
    <w:rsid w:val="00ED5B02"/>
    <w:rsid w:val="00ED65F1"/>
    <w:rsid w:val="00ED6BB8"/>
    <w:rsid w:val="00ED6D6D"/>
    <w:rsid w:val="00ED6E86"/>
    <w:rsid w:val="00ED7201"/>
    <w:rsid w:val="00ED75AC"/>
    <w:rsid w:val="00ED7E51"/>
    <w:rsid w:val="00ED7FAF"/>
    <w:rsid w:val="00EE04B6"/>
    <w:rsid w:val="00EE073C"/>
    <w:rsid w:val="00EE15BF"/>
    <w:rsid w:val="00EE2E59"/>
    <w:rsid w:val="00EE3622"/>
    <w:rsid w:val="00EE3A04"/>
    <w:rsid w:val="00EE4E1D"/>
    <w:rsid w:val="00EE5551"/>
    <w:rsid w:val="00EE5B3D"/>
    <w:rsid w:val="00EE6282"/>
    <w:rsid w:val="00EE6315"/>
    <w:rsid w:val="00EE6A95"/>
    <w:rsid w:val="00EE7F75"/>
    <w:rsid w:val="00EF0F3D"/>
    <w:rsid w:val="00EF0FDF"/>
    <w:rsid w:val="00EF14FB"/>
    <w:rsid w:val="00EF1CEA"/>
    <w:rsid w:val="00EF27C2"/>
    <w:rsid w:val="00EF292F"/>
    <w:rsid w:val="00EF2FAF"/>
    <w:rsid w:val="00EF32C9"/>
    <w:rsid w:val="00EF38F6"/>
    <w:rsid w:val="00EF395A"/>
    <w:rsid w:val="00EF3D11"/>
    <w:rsid w:val="00EF3F40"/>
    <w:rsid w:val="00EF40B1"/>
    <w:rsid w:val="00EF4C5A"/>
    <w:rsid w:val="00EF57E9"/>
    <w:rsid w:val="00EF5F92"/>
    <w:rsid w:val="00EF66EA"/>
    <w:rsid w:val="00EF7E42"/>
    <w:rsid w:val="00F007A6"/>
    <w:rsid w:val="00F00AD1"/>
    <w:rsid w:val="00F00B5B"/>
    <w:rsid w:val="00F01AAA"/>
    <w:rsid w:val="00F02116"/>
    <w:rsid w:val="00F0288F"/>
    <w:rsid w:val="00F02CBD"/>
    <w:rsid w:val="00F03503"/>
    <w:rsid w:val="00F03E87"/>
    <w:rsid w:val="00F041ED"/>
    <w:rsid w:val="00F04CED"/>
    <w:rsid w:val="00F05500"/>
    <w:rsid w:val="00F05B21"/>
    <w:rsid w:val="00F06687"/>
    <w:rsid w:val="00F068AD"/>
    <w:rsid w:val="00F069C0"/>
    <w:rsid w:val="00F06D40"/>
    <w:rsid w:val="00F06D73"/>
    <w:rsid w:val="00F06EAB"/>
    <w:rsid w:val="00F12411"/>
    <w:rsid w:val="00F1264F"/>
    <w:rsid w:val="00F12710"/>
    <w:rsid w:val="00F13E15"/>
    <w:rsid w:val="00F145D3"/>
    <w:rsid w:val="00F15226"/>
    <w:rsid w:val="00F15644"/>
    <w:rsid w:val="00F157A1"/>
    <w:rsid w:val="00F16643"/>
    <w:rsid w:val="00F168C3"/>
    <w:rsid w:val="00F179DE"/>
    <w:rsid w:val="00F17DF5"/>
    <w:rsid w:val="00F205E6"/>
    <w:rsid w:val="00F21282"/>
    <w:rsid w:val="00F2366D"/>
    <w:rsid w:val="00F244C1"/>
    <w:rsid w:val="00F245DE"/>
    <w:rsid w:val="00F24A18"/>
    <w:rsid w:val="00F24B68"/>
    <w:rsid w:val="00F24FEF"/>
    <w:rsid w:val="00F258DE"/>
    <w:rsid w:val="00F26BC9"/>
    <w:rsid w:val="00F26CAA"/>
    <w:rsid w:val="00F27394"/>
    <w:rsid w:val="00F27610"/>
    <w:rsid w:val="00F27BD0"/>
    <w:rsid w:val="00F27C05"/>
    <w:rsid w:val="00F30037"/>
    <w:rsid w:val="00F304E3"/>
    <w:rsid w:val="00F30BF7"/>
    <w:rsid w:val="00F310CA"/>
    <w:rsid w:val="00F318AA"/>
    <w:rsid w:val="00F322E5"/>
    <w:rsid w:val="00F32BD8"/>
    <w:rsid w:val="00F33404"/>
    <w:rsid w:val="00F3342D"/>
    <w:rsid w:val="00F33F6A"/>
    <w:rsid w:val="00F345B6"/>
    <w:rsid w:val="00F34894"/>
    <w:rsid w:val="00F3519D"/>
    <w:rsid w:val="00F35433"/>
    <w:rsid w:val="00F35490"/>
    <w:rsid w:val="00F36D8B"/>
    <w:rsid w:val="00F4133A"/>
    <w:rsid w:val="00F41722"/>
    <w:rsid w:val="00F42B46"/>
    <w:rsid w:val="00F43243"/>
    <w:rsid w:val="00F43B45"/>
    <w:rsid w:val="00F44040"/>
    <w:rsid w:val="00F447D9"/>
    <w:rsid w:val="00F449C3"/>
    <w:rsid w:val="00F4542E"/>
    <w:rsid w:val="00F462E2"/>
    <w:rsid w:val="00F466DC"/>
    <w:rsid w:val="00F467E6"/>
    <w:rsid w:val="00F468D5"/>
    <w:rsid w:val="00F4743D"/>
    <w:rsid w:val="00F5030C"/>
    <w:rsid w:val="00F50848"/>
    <w:rsid w:val="00F5267B"/>
    <w:rsid w:val="00F53A99"/>
    <w:rsid w:val="00F550C3"/>
    <w:rsid w:val="00F550E4"/>
    <w:rsid w:val="00F56407"/>
    <w:rsid w:val="00F56C8C"/>
    <w:rsid w:val="00F57194"/>
    <w:rsid w:val="00F57AC1"/>
    <w:rsid w:val="00F57DC6"/>
    <w:rsid w:val="00F60584"/>
    <w:rsid w:val="00F60686"/>
    <w:rsid w:val="00F606FA"/>
    <w:rsid w:val="00F60850"/>
    <w:rsid w:val="00F619E5"/>
    <w:rsid w:val="00F61D44"/>
    <w:rsid w:val="00F62AAA"/>
    <w:rsid w:val="00F63452"/>
    <w:rsid w:val="00F637F8"/>
    <w:rsid w:val="00F64576"/>
    <w:rsid w:val="00F668AD"/>
    <w:rsid w:val="00F670CB"/>
    <w:rsid w:val="00F67C06"/>
    <w:rsid w:val="00F70097"/>
    <w:rsid w:val="00F70135"/>
    <w:rsid w:val="00F70A94"/>
    <w:rsid w:val="00F7131C"/>
    <w:rsid w:val="00F7189D"/>
    <w:rsid w:val="00F71DD0"/>
    <w:rsid w:val="00F722AF"/>
    <w:rsid w:val="00F72A4F"/>
    <w:rsid w:val="00F732EE"/>
    <w:rsid w:val="00F73556"/>
    <w:rsid w:val="00F747E7"/>
    <w:rsid w:val="00F74A2D"/>
    <w:rsid w:val="00F74AE8"/>
    <w:rsid w:val="00F772C4"/>
    <w:rsid w:val="00F7734F"/>
    <w:rsid w:val="00F77F47"/>
    <w:rsid w:val="00F80013"/>
    <w:rsid w:val="00F8044C"/>
    <w:rsid w:val="00F80ACF"/>
    <w:rsid w:val="00F81197"/>
    <w:rsid w:val="00F820CE"/>
    <w:rsid w:val="00F82CCA"/>
    <w:rsid w:val="00F83B2D"/>
    <w:rsid w:val="00F83C56"/>
    <w:rsid w:val="00F83CA7"/>
    <w:rsid w:val="00F8468E"/>
    <w:rsid w:val="00F84C1D"/>
    <w:rsid w:val="00F84FC5"/>
    <w:rsid w:val="00F85620"/>
    <w:rsid w:val="00F85DD5"/>
    <w:rsid w:val="00F85F96"/>
    <w:rsid w:val="00F860AA"/>
    <w:rsid w:val="00F865F7"/>
    <w:rsid w:val="00F86F27"/>
    <w:rsid w:val="00F87B9A"/>
    <w:rsid w:val="00F901CD"/>
    <w:rsid w:val="00F918E1"/>
    <w:rsid w:val="00F9192D"/>
    <w:rsid w:val="00F9292A"/>
    <w:rsid w:val="00F93D34"/>
    <w:rsid w:val="00F961A2"/>
    <w:rsid w:val="00F961D1"/>
    <w:rsid w:val="00F96A9B"/>
    <w:rsid w:val="00F9704F"/>
    <w:rsid w:val="00F97E39"/>
    <w:rsid w:val="00FA00DC"/>
    <w:rsid w:val="00FA0F2B"/>
    <w:rsid w:val="00FA15DC"/>
    <w:rsid w:val="00FA1DE9"/>
    <w:rsid w:val="00FA2670"/>
    <w:rsid w:val="00FA2F7A"/>
    <w:rsid w:val="00FA39DE"/>
    <w:rsid w:val="00FA3B98"/>
    <w:rsid w:val="00FA3BCD"/>
    <w:rsid w:val="00FA4807"/>
    <w:rsid w:val="00FA56C7"/>
    <w:rsid w:val="00FA5C7C"/>
    <w:rsid w:val="00FA793A"/>
    <w:rsid w:val="00FB0AC9"/>
    <w:rsid w:val="00FB1722"/>
    <w:rsid w:val="00FB290A"/>
    <w:rsid w:val="00FB3408"/>
    <w:rsid w:val="00FB3EF7"/>
    <w:rsid w:val="00FB4022"/>
    <w:rsid w:val="00FB5BAF"/>
    <w:rsid w:val="00FC00BD"/>
    <w:rsid w:val="00FC1CD1"/>
    <w:rsid w:val="00FC1E77"/>
    <w:rsid w:val="00FC2467"/>
    <w:rsid w:val="00FC4531"/>
    <w:rsid w:val="00FC48CC"/>
    <w:rsid w:val="00FC49D8"/>
    <w:rsid w:val="00FC5C8B"/>
    <w:rsid w:val="00FC62F5"/>
    <w:rsid w:val="00FC6599"/>
    <w:rsid w:val="00FD3387"/>
    <w:rsid w:val="00FD35B5"/>
    <w:rsid w:val="00FD38F2"/>
    <w:rsid w:val="00FD45BC"/>
    <w:rsid w:val="00FD461A"/>
    <w:rsid w:val="00FD478D"/>
    <w:rsid w:val="00FD47C8"/>
    <w:rsid w:val="00FD614A"/>
    <w:rsid w:val="00FD7542"/>
    <w:rsid w:val="00FD799D"/>
    <w:rsid w:val="00FD7C17"/>
    <w:rsid w:val="00FE020A"/>
    <w:rsid w:val="00FE0A64"/>
    <w:rsid w:val="00FE1174"/>
    <w:rsid w:val="00FE158F"/>
    <w:rsid w:val="00FE1592"/>
    <w:rsid w:val="00FE16E5"/>
    <w:rsid w:val="00FE24D8"/>
    <w:rsid w:val="00FE26E8"/>
    <w:rsid w:val="00FE29EE"/>
    <w:rsid w:val="00FE2E57"/>
    <w:rsid w:val="00FE340B"/>
    <w:rsid w:val="00FE3441"/>
    <w:rsid w:val="00FE34BC"/>
    <w:rsid w:val="00FE4A15"/>
    <w:rsid w:val="00FE4B62"/>
    <w:rsid w:val="00FE5422"/>
    <w:rsid w:val="00FE6757"/>
    <w:rsid w:val="00FE69AB"/>
    <w:rsid w:val="00FE6E67"/>
    <w:rsid w:val="00FE7481"/>
    <w:rsid w:val="00FE7FB5"/>
    <w:rsid w:val="00FE7FEE"/>
    <w:rsid w:val="00FF1F8C"/>
    <w:rsid w:val="00FF228A"/>
    <w:rsid w:val="00FF2836"/>
    <w:rsid w:val="00FF483E"/>
    <w:rsid w:val="00FF4D69"/>
    <w:rsid w:val="00FF5934"/>
    <w:rsid w:val="00FF5B25"/>
    <w:rsid w:val="00FF5C67"/>
    <w:rsid w:val="00FF5E47"/>
    <w:rsid w:val="00FF6F4F"/>
    <w:rsid w:val="00FF7F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D078324-559F-4ED8-80BA-1F7F3045D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E306A"/>
    <w:pPr>
      <w:spacing w:after="0" w:line="360" w:lineRule="auto"/>
      <w:jc w:val="both"/>
    </w:pPr>
    <w:rPr>
      <w:rFonts w:ascii="Arial" w:eastAsia="Times New Roman" w:hAnsi="Arial" w:cs="Times New Roman"/>
      <w:sz w:val="20"/>
      <w:szCs w:val="24"/>
    </w:rPr>
  </w:style>
  <w:style w:type="paragraph" w:styleId="Nagwek1">
    <w:name w:val="heading 1"/>
    <w:basedOn w:val="Normalny"/>
    <w:next w:val="Normalny"/>
    <w:link w:val="Nagwek1Znak"/>
    <w:uiPriority w:val="9"/>
    <w:qFormat/>
    <w:rsid w:val="00EE3622"/>
    <w:pPr>
      <w:keepNext/>
      <w:spacing w:before="240" w:after="60"/>
      <w:outlineLvl w:val="0"/>
    </w:pPr>
    <w:rPr>
      <w:rFonts w:cs="Arial"/>
      <w:b/>
      <w:bCs/>
      <w:kern w:val="32"/>
      <w:sz w:val="32"/>
      <w:szCs w:val="32"/>
    </w:rPr>
  </w:style>
  <w:style w:type="paragraph" w:styleId="Nagwek2">
    <w:name w:val="heading 2"/>
    <w:basedOn w:val="Normalny"/>
    <w:next w:val="Normalny"/>
    <w:link w:val="Nagwek2Znak"/>
    <w:uiPriority w:val="9"/>
    <w:qFormat/>
    <w:rsid w:val="00EE3622"/>
    <w:pPr>
      <w:keepNext/>
      <w:spacing w:before="120"/>
      <w:outlineLvl w:val="1"/>
    </w:pPr>
    <w:rPr>
      <w:b/>
      <w:bCs/>
      <w:szCs w:val="22"/>
    </w:rPr>
  </w:style>
  <w:style w:type="paragraph" w:styleId="Nagwek3">
    <w:name w:val="heading 3"/>
    <w:basedOn w:val="Normalny"/>
    <w:next w:val="Normalny"/>
    <w:link w:val="Nagwek3Znak"/>
    <w:qFormat/>
    <w:rsid w:val="00EE3622"/>
    <w:pPr>
      <w:keepNext/>
      <w:spacing w:before="120"/>
      <w:outlineLvl w:val="2"/>
    </w:pPr>
    <w:rPr>
      <w:b/>
      <w:bCs/>
      <w:szCs w:val="20"/>
    </w:rPr>
  </w:style>
  <w:style w:type="paragraph" w:styleId="Nagwek4">
    <w:name w:val="heading 4"/>
    <w:basedOn w:val="Normalny"/>
    <w:next w:val="Normalny"/>
    <w:link w:val="Nagwek4Znak"/>
    <w:uiPriority w:val="9"/>
    <w:semiHidden/>
    <w:unhideWhenUsed/>
    <w:qFormat/>
    <w:rsid w:val="00847466"/>
    <w:pPr>
      <w:keepNext/>
      <w:keepLines/>
      <w:spacing w:before="200"/>
      <w:outlineLvl w:val="3"/>
    </w:pPr>
    <w:rPr>
      <w:rFonts w:asciiTheme="majorHAnsi" w:eastAsiaTheme="majorEastAsia" w:hAnsiTheme="majorHAnsi" w:cstheme="majorBidi"/>
      <w:b/>
      <w:bCs/>
      <w:i/>
      <w:iCs/>
      <w:color w:val="4F81BD" w:themeColor="accent1"/>
    </w:rPr>
  </w:style>
  <w:style w:type="paragraph" w:styleId="Nagwek6">
    <w:name w:val="heading 6"/>
    <w:basedOn w:val="Normalny"/>
    <w:next w:val="Normalny"/>
    <w:link w:val="Nagwek6Znak"/>
    <w:uiPriority w:val="9"/>
    <w:semiHidden/>
    <w:unhideWhenUsed/>
    <w:qFormat/>
    <w:rsid w:val="00C814F6"/>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E3622"/>
    <w:rPr>
      <w:rFonts w:ascii="Times New Roman" w:eastAsia="Times New Roman" w:hAnsi="Times New Roman" w:cs="Times New Roman"/>
      <w:b/>
      <w:bCs/>
    </w:rPr>
  </w:style>
  <w:style w:type="character" w:customStyle="1" w:styleId="Nagwek3Znak">
    <w:name w:val="Nagłówek 3 Znak"/>
    <w:basedOn w:val="Domylnaczcionkaakapitu"/>
    <w:link w:val="Nagwek3"/>
    <w:rsid w:val="00EE3622"/>
    <w:rPr>
      <w:rFonts w:ascii="Times New Roman" w:eastAsia="Times New Roman" w:hAnsi="Times New Roman" w:cs="Times New Roman"/>
      <w:b/>
      <w:bCs/>
      <w:sz w:val="20"/>
      <w:szCs w:val="20"/>
    </w:rPr>
  </w:style>
  <w:style w:type="paragraph" w:customStyle="1" w:styleId="tytu">
    <w:name w:val="tytuł"/>
    <w:basedOn w:val="Normalny"/>
    <w:next w:val="Normalny"/>
    <w:autoRedefine/>
    <w:rsid w:val="00A665DF"/>
    <w:pPr>
      <w:numPr>
        <w:numId w:val="38"/>
      </w:numPr>
      <w:tabs>
        <w:tab w:val="left" w:pos="426"/>
      </w:tabs>
      <w:spacing w:line="240" w:lineRule="auto"/>
      <w:ind w:left="426" w:hanging="426"/>
    </w:pPr>
    <w:rPr>
      <w:rFonts w:ascii="Times New Roman" w:eastAsia="MS Mincho" w:hAnsi="Times New Roman"/>
      <w:b/>
      <w:color w:val="000000" w:themeColor="text1"/>
      <w:sz w:val="24"/>
      <w:lang w:eastAsia="pl-PL"/>
    </w:rPr>
  </w:style>
  <w:style w:type="paragraph" w:styleId="Tytu0">
    <w:name w:val="Title"/>
    <w:basedOn w:val="Normalny"/>
    <w:link w:val="TytuZnak"/>
    <w:uiPriority w:val="99"/>
    <w:qFormat/>
    <w:rsid w:val="00EE3622"/>
    <w:pPr>
      <w:jc w:val="center"/>
    </w:pPr>
    <w:rPr>
      <w:sz w:val="28"/>
      <w:szCs w:val="28"/>
      <w:lang w:eastAsia="pl-PL"/>
    </w:rPr>
  </w:style>
  <w:style w:type="character" w:customStyle="1" w:styleId="TytuZnak">
    <w:name w:val="Tytuł Znak"/>
    <w:basedOn w:val="Domylnaczcionkaakapitu"/>
    <w:link w:val="Tytu0"/>
    <w:uiPriority w:val="99"/>
    <w:rsid w:val="00EE3622"/>
    <w:rPr>
      <w:rFonts w:ascii="Times New Roman" w:eastAsia="Times New Roman" w:hAnsi="Times New Roman" w:cs="Times New Roman"/>
      <w:sz w:val="28"/>
      <w:szCs w:val="28"/>
      <w:lang w:eastAsia="pl-PL"/>
    </w:rPr>
  </w:style>
  <w:style w:type="paragraph" w:styleId="Tekstpodstawowy">
    <w:name w:val="Body Text"/>
    <w:basedOn w:val="Normalny"/>
    <w:link w:val="TekstpodstawowyZnak"/>
    <w:rsid w:val="00EE3622"/>
    <w:rPr>
      <w:rFonts w:cs="Arial"/>
      <w:lang w:eastAsia="pl-PL"/>
    </w:rPr>
  </w:style>
  <w:style w:type="character" w:customStyle="1" w:styleId="TekstpodstawowyZnak">
    <w:name w:val="Tekst podstawowy Znak"/>
    <w:basedOn w:val="Domylnaczcionkaakapitu"/>
    <w:link w:val="Tekstpodstawowy"/>
    <w:rsid w:val="00EE3622"/>
    <w:rPr>
      <w:rFonts w:ascii="Arial" w:eastAsia="Times New Roman" w:hAnsi="Arial" w:cs="Arial"/>
      <w:sz w:val="24"/>
      <w:szCs w:val="24"/>
      <w:lang w:eastAsia="pl-PL"/>
    </w:rPr>
  </w:style>
  <w:style w:type="paragraph" w:styleId="Tekstpodstawowywcity">
    <w:name w:val="Body Text Indent"/>
    <w:basedOn w:val="Normalny"/>
    <w:link w:val="TekstpodstawowywcityZnak"/>
    <w:rsid w:val="00EE3622"/>
    <w:pPr>
      <w:spacing w:before="120"/>
    </w:pPr>
    <w:rPr>
      <w:b/>
      <w:bCs/>
      <w:sz w:val="25"/>
      <w:szCs w:val="25"/>
      <w:lang w:eastAsia="pl-PL"/>
    </w:rPr>
  </w:style>
  <w:style w:type="character" w:customStyle="1" w:styleId="TekstpodstawowywcityZnak">
    <w:name w:val="Tekst podstawowy wcięty Znak"/>
    <w:basedOn w:val="Domylnaczcionkaakapitu"/>
    <w:link w:val="Tekstpodstawowywcity"/>
    <w:rsid w:val="00EE3622"/>
    <w:rPr>
      <w:rFonts w:ascii="Times New Roman" w:eastAsia="Times New Roman" w:hAnsi="Times New Roman" w:cs="Times New Roman"/>
      <w:b/>
      <w:bCs/>
      <w:sz w:val="25"/>
      <w:szCs w:val="25"/>
      <w:lang w:eastAsia="pl-PL"/>
    </w:rPr>
  </w:style>
  <w:style w:type="paragraph" w:styleId="Tekstpodstawowy3">
    <w:name w:val="Body Text 3"/>
    <w:basedOn w:val="Normalny"/>
    <w:link w:val="Tekstpodstawowy3Znak"/>
    <w:rsid w:val="00EE3622"/>
    <w:pPr>
      <w:spacing w:before="120"/>
    </w:pPr>
    <w:rPr>
      <w:i/>
      <w:iCs/>
      <w:lang w:eastAsia="pl-PL"/>
    </w:rPr>
  </w:style>
  <w:style w:type="character" w:customStyle="1" w:styleId="Tekstpodstawowy3Znak">
    <w:name w:val="Tekst podstawowy 3 Znak"/>
    <w:basedOn w:val="Domylnaczcionkaakapitu"/>
    <w:link w:val="Tekstpodstawowy3"/>
    <w:rsid w:val="00EE3622"/>
    <w:rPr>
      <w:rFonts w:ascii="Times New Roman" w:eastAsia="Times New Roman" w:hAnsi="Times New Roman" w:cs="Times New Roman"/>
      <w:i/>
      <w:iCs/>
      <w:sz w:val="24"/>
      <w:szCs w:val="24"/>
      <w:lang w:eastAsia="pl-PL"/>
    </w:rPr>
  </w:style>
  <w:style w:type="paragraph" w:styleId="Tekstpodstawowywcity2">
    <w:name w:val="Body Text Indent 2"/>
    <w:basedOn w:val="Normalny"/>
    <w:link w:val="Tekstpodstawowywcity2Znak"/>
    <w:rsid w:val="00EE3622"/>
    <w:pPr>
      <w:ind w:left="360" w:hanging="360"/>
    </w:pPr>
  </w:style>
  <w:style w:type="character" w:customStyle="1" w:styleId="Tekstpodstawowywcity2Znak">
    <w:name w:val="Tekst podstawowy wcięty 2 Znak"/>
    <w:basedOn w:val="Domylnaczcionkaakapitu"/>
    <w:link w:val="Tekstpodstawowywcity2"/>
    <w:rsid w:val="00EE3622"/>
    <w:rPr>
      <w:rFonts w:ascii="Times New Roman" w:eastAsia="Times New Roman" w:hAnsi="Times New Roman" w:cs="Times New Roman"/>
      <w:sz w:val="24"/>
      <w:szCs w:val="24"/>
    </w:rPr>
  </w:style>
  <w:style w:type="paragraph" w:styleId="Tekstpodstawowywcity3">
    <w:name w:val="Body Text Indent 3"/>
    <w:basedOn w:val="Normalny"/>
    <w:link w:val="Tekstpodstawowywcity3Znak"/>
    <w:rsid w:val="00EE3622"/>
    <w:pPr>
      <w:ind w:left="720" w:hanging="720"/>
    </w:pPr>
  </w:style>
  <w:style w:type="character" w:customStyle="1" w:styleId="Tekstpodstawowywcity3Znak">
    <w:name w:val="Tekst podstawowy wcięty 3 Znak"/>
    <w:basedOn w:val="Domylnaczcionkaakapitu"/>
    <w:link w:val="Tekstpodstawowywcity3"/>
    <w:rsid w:val="00EE3622"/>
    <w:rPr>
      <w:rFonts w:ascii="Times New Roman" w:eastAsia="Times New Roman" w:hAnsi="Times New Roman" w:cs="Times New Roman"/>
      <w:sz w:val="24"/>
      <w:szCs w:val="24"/>
    </w:rPr>
  </w:style>
  <w:style w:type="paragraph" w:styleId="Tekstpodstawowy2">
    <w:name w:val="Body Text 2"/>
    <w:basedOn w:val="Normalny"/>
    <w:link w:val="Tekstpodstawowy2Znak"/>
    <w:rsid w:val="00EE3622"/>
  </w:style>
  <w:style w:type="character" w:customStyle="1" w:styleId="Tekstpodstawowy2Znak">
    <w:name w:val="Tekst podstawowy 2 Znak"/>
    <w:basedOn w:val="Domylnaczcionkaakapitu"/>
    <w:link w:val="Tekstpodstawowy2"/>
    <w:rsid w:val="00EE3622"/>
    <w:rPr>
      <w:rFonts w:ascii="Times New Roman" w:eastAsia="Times New Roman" w:hAnsi="Times New Roman" w:cs="Times New Roman"/>
      <w:sz w:val="24"/>
      <w:szCs w:val="24"/>
    </w:rPr>
  </w:style>
  <w:style w:type="paragraph" w:styleId="Stopka">
    <w:name w:val="footer"/>
    <w:basedOn w:val="Normalny"/>
    <w:link w:val="StopkaZnak"/>
    <w:uiPriority w:val="99"/>
    <w:rsid w:val="00EE3622"/>
    <w:pPr>
      <w:tabs>
        <w:tab w:val="center" w:pos="4536"/>
        <w:tab w:val="right" w:pos="9072"/>
      </w:tabs>
    </w:pPr>
  </w:style>
  <w:style w:type="character" w:customStyle="1" w:styleId="StopkaZnak">
    <w:name w:val="Stopka Znak"/>
    <w:basedOn w:val="Domylnaczcionkaakapitu"/>
    <w:link w:val="Stopka"/>
    <w:uiPriority w:val="99"/>
    <w:rsid w:val="00EE3622"/>
    <w:rPr>
      <w:rFonts w:ascii="Times New Roman" w:eastAsia="Times New Roman" w:hAnsi="Times New Roman" w:cs="Times New Roman"/>
      <w:sz w:val="24"/>
      <w:szCs w:val="24"/>
    </w:rPr>
  </w:style>
  <w:style w:type="character" w:styleId="Numerstrony">
    <w:name w:val="page number"/>
    <w:basedOn w:val="Domylnaczcionkaakapitu"/>
    <w:rsid w:val="00EE3622"/>
  </w:style>
  <w:style w:type="character" w:styleId="Hipercze">
    <w:name w:val="Hyperlink"/>
    <w:uiPriority w:val="99"/>
    <w:rsid w:val="00EE3622"/>
    <w:rPr>
      <w:color w:val="0000FF"/>
      <w:u w:val="single"/>
    </w:rPr>
  </w:style>
  <w:style w:type="paragraph" w:styleId="Nagwek">
    <w:name w:val="header"/>
    <w:basedOn w:val="Normalny"/>
    <w:link w:val="NagwekZnak"/>
    <w:uiPriority w:val="99"/>
    <w:rsid w:val="00EE3622"/>
    <w:pPr>
      <w:tabs>
        <w:tab w:val="center" w:pos="4536"/>
        <w:tab w:val="right" w:pos="9072"/>
      </w:tabs>
    </w:pPr>
  </w:style>
  <w:style w:type="character" w:customStyle="1" w:styleId="NagwekZnak">
    <w:name w:val="Nagłówek Znak"/>
    <w:basedOn w:val="Domylnaczcionkaakapitu"/>
    <w:link w:val="Nagwek"/>
    <w:uiPriority w:val="99"/>
    <w:rsid w:val="00EE3622"/>
    <w:rPr>
      <w:rFonts w:ascii="Times New Roman" w:eastAsia="Times New Roman" w:hAnsi="Times New Roman" w:cs="Times New Roman"/>
      <w:sz w:val="24"/>
      <w:szCs w:val="24"/>
    </w:rPr>
  </w:style>
  <w:style w:type="paragraph" w:customStyle="1" w:styleId="MojeTahoma">
    <w:name w:val="Moje Tahoma"/>
    <w:basedOn w:val="Normalny"/>
    <w:rsid w:val="00EE3622"/>
    <w:pPr>
      <w:spacing w:line="312" w:lineRule="auto"/>
    </w:pPr>
    <w:rPr>
      <w:rFonts w:ascii="Tahoma" w:hAnsi="Tahoma" w:cs="Arial"/>
      <w:b/>
      <w:lang w:eastAsia="pl-PL"/>
    </w:rPr>
  </w:style>
  <w:style w:type="character" w:customStyle="1" w:styleId="txt-old1">
    <w:name w:val="txt-old1"/>
    <w:rsid w:val="00EE3622"/>
    <w:rPr>
      <w:strike/>
      <w:vanish/>
      <w:webHidden w:val="0"/>
      <w:specVanish w:val="0"/>
    </w:rPr>
  </w:style>
  <w:style w:type="character" w:customStyle="1" w:styleId="txt-new1">
    <w:name w:val="txt-new1"/>
    <w:rsid w:val="00EE3622"/>
    <w:rPr>
      <w:shd w:val="clear" w:color="auto" w:fill="auto"/>
    </w:rPr>
  </w:style>
  <w:style w:type="paragraph" w:customStyle="1" w:styleId="Akapitzlist1">
    <w:name w:val="Akapit z listą1"/>
    <w:basedOn w:val="Normalny"/>
    <w:uiPriority w:val="99"/>
    <w:rsid w:val="00EE3622"/>
    <w:pPr>
      <w:spacing w:before="200" w:line="276" w:lineRule="auto"/>
      <w:ind w:left="357" w:hanging="357"/>
    </w:pPr>
    <w:rPr>
      <w:rFonts w:ascii="Calibri" w:hAnsi="Calibri"/>
      <w:kern w:val="1"/>
      <w:szCs w:val="22"/>
      <w:lang w:eastAsia="pl-PL"/>
    </w:rPr>
  </w:style>
  <w:style w:type="paragraph" w:customStyle="1" w:styleId="ListParagraph1">
    <w:name w:val="List Paragraph1"/>
    <w:basedOn w:val="Normalny"/>
    <w:uiPriority w:val="99"/>
    <w:rsid w:val="00EE3622"/>
    <w:pPr>
      <w:spacing w:after="200" w:line="276" w:lineRule="auto"/>
      <w:ind w:left="720"/>
      <w:contextualSpacing/>
    </w:pPr>
    <w:rPr>
      <w:rFonts w:eastAsia="Calibri" w:cs="Arial"/>
      <w:szCs w:val="20"/>
    </w:rPr>
  </w:style>
  <w:style w:type="character" w:customStyle="1" w:styleId="Nagwek1Znak">
    <w:name w:val="Nagłówek 1 Znak"/>
    <w:basedOn w:val="Domylnaczcionkaakapitu"/>
    <w:link w:val="Nagwek1"/>
    <w:uiPriority w:val="9"/>
    <w:rsid w:val="00EE3622"/>
    <w:rPr>
      <w:rFonts w:ascii="Arial" w:eastAsia="Times New Roman" w:hAnsi="Arial" w:cs="Arial"/>
      <w:b/>
      <w:bCs/>
      <w:kern w:val="32"/>
      <w:sz w:val="32"/>
      <w:szCs w:val="32"/>
    </w:rPr>
  </w:style>
  <w:style w:type="character" w:styleId="Odwoaniedokomentarza">
    <w:name w:val="annotation reference"/>
    <w:uiPriority w:val="99"/>
    <w:rsid w:val="00EE3622"/>
    <w:rPr>
      <w:sz w:val="16"/>
      <w:szCs w:val="16"/>
    </w:rPr>
  </w:style>
  <w:style w:type="paragraph" w:customStyle="1" w:styleId="Style78">
    <w:name w:val="Style78"/>
    <w:basedOn w:val="Normalny"/>
    <w:rsid w:val="00EE3622"/>
    <w:pPr>
      <w:widowControl w:val="0"/>
      <w:autoSpaceDE w:val="0"/>
      <w:autoSpaceDN w:val="0"/>
      <w:adjustRightInd w:val="0"/>
      <w:spacing w:line="253" w:lineRule="exact"/>
      <w:ind w:hanging="706"/>
    </w:pPr>
    <w:rPr>
      <w:rFonts w:cs="Arial"/>
      <w:lang w:eastAsia="pl-PL"/>
    </w:rPr>
  </w:style>
  <w:style w:type="character" w:customStyle="1" w:styleId="FontStyle96">
    <w:name w:val="Font Style96"/>
    <w:rsid w:val="00EE3622"/>
    <w:rPr>
      <w:rFonts w:ascii="Arial" w:hAnsi="Arial" w:cs="Arial"/>
      <w:b/>
      <w:bCs/>
      <w:sz w:val="20"/>
      <w:szCs w:val="20"/>
    </w:rPr>
  </w:style>
  <w:style w:type="character" w:customStyle="1" w:styleId="FontStyle97">
    <w:name w:val="Font Style97"/>
    <w:rsid w:val="00EE3622"/>
    <w:rPr>
      <w:rFonts w:ascii="Arial" w:hAnsi="Arial" w:cs="Arial"/>
      <w:sz w:val="20"/>
      <w:szCs w:val="20"/>
    </w:rPr>
  </w:style>
  <w:style w:type="paragraph" w:customStyle="1" w:styleId="Style40">
    <w:name w:val="Style40"/>
    <w:basedOn w:val="Normalny"/>
    <w:rsid w:val="00EE3622"/>
    <w:pPr>
      <w:widowControl w:val="0"/>
      <w:autoSpaceDE w:val="0"/>
      <w:autoSpaceDN w:val="0"/>
      <w:adjustRightInd w:val="0"/>
      <w:spacing w:line="254" w:lineRule="exact"/>
    </w:pPr>
    <w:rPr>
      <w:rFonts w:cs="Arial"/>
      <w:lang w:eastAsia="pl-PL"/>
    </w:rPr>
  </w:style>
  <w:style w:type="paragraph" w:customStyle="1" w:styleId="Style56">
    <w:name w:val="Style56"/>
    <w:basedOn w:val="Normalny"/>
    <w:rsid w:val="00EE3622"/>
    <w:pPr>
      <w:widowControl w:val="0"/>
      <w:autoSpaceDE w:val="0"/>
      <w:autoSpaceDN w:val="0"/>
      <w:adjustRightInd w:val="0"/>
      <w:spacing w:line="254" w:lineRule="exact"/>
      <w:ind w:hanging="360"/>
    </w:pPr>
    <w:rPr>
      <w:rFonts w:cs="Arial"/>
      <w:lang w:eastAsia="pl-PL"/>
    </w:rPr>
  </w:style>
  <w:style w:type="paragraph" w:customStyle="1" w:styleId="Style38">
    <w:name w:val="Style38"/>
    <w:basedOn w:val="Normalny"/>
    <w:rsid w:val="00EE3622"/>
    <w:pPr>
      <w:widowControl w:val="0"/>
      <w:autoSpaceDE w:val="0"/>
      <w:autoSpaceDN w:val="0"/>
      <w:adjustRightInd w:val="0"/>
    </w:pPr>
    <w:rPr>
      <w:rFonts w:cs="Arial"/>
      <w:lang w:eastAsia="pl-PL"/>
    </w:rPr>
  </w:style>
  <w:style w:type="paragraph" w:customStyle="1" w:styleId="Style79">
    <w:name w:val="Style79"/>
    <w:basedOn w:val="Normalny"/>
    <w:rsid w:val="00EE3622"/>
    <w:pPr>
      <w:widowControl w:val="0"/>
      <w:autoSpaceDE w:val="0"/>
      <w:autoSpaceDN w:val="0"/>
      <w:adjustRightInd w:val="0"/>
      <w:spacing w:line="254" w:lineRule="exact"/>
      <w:ind w:hanging="720"/>
    </w:pPr>
    <w:rPr>
      <w:rFonts w:cs="Arial"/>
      <w:lang w:eastAsia="pl-PL"/>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34"/>
    <w:qFormat/>
    <w:rsid w:val="00941109"/>
    <w:pPr>
      <w:ind w:left="720"/>
      <w:contextualSpacing/>
    </w:pPr>
  </w:style>
  <w:style w:type="paragraph" w:styleId="Tekstprzypisudolnego">
    <w:name w:val="footnote text"/>
    <w:basedOn w:val="Normalny"/>
    <w:link w:val="TekstprzypisudolnegoZnak"/>
    <w:uiPriority w:val="99"/>
    <w:rsid w:val="00425410"/>
    <w:pPr>
      <w:spacing w:line="240" w:lineRule="auto"/>
    </w:pPr>
    <w:rPr>
      <w:szCs w:val="20"/>
    </w:rPr>
  </w:style>
  <w:style w:type="character" w:customStyle="1" w:styleId="TekstprzypisudolnegoZnak">
    <w:name w:val="Tekst przypisu dolnego Znak"/>
    <w:basedOn w:val="Domylnaczcionkaakapitu"/>
    <w:link w:val="Tekstprzypisudolnego"/>
    <w:uiPriority w:val="99"/>
    <w:rsid w:val="00425410"/>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C14D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14DA"/>
    <w:rPr>
      <w:rFonts w:ascii="Tahoma" w:eastAsia="Times New Roman" w:hAnsi="Tahoma" w:cs="Tahoma"/>
      <w:sz w:val="16"/>
      <w:szCs w:val="16"/>
    </w:rPr>
  </w:style>
  <w:style w:type="paragraph" w:styleId="Tekstkomentarza">
    <w:name w:val="annotation text"/>
    <w:basedOn w:val="Normalny"/>
    <w:link w:val="TekstkomentarzaZnak"/>
    <w:uiPriority w:val="99"/>
    <w:semiHidden/>
    <w:unhideWhenUsed/>
    <w:rsid w:val="002A64EE"/>
    <w:pPr>
      <w:spacing w:line="240" w:lineRule="auto"/>
    </w:pPr>
    <w:rPr>
      <w:szCs w:val="20"/>
    </w:rPr>
  </w:style>
  <w:style w:type="character" w:customStyle="1" w:styleId="TekstkomentarzaZnak">
    <w:name w:val="Tekst komentarza Znak"/>
    <w:basedOn w:val="Domylnaczcionkaakapitu"/>
    <w:link w:val="Tekstkomentarza"/>
    <w:uiPriority w:val="99"/>
    <w:semiHidden/>
    <w:rsid w:val="002A64EE"/>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2A64EE"/>
    <w:rPr>
      <w:b/>
      <w:bCs/>
    </w:rPr>
  </w:style>
  <w:style w:type="character" w:customStyle="1" w:styleId="TematkomentarzaZnak">
    <w:name w:val="Temat komentarza Znak"/>
    <w:basedOn w:val="TekstkomentarzaZnak"/>
    <w:link w:val="Tematkomentarza"/>
    <w:uiPriority w:val="99"/>
    <w:semiHidden/>
    <w:rsid w:val="002A64EE"/>
    <w:rPr>
      <w:rFonts w:ascii="Times New Roman" w:eastAsia="Times New Roman" w:hAnsi="Times New Roman" w:cs="Times New Roman"/>
      <w:b/>
      <w:bCs/>
      <w:sz w:val="20"/>
      <w:szCs w:val="20"/>
    </w:rPr>
  </w:style>
  <w:style w:type="character" w:customStyle="1" w:styleId="alb">
    <w:name w:val="a_lb"/>
    <w:basedOn w:val="Domylnaczcionkaakapitu"/>
    <w:rsid w:val="005F5D99"/>
  </w:style>
  <w:style w:type="character" w:customStyle="1" w:styleId="Nagwek4Znak">
    <w:name w:val="Nagłówek 4 Znak"/>
    <w:basedOn w:val="Domylnaczcionkaakapitu"/>
    <w:link w:val="Nagwek4"/>
    <w:uiPriority w:val="9"/>
    <w:semiHidden/>
    <w:rsid w:val="00847466"/>
    <w:rPr>
      <w:rFonts w:asciiTheme="majorHAnsi" w:eastAsiaTheme="majorEastAsia" w:hAnsiTheme="majorHAnsi" w:cstheme="majorBidi"/>
      <w:b/>
      <w:bCs/>
      <w:i/>
      <w:iCs/>
      <w:color w:val="4F81BD" w:themeColor="accent1"/>
      <w:sz w:val="24"/>
      <w:szCs w:val="24"/>
    </w:rPr>
  </w:style>
  <w:style w:type="paragraph" w:customStyle="1" w:styleId="tekstdokumentu">
    <w:name w:val="tekst dokumentu"/>
    <w:basedOn w:val="Normalny"/>
    <w:autoRedefine/>
    <w:rsid w:val="00ED5B02"/>
    <w:pPr>
      <w:tabs>
        <w:tab w:val="left" w:pos="1985"/>
      </w:tabs>
      <w:ind w:left="1985" w:hanging="1985"/>
    </w:pPr>
    <w:rPr>
      <w:rFonts w:cs="Arial"/>
      <w:szCs w:val="20"/>
      <w:lang w:eastAsia="pl-PL"/>
    </w:rPr>
  </w:style>
  <w:style w:type="table" w:styleId="Tabela-Siatka">
    <w:name w:val="Table Grid"/>
    <w:basedOn w:val="Standardowy"/>
    <w:uiPriority w:val="39"/>
    <w:rsid w:val="00032BDB"/>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3108"/>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kocowego">
    <w:name w:val="endnote text"/>
    <w:basedOn w:val="Normalny"/>
    <w:link w:val="TekstprzypisukocowegoZnak"/>
    <w:uiPriority w:val="99"/>
    <w:semiHidden/>
    <w:unhideWhenUsed/>
    <w:rsid w:val="007F3E4C"/>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7F3E4C"/>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7F3E4C"/>
    <w:rPr>
      <w:vertAlign w:val="superscript"/>
    </w:rPr>
  </w:style>
  <w:style w:type="paragraph" w:styleId="Poprawka">
    <w:name w:val="Revision"/>
    <w:hidden/>
    <w:uiPriority w:val="99"/>
    <w:semiHidden/>
    <w:rsid w:val="00DC56B1"/>
    <w:pPr>
      <w:spacing w:after="0" w:line="240" w:lineRule="auto"/>
    </w:pPr>
    <w:rPr>
      <w:rFonts w:ascii="Times New Roman" w:eastAsia="Times New Roman" w:hAnsi="Times New Roman" w:cs="Times New Roman"/>
      <w:sz w:val="24"/>
      <w:szCs w:val="24"/>
    </w:rPr>
  </w:style>
  <w:style w:type="character" w:customStyle="1" w:styleId="Nierozpoznanawzmianka1">
    <w:name w:val="Nierozpoznana wzmianka1"/>
    <w:basedOn w:val="Domylnaczcionkaakapitu"/>
    <w:uiPriority w:val="99"/>
    <w:semiHidden/>
    <w:unhideWhenUsed/>
    <w:rsid w:val="00E3186E"/>
    <w:rPr>
      <w:color w:val="808080"/>
      <w:shd w:val="clear" w:color="auto" w:fill="E6E6E6"/>
    </w:rPr>
  </w:style>
  <w:style w:type="paragraph" w:styleId="Bezodstpw">
    <w:name w:val="No Spacing"/>
    <w:uiPriority w:val="1"/>
    <w:qFormat/>
    <w:rsid w:val="00CB2C49"/>
    <w:pPr>
      <w:spacing w:after="0" w:line="240" w:lineRule="auto"/>
    </w:pPr>
    <w:rPr>
      <w:rFonts w:eastAsiaTheme="minorEastAsia"/>
      <w:lang w:eastAsia="pl-PL"/>
    </w:rPr>
  </w:style>
  <w:style w:type="character" w:customStyle="1" w:styleId="FontStyle104">
    <w:name w:val="Font Style104"/>
    <w:basedOn w:val="Domylnaczcionkaakapitu"/>
    <w:uiPriority w:val="99"/>
    <w:rsid w:val="00D90DE3"/>
    <w:rPr>
      <w:rFonts w:ascii="Times New Roman" w:hAnsi="Times New Roman" w:cs="Times New Roman" w:hint="default"/>
      <w:color w:val="000000"/>
      <w:sz w:val="20"/>
      <w:szCs w:val="20"/>
    </w:rPr>
  </w:style>
  <w:style w:type="character" w:customStyle="1" w:styleId="Domylnaczcionkaakapitu1">
    <w:name w:val="Domyślna czcionka akapitu1"/>
    <w:rsid w:val="006129CB"/>
  </w:style>
  <w:style w:type="character" w:customStyle="1" w:styleId="highlight">
    <w:name w:val="highlight"/>
    <w:basedOn w:val="Domylnaczcionkaakapitu"/>
    <w:rsid w:val="00136313"/>
  </w:style>
  <w:style w:type="table" w:customStyle="1" w:styleId="Tabela-Siatka1">
    <w:name w:val="Tabela - Siatka1"/>
    <w:basedOn w:val="Standardowy"/>
    <w:next w:val="Tabela-Siatka"/>
    <w:rsid w:val="00431684"/>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unhideWhenUsed/>
    <w:rsid w:val="007D4E2E"/>
    <w:pPr>
      <w:spacing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7D4E2E"/>
    <w:rPr>
      <w:rFonts w:ascii="Tahoma" w:eastAsia="Times New Roman" w:hAnsi="Tahoma" w:cs="Tahoma"/>
      <w:sz w:val="16"/>
      <w:szCs w:val="16"/>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34"/>
    <w:qFormat/>
    <w:rsid w:val="00857565"/>
    <w:rPr>
      <w:rFonts w:ascii="Arial" w:eastAsia="Times New Roman" w:hAnsi="Arial" w:cs="Times New Roman"/>
      <w:sz w:val="20"/>
      <w:szCs w:val="24"/>
    </w:rPr>
  </w:style>
  <w:style w:type="character" w:styleId="Odwoanieprzypisudolnego">
    <w:name w:val="footnote reference"/>
    <w:basedOn w:val="Domylnaczcionkaakapitu"/>
    <w:uiPriority w:val="99"/>
    <w:semiHidden/>
    <w:unhideWhenUsed/>
    <w:rsid w:val="00857565"/>
    <w:rPr>
      <w:vertAlign w:val="superscript"/>
    </w:rPr>
  </w:style>
  <w:style w:type="character" w:styleId="Pogrubienie">
    <w:name w:val="Strong"/>
    <w:uiPriority w:val="22"/>
    <w:qFormat/>
    <w:rsid w:val="00B41D4E"/>
    <w:rPr>
      <w:b/>
      <w:bCs/>
    </w:rPr>
  </w:style>
  <w:style w:type="character" w:styleId="UyteHipercze">
    <w:name w:val="FollowedHyperlink"/>
    <w:basedOn w:val="Domylnaczcionkaakapitu"/>
    <w:uiPriority w:val="99"/>
    <w:semiHidden/>
    <w:unhideWhenUsed/>
    <w:rsid w:val="008B4530"/>
    <w:rPr>
      <w:color w:val="800080" w:themeColor="followedHyperlink"/>
      <w:u w:val="single"/>
    </w:rPr>
  </w:style>
  <w:style w:type="paragraph" w:styleId="NormalnyWeb">
    <w:name w:val="Normal (Web)"/>
    <w:basedOn w:val="Normalny"/>
    <w:uiPriority w:val="99"/>
    <w:semiHidden/>
    <w:unhideWhenUsed/>
    <w:rsid w:val="003A2C7E"/>
    <w:pPr>
      <w:spacing w:before="100" w:beforeAutospacing="1" w:after="100" w:afterAutospacing="1" w:line="240" w:lineRule="auto"/>
      <w:jc w:val="left"/>
    </w:pPr>
    <w:rPr>
      <w:rFonts w:ascii="Times New Roman" w:hAnsi="Times New Roman"/>
      <w:sz w:val="24"/>
      <w:lang w:eastAsia="pl-PL"/>
    </w:rPr>
  </w:style>
  <w:style w:type="paragraph" w:customStyle="1" w:styleId="Style4">
    <w:name w:val="Style4"/>
    <w:basedOn w:val="Normalny"/>
    <w:uiPriority w:val="99"/>
    <w:rsid w:val="000B499E"/>
    <w:pPr>
      <w:widowControl w:val="0"/>
      <w:autoSpaceDE w:val="0"/>
      <w:autoSpaceDN w:val="0"/>
      <w:adjustRightInd w:val="0"/>
      <w:spacing w:line="230" w:lineRule="exact"/>
    </w:pPr>
    <w:rPr>
      <w:rFonts w:cs="Arial"/>
      <w:sz w:val="24"/>
      <w:lang w:eastAsia="pl-PL"/>
    </w:rPr>
  </w:style>
  <w:style w:type="paragraph" w:customStyle="1" w:styleId="Style5">
    <w:name w:val="Style5"/>
    <w:basedOn w:val="Normalny"/>
    <w:uiPriority w:val="99"/>
    <w:rsid w:val="000B499E"/>
    <w:pPr>
      <w:widowControl w:val="0"/>
      <w:autoSpaceDE w:val="0"/>
      <w:autoSpaceDN w:val="0"/>
      <w:adjustRightInd w:val="0"/>
      <w:spacing w:line="240" w:lineRule="auto"/>
      <w:jc w:val="left"/>
    </w:pPr>
    <w:rPr>
      <w:rFonts w:cs="Arial"/>
      <w:sz w:val="24"/>
      <w:lang w:eastAsia="pl-PL"/>
    </w:rPr>
  </w:style>
  <w:style w:type="character" w:customStyle="1" w:styleId="FontStyle32">
    <w:name w:val="Font Style32"/>
    <w:basedOn w:val="Domylnaczcionkaakapitu"/>
    <w:uiPriority w:val="99"/>
    <w:rsid w:val="000B499E"/>
    <w:rPr>
      <w:rFonts w:ascii="Arial" w:hAnsi="Arial" w:cs="Arial"/>
      <w:sz w:val="18"/>
      <w:szCs w:val="18"/>
    </w:rPr>
  </w:style>
  <w:style w:type="paragraph" w:customStyle="1" w:styleId="Style19">
    <w:name w:val="Style19"/>
    <w:basedOn w:val="Normalny"/>
    <w:uiPriority w:val="99"/>
    <w:rsid w:val="007D4913"/>
    <w:pPr>
      <w:widowControl w:val="0"/>
      <w:autoSpaceDE w:val="0"/>
      <w:autoSpaceDN w:val="0"/>
      <w:adjustRightInd w:val="0"/>
      <w:spacing w:line="264" w:lineRule="exact"/>
    </w:pPr>
    <w:rPr>
      <w:rFonts w:cs="Arial"/>
      <w:sz w:val="24"/>
      <w:lang w:eastAsia="pl-PL"/>
    </w:rPr>
  </w:style>
  <w:style w:type="paragraph" w:customStyle="1" w:styleId="Style25">
    <w:name w:val="Style25"/>
    <w:basedOn w:val="Normalny"/>
    <w:uiPriority w:val="99"/>
    <w:rsid w:val="006C72A4"/>
    <w:pPr>
      <w:widowControl w:val="0"/>
      <w:autoSpaceDE w:val="0"/>
      <w:autoSpaceDN w:val="0"/>
      <w:adjustRightInd w:val="0"/>
      <w:spacing w:line="230" w:lineRule="exact"/>
    </w:pPr>
    <w:rPr>
      <w:rFonts w:cs="Arial"/>
      <w:sz w:val="24"/>
      <w:lang w:eastAsia="pl-PL"/>
    </w:rPr>
  </w:style>
  <w:style w:type="character" w:customStyle="1" w:styleId="FontStyle31">
    <w:name w:val="Font Style31"/>
    <w:basedOn w:val="Domylnaczcionkaakapitu"/>
    <w:uiPriority w:val="99"/>
    <w:rsid w:val="006C72A4"/>
    <w:rPr>
      <w:rFonts w:ascii="Arial" w:hAnsi="Arial" w:cs="Arial"/>
      <w:b/>
      <w:bCs/>
      <w:sz w:val="18"/>
      <w:szCs w:val="18"/>
    </w:rPr>
  </w:style>
  <w:style w:type="paragraph" w:customStyle="1" w:styleId="Style13">
    <w:name w:val="Style13"/>
    <w:basedOn w:val="Normalny"/>
    <w:uiPriority w:val="99"/>
    <w:rsid w:val="00D36759"/>
    <w:pPr>
      <w:widowControl w:val="0"/>
      <w:autoSpaceDE w:val="0"/>
      <w:autoSpaceDN w:val="0"/>
      <w:adjustRightInd w:val="0"/>
      <w:spacing w:line="264" w:lineRule="exact"/>
    </w:pPr>
    <w:rPr>
      <w:rFonts w:cs="Arial"/>
      <w:sz w:val="24"/>
      <w:lang w:eastAsia="pl-PL"/>
    </w:rPr>
  </w:style>
  <w:style w:type="paragraph" w:styleId="Podtytu">
    <w:name w:val="Subtitle"/>
    <w:basedOn w:val="Normalny"/>
    <w:next w:val="Tekstpodstawowy"/>
    <w:link w:val="PodtytuZnak"/>
    <w:qFormat/>
    <w:rsid w:val="002B6EF7"/>
    <w:pPr>
      <w:suppressAutoHyphens/>
      <w:spacing w:line="240" w:lineRule="auto"/>
    </w:pPr>
    <w:rPr>
      <w:rFonts w:ascii="Times New Roman" w:hAnsi="Times New Roman"/>
      <w:b/>
      <w:sz w:val="28"/>
      <w:szCs w:val="20"/>
      <w:lang w:eastAsia="ar-SA"/>
    </w:rPr>
  </w:style>
  <w:style w:type="character" w:customStyle="1" w:styleId="PodtytuZnak">
    <w:name w:val="Podtytuł Znak"/>
    <w:basedOn w:val="Domylnaczcionkaakapitu"/>
    <w:link w:val="Podtytu"/>
    <w:rsid w:val="002B6EF7"/>
    <w:rPr>
      <w:rFonts w:ascii="Times New Roman" w:eastAsia="Times New Roman" w:hAnsi="Times New Roman" w:cs="Times New Roman"/>
      <w:b/>
      <w:sz w:val="28"/>
      <w:szCs w:val="20"/>
      <w:lang w:eastAsia="ar-SA"/>
    </w:rPr>
  </w:style>
  <w:style w:type="paragraph" w:customStyle="1" w:styleId="Style26">
    <w:name w:val="Style26"/>
    <w:basedOn w:val="Normalny"/>
    <w:uiPriority w:val="99"/>
    <w:rsid w:val="00980760"/>
    <w:pPr>
      <w:widowControl w:val="0"/>
      <w:autoSpaceDE w:val="0"/>
      <w:autoSpaceDN w:val="0"/>
      <w:adjustRightInd w:val="0"/>
      <w:spacing w:line="235" w:lineRule="exact"/>
    </w:pPr>
    <w:rPr>
      <w:rFonts w:cs="Arial"/>
      <w:sz w:val="24"/>
      <w:lang w:eastAsia="pl-PL"/>
    </w:rPr>
  </w:style>
  <w:style w:type="character" w:customStyle="1" w:styleId="FontStyle33">
    <w:name w:val="Font Style33"/>
    <w:basedOn w:val="Domylnaczcionkaakapitu"/>
    <w:uiPriority w:val="99"/>
    <w:rsid w:val="00980760"/>
    <w:rPr>
      <w:rFonts w:ascii="Arial" w:hAnsi="Arial" w:cs="Arial"/>
      <w:i/>
      <w:iCs/>
      <w:sz w:val="18"/>
      <w:szCs w:val="18"/>
    </w:rPr>
  </w:style>
  <w:style w:type="character" w:customStyle="1" w:styleId="akapitdomyslny1">
    <w:name w:val="akapitdomyslny1"/>
    <w:basedOn w:val="Domylnaczcionkaakapitu"/>
    <w:rsid w:val="005C4B35"/>
  </w:style>
  <w:style w:type="character" w:customStyle="1" w:styleId="akapitustep1">
    <w:name w:val="akapitustep1"/>
    <w:basedOn w:val="Domylnaczcionkaakapitu"/>
    <w:rsid w:val="005C4B35"/>
  </w:style>
  <w:style w:type="character" w:customStyle="1" w:styleId="NagwekZnak1">
    <w:name w:val="Nagłówek Znak1"/>
    <w:uiPriority w:val="99"/>
    <w:locked/>
    <w:rsid w:val="003750BF"/>
    <w:rPr>
      <w:rFonts w:ascii="Times New Roman" w:eastAsia="Times New Roman" w:hAnsi="Times New Roman" w:cs="Calibri"/>
      <w:sz w:val="20"/>
      <w:szCs w:val="20"/>
      <w:lang w:eastAsia="ar-SA"/>
    </w:rPr>
  </w:style>
  <w:style w:type="character" w:customStyle="1" w:styleId="Nagwek6Znak">
    <w:name w:val="Nagłówek 6 Znak"/>
    <w:basedOn w:val="Domylnaczcionkaakapitu"/>
    <w:link w:val="Nagwek6"/>
    <w:uiPriority w:val="9"/>
    <w:semiHidden/>
    <w:rsid w:val="00C814F6"/>
    <w:rPr>
      <w:rFonts w:asciiTheme="majorHAnsi" w:eastAsiaTheme="majorEastAsia" w:hAnsiTheme="majorHAnsi" w:cstheme="majorBidi"/>
      <w:color w:val="243F60" w:themeColor="accent1" w:themeShade="7F"/>
      <w:sz w:val="20"/>
      <w:szCs w:val="24"/>
    </w:rPr>
  </w:style>
  <w:style w:type="character" w:styleId="Uwydatnienie">
    <w:name w:val="Emphasis"/>
    <w:basedOn w:val="Domylnaczcionkaakapitu"/>
    <w:uiPriority w:val="20"/>
    <w:qFormat/>
    <w:rsid w:val="00CB3163"/>
    <w:rPr>
      <w:i/>
      <w:iCs/>
    </w:rPr>
  </w:style>
  <w:style w:type="character" w:customStyle="1" w:styleId="Teksttreci3">
    <w:name w:val="Tekst treści (3)_"/>
    <w:basedOn w:val="Domylnaczcionkaakapitu"/>
    <w:link w:val="Teksttreci30"/>
    <w:rsid w:val="007D2B22"/>
    <w:rPr>
      <w:rFonts w:ascii="Tahoma" w:eastAsia="Tahoma" w:hAnsi="Tahoma" w:cs="Tahoma"/>
      <w:b/>
      <w:bCs/>
      <w:sz w:val="21"/>
      <w:szCs w:val="21"/>
      <w:shd w:val="clear" w:color="auto" w:fill="FFFFFF"/>
    </w:rPr>
  </w:style>
  <w:style w:type="character" w:customStyle="1" w:styleId="Teksttreci2">
    <w:name w:val="Tekst treści (2)_"/>
    <w:basedOn w:val="Domylnaczcionkaakapitu"/>
    <w:link w:val="Teksttreci20"/>
    <w:rsid w:val="007D2B22"/>
    <w:rPr>
      <w:rFonts w:ascii="Tahoma" w:eastAsia="Tahoma" w:hAnsi="Tahoma" w:cs="Tahoma"/>
      <w:sz w:val="21"/>
      <w:szCs w:val="21"/>
      <w:shd w:val="clear" w:color="auto" w:fill="FFFFFF"/>
    </w:rPr>
  </w:style>
  <w:style w:type="character" w:customStyle="1" w:styleId="Teksttreci2Pogrubienie">
    <w:name w:val="Tekst treści (2) + Pogrubienie"/>
    <w:basedOn w:val="Teksttreci2"/>
    <w:rsid w:val="007D2B22"/>
    <w:rPr>
      <w:rFonts w:ascii="Tahoma" w:eastAsia="Tahoma" w:hAnsi="Tahoma" w:cs="Tahoma"/>
      <w:b/>
      <w:bCs/>
      <w:color w:val="000000"/>
      <w:spacing w:val="0"/>
      <w:w w:val="100"/>
      <w:position w:val="0"/>
      <w:sz w:val="21"/>
      <w:szCs w:val="21"/>
      <w:shd w:val="clear" w:color="auto" w:fill="FFFFFF"/>
      <w:lang w:val="pl-PL" w:eastAsia="pl-PL" w:bidi="pl-PL"/>
    </w:rPr>
  </w:style>
  <w:style w:type="character" w:customStyle="1" w:styleId="Teksttreci3Bezpogrubienia">
    <w:name w:val="Tekst treści (3) + Bez pogrubienia"/>
    <w:basedOn w:val="Teksttreci3"/>
    <w:rsid w:val="007D2B22"/>
    <w:rPr>
      <w:rFonts w:ascii="Tahoma" w:eastAsia="Tahoma" w:hAnsi="Tahoma" w:cs="Tahoma"/>
      <w:b/>
      <w:bCs/>
      <w:color w:val="000000"/>
      <w:spacing w:val="0"/>
      <w:w w:val="100"/>
      <w:position w:val="0"/>
      <w:sz w:val="21"/>
      <w:szCs w:val="21"/>
      <w:shd w:val="clear" w:color="auto" w:fill="FFFFFF"/>
      <w:lang w:val="pl-PL" w:eastAsia="pl-PL" w:bidi="pl-PL"/>
    </w:rPr>
  </w:style>
  <w:style w:type="paragraph" w:customStyle="1" w:styleId="Teksttreci30">
    <w:name w:val="Tekst treści (3)"/>
    <w:basedOn w:val="Normalny"/>
    <w:link w:val="Teksttreci3"/>
    <w:rsid w:val="007D2B22"/>
    <w:pPr>
      <w:widowControl w:val="0"/>
      <w:shd w:val="clear" w:color="auto" w:fill="FFFFFF"/>
      <w:spacing w:after="240" w:line="0" w:lineRule="atLeast"/>
      <w:jc w:val="center"/>
    </w:pPr>
    <w:rPr>
      <w:rFonts w:ascii="Tahoma" w:eastAsia="Tahoma" w:hAnsi="Tahoma" w:cs="Tahoma"/>
      <w:b/>
      <w:bCs/>
      <w:sz w:val="21"/>
      <w:szCs w:val="21"/>
    </w:rPr>
  </w:style>
  <w:style w:type="paragraph" w:customStyle="1" w:styleId="Teksttreci20">
    <w:name w:val="Tekst treści (2)"/>
    <w:basedOn w:val="Normalny"/>
    <w:link w:val="Teksttreci2"/>
    <w:rsid w:val="007D2B22"/>
    <w:pPr>
      <w:widowControl w:val="0"/>
      <w:shd w:val="clear" w:color="auto" w:fill="FFFFFF"/>
      <w:spacing w:line="250" w:lineRule="exact"/>
    </w:pPr>
    <w:rPr>
      <w:rFonts w:ascii="Tahoma" w:eastAsia="Tahoma" w:hAnsi="Tahoma" w:cs="Tahoma"/>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81176">
      <w:bodyDiv w:val="1"/>
      <w:marLeft w:val="0"/>
      <w:marRight w:val="0"/>
      <w:marTop w:val="0"/>
      <w:marBottom w:val="0"/>
      <w:divBdr>
        <w:top w:val="none" w:sz="0" w:space="0" w:color="auto"/>
        <w:left w:val="none" w:sz="0" w:space="0" w:color="auto"/>
        <w:bottom w:val="none" w:sz="0" w:space="0" w:color="auto"/>
        <w:right w:val="none" w:sz="0" w:space="0" w:color="auto"/>
      </w:divBdr>
    </w:div>
    <w:div w:id="183254829">
      <w:bodyDiv w:val="1"/>
      <w:marLeft w:val="0"/>
      <w:marRight w:val="0"/>
      <w:marTop w:val="0"/>
      <w:marBottom w:val="0"/>
      <w:divBdr>
        <w:top w:val="none" w:sz="0" w:space="0" w:color="auto"/>
        <w:left w:val="none" w:sz="0" w:space="0" w:color="auto"/>
        <w:bottom w:val="none" w:sz="0" w:space="0" w:color="auto"/>
        <w:right w:val="none" w:sz="0" w:space="0" w:color="auto"/>
      </w:divBdr>
    </w:div>
    <w:div w:id="326322018">
      <w:bodyDiv w:val="1"/>
      <w:marLeft w:val="0"/>
      <w:marRight w:val="0"/>
      <w:marTop w:val="0"/>
      <w:marBottom w:val="0"/>
      <w:divBdr>
        <w:top w:val="none" w:sz="0" w:space="0" w:color="auto"/>
        <w:left w:val="none" w:sz="0" w:space="0" w:color="auto"/>
        <w:bottom w:val="none" w:sz="0" w:space="0" w:color="auto"/>
        <w:right w:val="none" w:sz="0" w:space="0" w:color="auto"/>
      </w:divBdr>
      <w:divsChild>
        <w:div w:id="457115382">
          <w:marLeft w:val="0"/>
          <w:marRight w:val="0"/>
          <w:marTop w:val="0"/>
          <w:marBottom w:val="0"/>
          <w:divBdr>
            <w:top w:val="none" w:sz="0" w:space="0" w:color="auto"/>
            <w:left w:val="none" w:sz="0" w:space="0" w:color="auto"/>
            <w:bottom w:val="none" w:sz="0" w:space="0" w:color="auto"/>
            <w:right w:val="none" w:sz="0" w:space="0" w:color="auto"/>
          </w:divBdr>
          <w:divsChild>
            <w:div w:id="170217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81287">
      <w:bodyDiv w:val="1"/>
      <w:marLeft w:val="0"/>
      <w:marRight w:val="0"/>
      <w:marTop w:val="0"/>
      <w:marBottom w:val="0"/>
      <w:divBdr>
        <w:top w:val="none" w:sz="0" w:space="0" w:color="auto"/>
        <w:left w:val="none" w:sz="0" w:space="0" w:color="auto"/>
        <w:bottom w:val="none" w:sz="0" w:space="0" w:color="auto"/>
        <w:right w:val="none" w:sz="0" w:space="0" w:color="auto"/>
      </w:divBdr>
    </w:div>
    <w:div w:id="502814556">
      <w:bodyDiv w:val="1"/>
      <w:marLeft w:val="0"/>
      <w:marRight w:val="0"/>
      <w:marTop w:val="0"/>
      <w:marBottom w:val="0"/>
      <w:divBdr>
        <w:top w:val="none" w:sz="0" w:space="0" w:color="auto"/>
        <w:left w:val="none" w:sz="0" w:space="0" w:color="auto"/>
        <w:bottom w:val="none" w:sz="0" w:space="0" w:color="auto"/>
        <w:right w:val="none" w:sz="0" w:space="0" w:color="auto"/>
      </w:divBdr>
    </w:div>
    <w:div w:id="541675775">
      <w:bodyDiv w:val="1"/>
      <w:marLeft w:val="0"/>
      <w:marRight w:val="0"/>
      <w:marTop w:val="0"/>
      <w:marBottom w:val="0"/>
      <w:divBdr>
        <w:top w:val="none" w:sz="0" w:space="0" w:color="auto"/>
        <w:left w:val="none" w:sz="0" w:space="0" w:color="auto"/>
        <w:bottom w:val="none" w:sz="0" w:space="0" w:color="auto"/>
        <w:right w:val="none" w:sz="0" w:space="0" w:color="auto"/>
      </w:divBdr>
    </w:div>
    <w:div w:id="653412955">
      <w:bodyDiv w:val="1"/>
      <w:marLeft w:val="0"/>
      <w:marRight w:val="0"/>
      <w:marTop w:val="0"/>
      <w:marBottom w:val="0"/>
      <w:divBdr>
        <w:top w:val="none" w:sz="0" w:space="0" w:color="auto"/>
        <w:left w:val="none" w:sz="0" w:space="0" w:color="auto"/>
        <w:bottom w:val="none" w:sz="0" w:space="0" w:color="auto"/>
        <w:right w:val="none" w:sz="0" w:space="0" w:color="auto"/>
      </w:divBdr>
    </w:div>
    <w:div w:id="658733053">
      <w:bodyDiv w:val="1"/>
      <w:marLeft w:val="0"/>
      <w:marRight w:val="0"/>
      <w:marTop w:val="0"/>
      <w:marBottom w:val="0"/>
      <w:divBdr>
        <w:top w:val="none" w:sz="0" w:space="0" w:color="auto"/>
        <w:left w:val="none" w:sz="0" w:space="0" w:color="auto"/>
        <w:bottom w:val="none" w:sz="0" w:space="0" w:color="auto"/>
        <w:right w:val="none" w:sz="0" w:space="0" w:color="auto"/>
      </w:divBdr>
    </w:div>
    <w:div w:id="686372489">
      <w:bodyDiv w:val="1"/>
      <w:marLeft w:val="0"/>
      <w:marRight w:val="0"/>
      <w:marTop w:val="0"/>
      <w:marBottom w:val="0"/>
      <w:divBdr>
        <w:top w:val="none" w:sz="0" w:space="0" w:color="auto"/>
        <w:left w:val="none" w:sz="0" w:space="0" w:color="auto"/>
        <w:bottom w:val="none" w:sz="0" w:space="0" w:color="auto"/>
        <w:right w:val="none" w:sz="0" w:space="0" w:color="auto"/>
      </w:divBdr>
    </w:div>
    <w:div w:id="738671854">
      <w:bodyDiv w:val="1"/>
      <w:marLeft w:val="0"/>
      <w:marRight w:val="0"/>
      <w:marTop w:val="0"/>
      <w:marBottom w:val="0"/>
      <w:divBdr>
        <w:top w:val="none" w:sz="0" w:space="0" w:color="auto"/>
        <w:left w:val="none" w:sz="0" w:space="0" w:color="auto"/>
        <w:bottom w:val="none" w:sz="0" w:space="0" w:color="auto"/>
        <w:right w:val="none" w:sz="0" w:space="0" w:color="auto"/>
      </w:divBdr>
    </w:div>
    <w:div w:id="817847356">
      <w:bodyDiv w:val="1"/>
      <w:marLeft w:val="0"/>
      <w:marRight w:val="0"/>
      <w:marTop w:val="0"/>
      <w:marBottom w:val="0"/>
      <w:divBdr>
        <w:top w:val="none" w:sz="0" w:space="0" w:color="auto"/>
        <w:left w:val="none" w:sz="0" w:space="0" w:color="auto"/>
        <w:bottom w:val="none" w:sz="0" w:space="0" w:color="auto"/>
        <w:right w:val="none" w:sz="0" w:space="0" w:color="auto"/>
      </w:divBdr>
    </w:div>
    <w:div w:id="865219324">
      <w:bodyDiv w:val="1"/>
      <w:marLeft w:val="0"/>
      <w:marRight w:val="0"/>
      <w:marTop w:val="0"/>
      <w:marBottom w:val="0"/>
      <w:divBdr>
        <w:top w:val="none" w:sz="0" w:space="0" w:color="auto"/>
        <w:left w:val="none" w:sz="0" w:space="0" w:color="auto"/>
        <w:bottom w:val="none" w:sz="0" w:space="0" w:color="auto"/>
        <w:right w:val="none" w:sz="0" w:space="0" w:color="auto"/>
      </w:divBdr>
    </w:div>
    <w:div w:id="1092433011">
      <w:bodyDiv w:val="1"/>
      <w:marLeft w:val="0"/>
      <w:marRight w:val="0"/>
      <w:marTop w:val="0"/>
      <w:marBottom w:val="0"/>
      <w:divBdr>
        <w:top w:val="none" w:sz="0" w:space="0" w:color="auto"/>
        <w:left w:val="none" w:sz="0" w:space="0" w:color="auto"/>
        <w:bottom w:val="none" w:sz="0" w:space="0" w:color="auto"/>
        <w:right w:val="none" w:sz="0" w:space="0" w:color="auto"/>
      </w:divBdr>
    </w:div>
    <w:div w:id="1113131389">
      <w:bodyDiv w:val="1"/>
      <w:marLeft w:val="0"/>
      <w:marRight w:val="0"/>
      <w:marTop w:val="0"/>
      <w:marBottom w:val="0"/>
      <w:divBdr>
        <w:top w:val="none" w:sz="0" w:space="0" w:color="auto"/>
        <w:left w:val="none" w:sz="0" w:space="0" w:color="auto"/>
        <w:bottom w:val="none" w:sz="0" w:space="0" w:color="auto"/>
        <w:right w:val="none" w:sz="0" w:space="0" w:color="auto"/>
      </w:divBdr>
    </w:div>
    <w:div w:id="1136527235">
      <w:bodyDiv w:val="1"/>
      <w:marLeft w:val="0"/>
      <w:marRight w:val="0"/>
      <w:marTop w:val="0"/>
      <w:marBottom w:val="0"/>
      <w:divBdr>
        <w:top w:val="none" w:sz="0" w:space="0" w:color="auto"/>
        <w:left w:val="none" w:sz="0" w:space="0" w:color="auto"/>
        <w:bottom w:val="none" w:sz="0" w:space="0" w:color="auto"/>
        <w:right w:val="none" w:sz="0" w:space="0" w:color="auto"/>
      </w:divBdr>
    </w:div>
    <w:div w:id="1207986549">
      <w:bodyDiv w:val="1"/>
      <w:marLeft w:val="0"/>
      <w:marRight w:val="0"/>
      <w:marTop w:val="0"/>
      <w:marBottom w:val="0"/>
      <w:divBdr>
        <w:top w:val="none" w:sz="0" w:space="0" w:color="auto"/>
        <w:left w:val="none" w:sz="0" w:space="0" w:color="auto"/>
        <w:bottom w:val="none" w:sz="0" w:space="0" w:color="auto"/>
        <w:right w:val="none" w:sz="0" w:space="0" w:color="auto"/>
      </w:divBdr>
    </w:div>
    <w:div w:id="1221746121">
      <w:bodyDiv w:val="1"/>
      <w:marLeft w:val="0"/>
      <w:marRight w:val="0"/>
      <w:marTop w:val="0"/>
      <w:marBottom w:val="0"/>
      <w:divBdr>
        <w:top w:val="none" w:sz="0" w:space="0" w:color="auto"/>
        <w:left w:val="none" w:sz="0" w:space="0" w:color="auto"/>
        <w:bottom w:val="none" w:sz="0" w:space="0" w:color="auto"/>
        <w:right w:val="none" w:sz="0" w:space="0" w:color="auto"/>
      </w:divBdr>
    </w:div>
    <w:div w:id="1473643421">
      <w:bodyDiv w:val="1"/>
      <w:marLeft w:val="0"/>
      <w:marRight w:val="0"/>
      <w:marTop w:val="0"/>
      <w:marBottom w:val="0"/>
      <w:divBdr>
        <w:top w:val="none" w:sz="0" w:space="0" w:color="auto"/>
        <w:left w:val="none" w:sz="0" w:space="0" w:color="auto"/>
        <w:bottom w:val="none" w:sz="0" w:space="0" w:color="auto"/>
        <w:right w:val="none" w:sz="0" w:space="0" w:color="auto"/>
      </w:divBdr>
    </w:div>
    <w:div w:id="1489713976">
      <w:bodyDiv w:val="1"/>
      <w:marLeft w:val="0"/>
      <w:marRight w:val="0"/>
      <w:marTop w:val="0"/>
      <w:marBottom w:val="0"/>
      <w:divBdr>
        <w:top w:val="none" w:sz="0" w:space="0" w:color="auto"/>
        <w:left w:val="none" w:sz="0" w:space="0" w:color="auto"/>
        <w:bottom w:val="none" w:sz="0" w:space="0" w:color="auto"/>
        <w:right w:val="none" w:sz="0" w:space="0" w:color="auto"/>
      </w:divBdr>
    </w:div>
    <w:div w:id="1625496825">
      <w:bodyDiv w:val="1"/>
      <w:marLeft w:val="0"/>
      <w:marRight w:val="0"/>
      <w:marTop w:val="0"/>
      <w:marBottom w:val="0"/>
      <w:divBdr>
        <w:top w:val="none" w:sz="0" w:space="0" w:color="auto"/>
        <w:left w:val="none" w:sz="0" w:space="0" w:color="auto"/>
        <w:bottom w:val="none" w:sz="0" w:space="0" w:color="auto"/>
        <w:right w:val="none" w:sz="0" w:space="0" w:color="auto"/>
      </w:divBdr>
    </w:div>
    <w:div w:id="1851139171">
      <w:bodyDiv w:val="1"/>
      <w:marLeft w:val="0"/>
      <w:marRight w:val="0"/>
      <w:marTop w:val="0"/>
      <w:marBottom w:val="0"/>
      <w:divBdr>
        <w:top w:val="none" w:sz="0" w:space="0" w:color="auto"/>
        <w:left w:val="none" w:sz="0" w:space="0" w:color="auto"/>
        <w:bottom w:val="none" w:sz="0" w:space="0" w:color="auto"/>
        <w:right w:val="none" w:sz="0" w:space="0" w:color="auto"/>
      </w:divBdr>
    </w:div>
    <w:div w:id="2052075529">
      <w:bodyDiv w:val="1"/>
      <w:marLeft w:val="0"/>
      <w:marRight w:val="0"/>
      <w:marTop w:val="0"/>
      <w:marBottom w:val="0"/>
      <w:divBdr>
        <w:top w:val="none" w:sz="0" w:space="0" w:color="auto"/>
        <w:left w:val="none" w:sz="0" w:space="0" w:color="auto"/>
        <w:bottom w:val="none" w:sz="0" w:space="0" w:color="auto"/>
        <w:right w:val="none" w:sz="0" w:space="0" w:color="auto"/>
      </w:divBdr>
    </w:div>
    <w:div w:id="210699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dukla.pl/" TargetMode="External"/><Relationship Id="rId13" Type="http://schemas.openxmlformats.org/officeDocument/2006/relationships/oleObject" Target="embeddings/oleObject1.bin"/><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dukla.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bip.dukla.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mp-client/tenders/ocds-148610-972191d6-b0fc-11ed-b8d9-2a18c1f2976f" TargetMode="External"/><Relationship Id="rId14" Type="http://schemas.openxmlformats.org/officeDocument/2006/relationships/hyperlink" Target="mailto:admin@dukl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0863A8-8F98-4668-BD7C-E103EF9DA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2896</TotalTime>
  <Pages>22</Pages>
  <Words>8937</Words>
  <Characters>53625</Characters>
  <Application>Microsoft Office Word</Application>
  <DocSecurity>0</DocSecurity>
  <Lines>446</Lines>
  <Paragraphs>124</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62438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 Krzysztof Szymański</dc:creator>
  <cp:keywords/>
  <dc:description/>
  <cp:lastModifiedBy>uzytkownik</cp:lastModifiedBy>
  <cp:revision>104</cp:revision>
  <cp:lastPrinted>2023-02-20T08:51:00Z</cp:lastPrinted>
  <dcterms:created xsi:type="dcterms:W3CDTF">2020-10-30T13:04:00Z</dcterms:created>
  <dcterms:modified xsi:type="dcterms:W3CDTF">2023-02-20T09:35:00Z</dcterms:modified>
</cp:coreProperties>
</file>