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:rsidR="00BF0A1F" w:rsidRPr="00857904" w:rsidRDefault="00BF0A1F" w:rsidP="00587928">
      <w:pPr>
        <w:spacing w:line="276" w:lineRule="auto"/>
        <w:rPr>
          <w:rFonts w:ascii="Times New Roman" w:hAnsi="Times New Roman"/>
          <w:snapToGrid w:val="0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  <w:r w:rsidR="00587928">
        <w:rPr>
          <w:rFonts w:ascii="Times New Roman" w:hAnsi="Times New Roman"/>
          <w:b/>
          <w:sz w:val="24"/>
        </w:rPr>
        <w:t>Przebudowa i zmiana sposobu użytkowania części pomieszczeń Szkoły Podstawowej przy ul. Kościuszki 13 w Dukli na Przedszkole Gminne na działkach nr ewid. 192 i 240/1w miejscowości Dukla</w:t>
      </w:r>
      <w:bookmarkStart w:id="0" w:name="_GoBack"/>
      <w:r w:rsidR="00225EA4" w:rsidRPr="00587928">
        <w:rPr>
          <w:rFonts w:ascii="Times New Roman" w:hAnsi="Times New Roman"/>
          <w:sz w:val="24"/>
        </w:rPr>
        <w:t>,</w:t>
      </w:r>
      <w:bookmarkEnd w:id="0"/>
      <w:r w:rsidR="00225EA4">
        <w:rPr>
          <w:rFonts w:ascii="Times New Roman" w:hAnsi="Times New Roman"/>
          <w:b/>
          <w:sz w:val="24"/>
        </w:rPr>
        <w:t xml:space="preserve"> </w:t>
      </w:r>
      <w:r w:rsidR="002A0B9E">
        <w:rPr>
          <w:rFonts w:ascii="Times New Roman" w:hAnsi="Times New Roman"/>
          <w:b/>
          <w:sz w:val="24"/>
        </w:rPr>
        <w:t xml:space="preserve"> </w:t>
      </w: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:rsidR="009D0860" w:rsidRPr="002903B1" w:rsidRDefault="009D0860" w:rsidP="0011724C">
      <w:pPr>
        <w:rPr>
          <w:rFonts w:ascii="Times New Roman" w:hAnsi="Times New Roman"/>
          <w:sz w:val="24"/>
        </w:rPr>
      </w:pPr>
    </w:p>
    <w:p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:rsidTr="006C4B8D">
        <w:tc>
          <w:tcPr>
            <w:tcW w:w="52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48B" w:rsidRDefault="0059648B">
      <w:r>
        <w:separator/>
      </w:r>
    </w:p>
  </w:endnote>
  <w:endnote w:type="continuationSeparator" w:id="0">
    <w:p w:rsidR="0059648B" w:rsidRDefault="0059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48B" w:rsidRDefault="0059648B">
      <w:r>
        <w:separator/>
      </w:r>
    </w:p>
  </w:footnote>
  <w:footnote w:type="continuationSeparator" w:id="0">
    <w:p w:rsidR="0059648B" w:rsidRDefault="00596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434" w:rsidRDefault="00B36434" w:rsidP="007D569A">
    <w:pPr>
      <w:pStyle w:val="Nagwek"/>
      <w:jc w:val="center"/>
    </w:pPr>
  </w:p>
  <w:p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87928"/>
    <w:rsid w:val="00590981"/>
    <w:rsid w:val="00591C0E"/>
    <w:rsid w:val="00591CB6"/>
    <w:rsid w:val="00593256"/>
    <w:rsid w:val="0059478C"/>
    <w:rsid w:val="00594F85"/>
    <w:rsid w:val="0059648B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574A2-C5CC-4E83-9E74-F3BCEF45D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uzytkownik</cp:lastModifiedBy>
  <cp:revision>21</cp:revision>
  <cp:lastPrinted>2015-03-06T05:37:00Z</cp:lastPrinted>
  <dcterms:created xsi:type="dcterms:W3CDTF">2020-11-12T18:35:00Z</dcterms:created>
  <dcterms:modified xsi:type="dcterms:W3CDTF">2023-02-20T08:21:00Z</dcterms:modified>
</cp:coreProperties>
</file>