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rsidTr="006261C4">
        <w:trPr>
          <w:trHeight w:val="261"/>
        </w:trPr>
        <w:tc>
          <w:tcPr>
            <w:tcW w:w="9889" w:type="dxa"/>
          </w:tcPr>
          <w:p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B52F09">
              <w:rPr>
                <w:rFonts w:ascii="Times New Roman" w:eastAsiaTheme="minorHAnsi" w:hAnsi="Times New Roman"/>
                <w:b/>
                <w:sz w:val="24"/>
              </w:rPr>
              <w:t>6</w:t>
            </w:r>
            <w:r w:rsidRPr="006261C4">
              <w:rPr>
                <w:rFonts w:ascii="Times New Roman" w:eastAsiaTheme="minorHAnsi" w:hAnsi="Times New Roman"/>
                <w:b/>
                <w:sz w:val="24"/>
              </w:rPr>
              <w:t>.202</w:t>
            </w:r>
            <w:r w:rsidR="00DE3370">
              <w:rPr>
                <w:rFonts w:ascii="Times New Roman" w:eastAsiaTheme="minorHAnsi" w:hAnsi="Times New Roman"/>
                <w:b/>
                <w:sz w:val="24"/>
              </w:rPr>
              <w:t>3</w:t>
            </w:r>
          </w:p>
        </w:tc>
      </w:tr>
    </w:tbl>
    <w:p w:rsidR="00C85790" w:rsidRPr="006261C4" w:rsidRDefault="00C85790" w:rsidP="00C85790">
      <w:pPr>
        <w:pStyle w:val="Tekstpodstawowy3"/>
        <w:spacing w:before="0"/>
        <w:rPr>
          <w:rFonts w:ascii="Times New Roman" w:hAnsi="Times New Roman"/>
          <w:b/>
          <w:i w:val="0"/>
          <w:color w:val="000000" w:themeColor="text1"/>
          <w:sz w:val="24"/>
        </w:rPr>
      </w:pPr>
    </w:p>
    <w:p w:rsidR="007C4798" w:rsidRPr="006261C4" w:rsidRDefault="007C4798"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rsidR="00EE3622" w:rsidRPr="006261C4" w:rsidRDefault="00EE3622" w:rsidP="003A4D64">
      <w:pPr>
        <w:rPr>
          <w:rFonts w:ascii="Times New Roman" w:hAnsi="Times New Roman"/>
          <w:b/>
          <w:color w:val="000000" w:themeColor="text1"/>
          <w:sz w:val="24"/>
        </w:rPr>
      </w:pPr>
    </w:p>
    <w:p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rsidR="004B4879" w:rsidRPr="006261C4" w:rsidRDefault="004B4879" w:rsidP="007D4E2E">
      <w:pPr>
        <w:jc w:val="center"/>
        <w:outlineLvl w:val="0"/>
        <w:rPr>
          <w:rFonts w:ascii="Times New Roman" w:hAnsi="Times New Roman"/>
          <w:b/>
          <w:color w:val="000000" w:themeColor="text1"/>
          <w:sz w:val="24"/>
        </w:rPr>
      </w:pPr>
    </w:p>
    <w:p w:rsidR="00252797" w:rsidRPr="00252797" w:rsidRDefault="00252797" w:rsidP="00252797">
      <w:pPr>
        <w:jc w:val="center"/>
        <w:rPr>
          <w:rFonts w:ascii="Times New Roman" w:hAnsi="Times New Roman"/>
          <w:b/>
          <w:color w:val="000000" w:themeColor="text1"/>
          <w:sz w:val="24"/>
        </w:rPr>
      </w:pPr>
      <w:r w:rsidRPr="00252797">
        <w:rPr>
          <w:rFonts w:ascii="Times New Roman" w:hAnsi="Times New Roman"/>
          <w:b/>
          <w:bCs/>
          <w:color w:val="000000" w:themeColor="text1"/>
          <w:sz w:val="24"/>
        </w:rPr>
        <w:t>Modernizacja</w:t>
      </w:r>
      <w:r w:rsidRPr="00252797">
        <w:rPr>
          <w:rFonts w:ascii="Times New Roman" w:hAnsi="Times New Roman"/>
          <w:bCs/>
          <w:color w:val="000000" w:themeColor="text1"/>
          <w:sz w:val="24"/>
        </w:rPr>
        <w:t xml:space="preserve"> </w:t>
      </w:r>
      <w:r w:rsidRPr="00252797">
        <w:rPr>
          <w:rFonts w:ascii="Times New Roman" w:hAnsi="Times New Roman"/>
          <w:b/>
          <w:bCs/>
          <w:color w:val="000000" w:themeColor="text1"/>
          <w:sz w:val="24"/>
        </w:rPr>
        <w:t>dróg z terenu Gminy Dukla</w:t>
      </w:r>
    </w:p>
    <w:p w:rsidR="007C4798" w:rsidRPr="006261C4" w:rsidRDefault="007C4798" w:rsidP="003A4D64">
      <w:pPr>
        <w:jc w:val="left"/>
        <w:rPr>
          <w:rFonts w:ascii="Times New Roman" w:hAnsi="Times New Roman"/>
          <w:color w:val="000000" w:themeColor="text1"/>
          <w:sz w:val="24"/>
        </w:rPr>
      </w:pPr>
    </w:p>
    <w:p w:rsidR="007C4798" w:rsidRPr="006261C4" w:rsidRDefault="007C4798" w:rsidP="003A4D64">
      <w:pPr>
        <w:jc w:val="left"/>
        <w:rPr>
          <w:rFonts w:ascii="Times New Roman" w:hAnsi="Times New Roman"/>
          <w:color w:val="000000" w:themeColor="text1"/>
          <w:sz w:val="24"/>
        </w:rPr>
      </w:pPr>
    </w:p>
    <w:p w:rsidR="007C4798" w:rsidRPr="006261C4" w:rsidRDefault="007C4798"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rsidR="00352762" w:rsidRPr="006261C4" w:rsidRDefault="00352762" w:rsidP="00352762">
      <w:pPr>
        <w:pStyle w:val="Default"/>
        <w:tabs>
          <w:tab w:val="center" w:pos="7088"/>
        </w:tabs>
        <w:spacing w:line="360" w:lineRule="auto"/>
        <w:rPr>
          <w:color w:val="000000" w:themeColor="text1"/>
        </w:rPr>
      </w:pPr>
    </w:p>
    <w:p w:rsidR="00352762" w:rsidRPr="006261C4" w:rsidRDefault="00352762" w:rsidP="00352762">
      <w:pPr>
        <w:pStyle w:val="Default"/>
        <w:tabs>
          <w:tab w:val="center" w:pos="7088"/>
        </w:tabs>
        <w:spacing w:line="360" w:lineRule="auto"/>
        <w:rPr>
          <w:color w:val="000000" w:themeColor="text1"/>
        </w:rPr>
      </w:pPr>
    </w:p>
    <w:p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8B6C61">
        <w:rPr>
          <w:rFonts w:ascii="Times New Roman" w:hAnsi="Times New Roman"/>
          <w:color w:val="000000" w:themeColor="text1"/>
          <w:sz w:val="24"/>
        </w:rPr>
        <w:t xml:space="preserve">14 </w:t>
      </w:r>
      <w:r w:rsidR="00FA49DC">
        <w:rPr>
          <w:rFonts w:ascii="Times New Roman" w:hAnsi="Times New Roman"/>
          <w:color w:val="000000" w:themeColor="text1"/>
          <w:sz w:val="24"/>
        </w:rPr>
        <w:t xml:space="preserve"> marca</w:t>
      </w:r>
      <w:r w:rsidR="00C83EC6" w:rsidRPr="006261C4">
        <w:rPr>
          <w:rFonts w:ascii="Times New Roman" w:hAnsi="Times New Roman"/>
          <w:color w:val="000000" w:themeColor="text1"/>
          <w:sz w:val="24"/>
        </w:rPr>
        <w:t xml:space="preserve"> 202</w:t>
      </w:r>
      <w:r w:rsidR="00DE3370">
        <w:rPr>
          <w:rFonts w:ascii="Times New Roman" w:hAnsi="Times New Roman"/>
          <w:color w:val="000000" w:themeColor="text1"/>
          <w:sz w:val="24"/>
        </w:rPr>
        <w:t>3</w:t>
      </w:r>
      <w:r w:rsidR="00413475" w:rsidRPr="006261C4">
        <w:rPr>
          <w:rFonts w:ascii="Times New Roman" w:hAnsi="Times New Roman"/>
          <w:color w:val="000000" w:themeColor="text1"/>
          <w:sz w:val="24"/>
        </w:rPr>
        <w:t xml:space="preserve"> roku</w:t>
      </w:r>
    </w:p>
    <w:p w:rsidR="004741CD" w:rsidRPr="006261C4" w:rsidRDefault="004741CD"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Default="000142D4" w:rsidP="000142D4">
      <w:pPr>
        <w:jc w:val="left"/>
        <w:rPr>
          <w:rFonts w:ascii="Times New Roman" w:hAnsi="Times New Roman"/>
          <w:b/>
          <w:i/>
          <w:color w:val="000000" w:themeColor="text1"/>
          <w:sz w:val="24"/>
        </w:rPr>
      </w:pPr>
    </w:p>
    <w:p w:rsidR="00BA132D" w:rsidRDefault="00BA132D" w:rsidP="000142D4">
      <w:pPr>
        <w:jc w:val="left"/>
        <w:rPr>
          <w:rFonts w:ascii="Times New Roman" w:hAnsi="Times New Roman"/>
          <w:b/>
          <w:i/>
          <w:color w:val="000000" w:themeColor="text1"/>
          <w:sz w:val="24"/>
        </w:rPr>
      </w:pPr>
    </w:p>
    <w:p w:rsidR="00BA132D" w:rsidRDefault="00BA132D" w:rsidP="000142D4">
      <w:pPr>
        <w:jc w:val="left"/>
        <w:rPr>
          <w:rFonts w:ascii="Times New Roman" w:hAnsi="Times New Roman"/>
          <w:b/>
          <w:i/>
          <w:color w:val="000000" w:themeColor="text1"/>
          <w:sz w:val="24"/>
        </w:rPr>
      </w:pPr>
    </w:p>
    <w:p w:rsidR="00BA132D" w:rsidRDefault="00BA132D" w:rsidP="000142D4">
      <w:pPr>
        <w:jc w:val="left"/>
        <w:rPr>
          <w:rFonts w:ascii="Times New Roman" w:hAnsi="Times New Roman"/>
          <w:b/>
          <w:i/>
          <w:color w:val="000000" w:themeColor="text1"/>
          <w:sz w:val="24"/>
        </w:rPr>
      </w:pPr>
    </w:p>
    <w:p w:rsidR="00BA132D" w:rsidRPr="006261C4" w:rsidRDefault="00BA132D"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Default="000142D4" w:rsidP="000142D4">
      <w:pPr>
        <w:jc w:val="left"/>
        <w:rPr>
          <w:rFonts w:ascii="Times New Roman" w:hAnsi="Times New Roman"/>
          <w:b/>
          <w:i/>
          <w:color w:val="000000" w:themeColor="text1"/>
          <w:sz w:val="24"/>
        </w:rPr>
      </w:pPr>
    </w:p>
    <w:p w:rsidR="00941109" w:rsidRPr="006261C4" w:rsidRDefault="004741CD" w:rsidP="00A665DF">
      <w:pPr>
        <w:pStyle w:val="tytu"/>
      </w:pPr>
      <w:r w:rsidRPr="006261C4">
        <w:t>INFORMACJE OGÓLNE</w:t>
      </w:r>
    </w:p>
    <w:p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rsidR="00FE6757" w:rsidRPr="006261C4" w:rsidRDefault="00931F48"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B70EAC" w:rsidRPr="00E4321F">
          <w:rPr>
            <w:rStyle w:val="Hipercze"/>
            <w:rFonts w:ascii="Times New Roman" w:hAnsi="Times New Roman"/>
            <w:sz w:val="24"/>
          </w:rPr>
          <w:t>https://ezamowienia.gov.pl/mp-client/tenders/ocds-148610-8f845205-c24c-11ed-8261-62cbbe4d0ca4</w:t>
        </w:r>
      </w:hyperlink>
      <w:r w:rsidR="00B70EAC">
        <w:rPr>
          <w:rFonts w:ascii="Times New Roman" w:hAnsi="Times New Roman"/>
          <w:color w:val="FF0000"/>
          <w:sz w:val="24"/>
        </w:rPr>
        <w:t xml:space="preserve"> </w:t>
      </w:r>
      <w:r w:rsidR="00FE6757"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B52F09">
        <w:rPr>
          <w:rFonts w:ascii="Times New Roman" w:hAnsi="Times New Roman"/>
          <w:b/>
          <w:color w:val="000000" w:themeColor="text1"/>
          <w:sz w:val="24"/>
        </w:rPr>
        <w:t>6</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DE3370">
        <w:rPr>
          <w:rFonts w:ascii="Times New Roman" w:hAnsi="Times New Roman"/>
          <w:b/>
          <w:color w:val="000000" w:themeColor="text1"/>
          <w:sz w:val="24"/>
        </w:rPr>
        <w:t>3</w:t>
      </w:r>
    </w:p>
    <w:p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rsidTr="00B447FA">
        <w:trPr>
          <w:trHeight w:val="121"/>
        </w:trPr>
        <w:tc>
          <w:tcPr>
            <w:tcW w:w="1951" w:type="dxa"/>
          </w:tcPr>
          <w:p w:rsidR="0040672B" w:rsidRPr="006261C4" w:rsidRDefault="0040672B" w:rsidP="00A80994">
            <w:pPr>
              <w:rPr>
                <w:rFonts w:ascii="Times New Roman" w:eastAsiaTheme="minorHAnsi" w:hAnsi="Times New Roman"/>
                <w:sz w:val="24"/>
              </w:rPr>
            </w:pPr>
          </w:p>
        </w:tc>
      </w:tr>
    </w:tbl>
    <w:p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rsidR="001A387A" w:rsidRPr="006261C4" w:rsidRDefault="00EE3622" w:rsidP="00A665DF">
      <w:pPr>
        <w:pStyle w:val="tytu"/>
      </w:pPr>
      <w:r w:rsidRPr="006261C4">
        <w:t>OPIS PRZEDMIOTU ZAMÓWIENIA</w:t>
      </w:r>
    </w:p>
    <w:p w:rsidR="00C75D1B" w:rsidRPr="00DA4824" w:rsidRDefault="00383076"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 xml:space="preserve">Przedmiotem zamówienia </w:t>
      </w:r>
      <w:r w:rsidR="00C75D1B" w:rsidRPr="00931F48">
        <w:rPr>
          <w:rFonts w:ascii="Times New Roman" w:hAnsi="Times New Roman"/>
          <w:sz w:val="24"/>
        </w:rPr>
        <w:t>Szczegółowy opis przedmiotu zamówienia z</w:t>
      </w:r>
      <w:r w:rsidR="00175804">
        <w:rPr>
          <w:rFonts w:ascii="Times New Roman" w:hAnsi="Times New Roman"/>
          <w:sz w:val="24"/>
        </w:rPr>
        <w:t>a</w:t>
      </w:r>
      <w:r w:rsidR="00C75D1B" w:rsidRPr="00931F48">
        <w:rPr>
          <w:rFonts w:ascii="Times New Roman" w:hAnsi="Times New Roman"/>
          <w:sz w:val="24"/>
        </w:rPr>
        <w:t xml:space="preserve">wiera </w:t>
      </w:r>
      <w:r w:rsidR="00C75D1B"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00C75D1B"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rsidR="00BA132D" w:rsidRDefault="003B4191" w:rsidP="003B4191">
      <w:pPr>
        <w:pStyle w:val="Tekstpodstawowywcity3"/>
        <w:tabs>
          <w:tab w:val="left" w:pos="993"/>
        </w:tabs>
        <w:spacing w:line="240" w:lineRule="auto"/>
        <w:ind w:left="993" w:firstLine="0"/>
        <w:rPr>
          <w:rFonts w:ascii="Times New Roman" w:hAnsi="Times New Roman"/>
          <w:b/>
          <w:sz w:val="24"/>
        </w:rPr>
      </w:pPr>
      <w:r>
        <w:rPr>
          <w:rFonts w:ascii="Times New Roman" w:hAnsi="Times New Roman"/>
          <w:b/>
          <w:sz w:val="24"/>
        </w:rPr>
        <w:t>Modernizacja dróg z terenu Gminy Dukla</w:t>
      </w:r>
    </w:p>
    <w:p w:rsidR="003B4191" w:rsidRDefault="003B4191" w:rsidP="003B4191">
      <w:pPr>
        <w:pStyle w:val="Tekstpodstawowywcity3"/>
        <w:spacing w:line="240" w:lineRule="auto"/>
        <w:ind w:left="284" w:firstLine="0"/>
        <w:jc w:val="left"/>
        <w:rPr>
          <w:rFonts w:ascii="Times New Roman" w:hAnsi="Times New Roman"/>
          <w:sz w:val="24"/>
        </w:rPr>
      </w:pPr>
      <w:r>
        <w:rPr>
          <w:rFonts w:ascii="Times New Roman" w:hAnsi="Times New Roman"/>
          <w:sz w:val="24"/>
        </w:rPr>
        <w:t>Zadanie dofinansowane z Rządowego Funduszu Polski Ład: Program Inwestycji Strategicznych, Wstępna Promesa z dnia 10 marca 2022 r. nr</w:t>
      </w:r>
    </w:p>
    <w:p w:rsidR="003B4191" w:rsidRDefault="003B4191" w:rsidP="003B4191">
      <w:pPr>
        <w:pStyle w:val="Tekstpodstawowywcity3"/>
        <w:spacing w:line="240" w:lineRule="auto"/>
        <w:ind w:left="284" w:firstLine="0"/>
        <w:jc w:val="left"/>
        <w:rPr>
          <w:rFonts w:ascii="Times New Roman" w:hAnsi="Times New Roman"/>
          <w:b/>
          <w:sz w:val="24"/>
        </w:rPr>
      </w:pPr>
      <w:r w:rsidRPr="003B4191">
        <w:rPr>
          <w:rFonts w:ascii="Times New Roman" w:hAnsi="Times New Roman"/>
          <w:b/>
          <w:sz w:val="24"/>
        </w:rPr>
        <w:t>E</w:t>
      </w:r>
      <w:r>
        <w:rPr>
          <w:rFonts w:ascii="Times New Roman" w:hAnsi="Times New Roman"/>
          <w:b/>
          <w:sz w:val="24"/>
        </w:rPr>
        <w:t>dycja2/2021/8856/</w:t>
      </w:r>
      <w:proofErr w:type="spellStart"/>
      <w:r>
        <w:rPr>
          <w:rFonts w:ascii="Times New Roman" w:hAnsi="Times New Roman"/>
          <w:b/>
          <w:sz w:val="24"/>
        </w:rPr>
        <w:t>PolskiLad</w:t>
      </w:r>
      <w:proofErr w:type="spellEnd"/>
    </w:p>
    <w:p w:rsidR="00673B95" w:rsidRPr="00673B95" w:rsidRDefault="00673B95" w:rsidP="00673B95">
      <w:pPr>
        <w:pStyle w:val="Bezodstpw"/>
        <w:numPr>
          <w:ilvl w:val="0"/>
          <w:numId w:val="49"/>
        </w:numPr>
        <w:jc w:val="both"/>
        <w:rPr>
          <w:rStyle w:val="markedcontent"/>
          <w:rFonts w:ascii="Times New Roman" w:hAnsi="Times New Roman" w:cs="Times New Roman"/>
          <w:sz w:val="24"/>
          <w:szCs w:val="24"/>
        </w:rPr>
      </w:pPr>
      <w:r w:rsidRPr="00673B95">
        <w:rPr>
          <w:rFonts w:ascii="Times New Roman" w:hAnsi="Times New Roman" w:cs="Times New Roman"/>
          <w:sz w:val="24"/>
          <w:szCs w:val="24"/>
        </w:rPr>
        <w:t xml:space="preserve">Przebudowa drogi gminnej w Łękach Dukielskich, zadanie pn.: </w:t>
      </w:r>
      <w:r w:rsidRPr="00673B95">
        <w:rPr>
          <w:rStyle w:val="markedcontent"/>
          <w:rFonts w:ascii="Times New Roman" w:hAnsi="Times New Roman" w:cs="Times New Roman"/>
          <w:sz w:val="24"/>
          <w:szCs w:val="24"/>
        </w:rPr>
        <w:t>Przebudowa drogi gminnej w ramach budowy</w:t>
      </w:r>
      <w:r w:rsidRPr="00673B95">
        <w:rPr>
          <w:rFonts w:ascii="Times New Roman" w:hAnsi="Times New Roman" w:cs="Times New Roman"/>
          <w:sz w:val="24"/>
          <w:szCs w:val="24"/>
        </w:rPr>
        <w:t> </w:t>
      </w:r>
      <w:r w:rsidRPr="00673B95">
        <w:rPr>
          <w:rStyle w:val="markedcontent"/>
          <w:rFonts w:ascii="Times New Roman" w:hAnsi="Times New Roman" w:cs="Times New Roman"/>
          <w:sz w:val="24"/>
          <w:szCs w:val="24"/>
        </w:rPr>
        <w:t>chodnika przy drodze gminnej, dz. nr 2502/5, 2504, 2298/1, 2539, 2540/1,  2292/1, 2340 w Łękach Dukielskich;</w:t>
      </w:r>
    </w:p>
    <w:p w:rsidR="00673B95" w:rsidRPr="00673B95" w:rsidRDefault="00673B95" w:rsidP="00673B95">
      <w:pPr>
        <w:pStyle w:val="Bezodstpw"/>
        <w:numPr>
          <w:ilvl w:val="0"/>
          <w:numId w:val="49"/>
        </w:numPr>
        <w:jc w:val="both"/>
        <w:rPr>
          <w:rFonts w:ascii="Times New Roman" w:hAnsi="Times New Roman" w:cs="Times New Roman"/>
          <w:sz w:val="24"/>
          <w:szCs w:val="24"/>
        </w:rPr>
      </w:pPr>
      <w:r w:rsidRPr="00673B95">
        <w:rPr>
          <w:rFonts w:ascii="Times New Roman" w:hAnsi="Times New Roman" w:cs="Times New Roman"/>
          <w:sz w:val="24"/>
          <w:szCs w:val="24"/>
        </w:rPr>
        <w:t xml:space="preserve">Przebudowa drogi gminnej w Równem, Nr 114509 R, ulicy Zenona Staronia  na działkach nr, 2418/1, 2651, 3472/2, 2406/2, 2408/2, 2410/2, 2414,2, 2415/2, 2416/2, 3556/6, 2417/2, 2358/1, 2357/2, 2356/2, 2351/4, 2418/2, 3925/2, 3660/5, 3925/1, </w:t>
      </w:r>
      <w:r w:rsidRPr="00673B95">
        <w:rPr>
          <w:rFonts w:ascii="Times New Roman" w:hAnsi="Times New Roman" w:cs="Times New Roman"/>
          <w:sz w:val="24"/>
          <w:szCs w:val="24"/>
        </w:rPr>
        <w:lastRenderedPageBreak/>
        <w:t>2159/2, 2160/4, 2161/2, 2173, 2165/4, 2174, 2175, 2177, 2184/7, 2191/3, 2184,5, 2184/4, 2191/2, 2186/2, 2189/2, 2187/2, 2188/2, 2004, 1688/3;</w:t>
      </w:r>
    </w:p>
    <w:p w:rsidR="00673B95" w:rsidRPr="00673B95" w:rsidRDefault="00673B95" w:rsidP="00673B95">
      <w:pPr>
        <w:pStyle w:val="Bezodstpw"/>
        <w:numPr>
          <w:ilvl w:val="0"/>
          <w:numId w:val="49"/>
        </w:numPr>
        <w:jc w:val="both"/>
        <w:rPr>
          <w:rFonts w:ascii="Times New Roman" w:hAnsi="Times New Roman" w:cs="Times New Roman"/>
          <w:sz w:val="24"/>
          <w:szCs w:val="24"/>
        </w:rPr>
      </w:pPr>
      <w:r w:rsidRPr="00673B95">
        <w:rPr>
          <w:rFonts w:ascii="Times New Roman" w:hAnsi="Times New Roman" w:cs="Times New Roman"/>
          <w:sz w:val="24"/>
          <w:szCs w:val="24"/>
        </w:rPr>
        <w:t>Remont drogi gminnej w Cergowej Nr drogi 114523R, na działce nr ewid. 547/1;</w:t>
      </w:r>
    </w:p>
    <w:p w:rsidR="00673B95" w:rsidRPr="00673B95" w:rsidRDefault="00673B95" w:rsidP="00673B95">
      <w:pPr>
        <w:pStyle w:val="Bezodstpw"/>
        <w:numPr>
          <w:ilvl w:val="0"/>
          <w:numId w:val="49"/>
        </w:numPr>
        <w:jc w:val="both"/>
        <w:rPr>
          <w:rFonts w:ascii="Times New Roman" w:hAnsi="Times New Roman" w:cs="Times New Roman"/>
          <w:sz w:val="24"/>
          <w:szCs w:val="24"/>
        </w:rPr>
      </w:pPr>
      <w:r w:rsidRPr="00673B95">
        <w:rPr>
          <w:rFonts w:ascii="Times New Roman" w:hAnsi="Times New Roman" w:cs="Times New Roman"/>
          <w:sz w:val="24"/>
          <w:szCs w:val="24"/>
        </w:rPr>
        <w:t xml:space="preserve">Odbudowa drogi gminnej Teodorówka – Pałacówka, na działce nr ewid. 805/1 i 1/6 </w:t>
      </w:r>
      <w:r>
        <w:rPr>
          <w:rFonts w:ascii="Times New Roman" w:hAnsi="Times New Roman" w:cs="Times New Roman"/>
          <w:sz w:val="24"/>
          <w:szCs w:val="24"/>
        </w:rPr>
        <w:t xml:space="preserve">                       </w:t>
      </w:r>
      <w:r w:rsidRPr="00673B95">
        <w:rPr>
          <w:rFonts w:ascii="Times New Roman" w:hAnsi="Times New Roman" w:cs="Times New Roman"/>
          <w:sz w:val="24"/>
          <w:szCs w:val="24"/>
        </w:rPr>
        <w:t>w Teodorówce;</w:t>
      </w:r>
    </w:p>
    <w:p w:rsidR="00673B95" w:rsidRPr="00673B95" w:rsidRDefault="00673B95" w:rsidP="00673B95">
      <w:pPr>
        <w:pStyle w:val="Bezodstpw"/>
        <w:numPr>
          <w:ilvl w:val="0"/>
          <w:numId w:val="49"/>
        </w:numPr>
        <w:jc w:val="both"/>
        <w:rPr>
          <w:rFonts w:ascii="Times New Roman" w:hAnsi="Times New Roman" w:cs="Times New Roman"/>
          <w:sz w:val="24"/>
          <w:szCs w:val="24"/>
        </w:rPr>
      </w:pPr>
      <w:r w:rsidRPr="00673B95">
        <w:rPr>
          <w:rFonts w:ascii="Times New Roman" w:hAnsi="Times New Roman" w:cs="Times New Roman"/>
          <w:sz w:val="24"/>
          <w:szCs w:val="24"/>
        </w:rPr>
        <w:t>Remont drogi gminnej w Jasionce Nr 114549R na działce nr ewid. 2472/1;</w:t>
      </w:r>
    </w:p>
    <w:p w:rsidR="00673B95" w:rsidRPr="00673B95" w:rsidRDefault="00673B95" w:rsidP="00673B95">
      <w:pPr>
        <w:pStyle w:val="Bezodstpw"/>
        <w:numPr>
          <w:ilvl w:val="0"/>
          <w:numId w:val="49"/>
        </w:numPr>
        <w:jc w:val="both"/>
        <w:rPr>
          <w:rFonts w:ascii="Times New Roman" w:hAnsi="Times New Roman" w:cs="Times New Roman"/>
          <w:sz w:val="24"/>
          <w:szCs w:val="24"/>
        </w:rPr>
      </w:pPr>
      <w:r w:rsidRPr="00673B95">
        <w:rPr>
          <w:rFonts w:ascii="Times New Roman" w:hAnsi="Times New Roman" w:cs="Times New Roman"/>
          <w:sz w:val="24"/>
          <w:szCs w:val="24"/>
        </w:rPr>
        <w:t>Przebudowa drogi wewnętrznej w Iwli na działce nr ewid. 348 i 335;</w:t>
      </w:r>
    </w:p>
    <w:p w:rsidR="00673B95" w:rsidRPr="00673B95" w:rsidRDefault="00673B95" w:rsidP="00673B95">
      <w:pPr>
        <w:pStyle w:val="Bezodstpw"/>
        <w:numPr>
          <w:ilvl w:val="0"/>
          <w:numId w:val="49"/>
        </w:numPr>
        <w:jc w:val="both"/>
        <w:rPr>
          <w:rFonts w:ascii="Times New Roman" w:hAnsi="Times New Roman" w:cs="Times New Roman"/>
          <w:sz w:val="24"/>
          <w:szCs w:val="24"/>
        </w:rPr>
      </w:pPr>
      <w:r w:rsidRPr="00673B95">
        <w:rPr>
          <w:rFonts w:ascii="Times New Roman" w:hAnsi="Times New Roman" w:cs="Times New Roman"/>
          <w:sz w:val="24"/>
          <w:szCs w:val="24"/>
        </w:rPr>
        <w:t>Przebudowa drogi w Teodorówce na działce nr ewid. 3035/2;</w:t>
      </w:r>
    </w:p>
    <w:p w:rsidR="00673B95" w:rsidRPr="00673B95" w:rsidRDefault="00673B95" w:rsidP="00673B95">
      <w:pPr>
        <w:pStyle w:val="Bezodstpw"/>
        <w:numPr>
          <w:ilvl w:val="0"/>
          <w:numId w:val="49"/>
        </w:numPr>
        <w:jc w:val="both"/>
        <w:rPr>
          <w:rFonts w:ascii="Times New Roman" w:hAnsi="Times New Roman" w:cs="Times New Roman"/>
          <w:sz w:val="24"/>
          <w:szCs w:val="24"/>
        </w:rPr>
      </w:pPr>
      <w:r w:rsidRPr="00673B95">
        <w:rPr>
          <w:rFonts w:ascii="Times New Roman" w:hAnsi="Times New Roman" w:cs="Times New Roman"/>
          <w:sz w:val="24"/>
          <w:szCs w:val="24"/>
        </w:rPr>
        <w:t>Przebudowa drogi w Jasionce, na działce nr ewid. 2491, 2504/1, 2505/1, 2506/1, 2520/1;</w:t>
      </w:r>
    </w:p>
    <w:p w:rsidR="00673B95" w:rsidRPr="00673B95" w:rsidRDefault="00673B95" w:rsidP="00673B95">
      <w:pPr>
        <w:pStyle w:val="Bezodstpw"/>
        <w:numPr>
          <w:ilvl w:val="0"/>
          <w:numId w:val="49"/>
        </w:numPr>
        <w:jc w:val="both"/>
        <w:rPr>
          <w:rFonts w:ascii="Times New Roman" w:hAnsi="Times New Roman" w:cs="Times New Roman"/>
          <w:sz w:val="24"/>
          <w:szCs w:val="24"/>
        </w:rPr>
      </w:pPr>
      <w:r w:rsidRPr="00673B95">
        <w:rPr>
          <w:rFonts w:ascii="Times New Roman" w:hAnsi="Times New Roman" w:cs="Times New Roman"/>
          <w:sz w:val="24"/>
          <w:szCs w:val="24"/>
        </w:rPr>
        <w:t>Remont drogi w Wietrznie Nr 114506R na działkach nr ewid. 471, 332;</w:t>
      </w:r>
    </w:p>
    <w:p w:rsidR="00673B95" w:rsidRPr="00673B95" w:rsidRDefault="00673B95" w:rsidP="00673B95">
      <w:pPr>
        <w:pStyle w:val="Bezodstpw"/>
        <w:numPr>
          <w:ilvl w:val="0"/>
          <w:numId w:val="49"/>
        </w:numPr>
        <w:jc w:val="both"/>
        <w:rPr>
          <w:rFonts w:ascii="Times New Roman" w:hAnsi="Times New Roman" w:cs="Times New Roman"/>
          <w:sz w:val="24"/>
          <w:szCs w:val="24"/>
        </w:rPr>
      </w:pPr>
      <w:r w:rsidRPr="00673B95">
        <w:rPr>
          <w:rFonts w:ascii="Times New Roman" w:hAnsi="Times New Roman" w:cs="Times New Roman"/>
          <w:sz w:val="24"/>
          <w:szCs w:val="24"/>
        </w:rPr>
        <w:t>Remont drogi w Teodorówce, na działce nr ewid. 1008;</w:t>
      </w:r>
    </w:p>
    <w:p w:rsidR="00673B95" w:rsidRPr="00673B95" w:rsidRDefault="00673B95" w:rsidP="00673B95">
      <w:pPr>
        <w:pStyle w:val="Bezodstpw"/>
        <w:numPr>
          <w:ilvl w:val="0"/>
          <w:numId w:val="49"/>
        </w:numPr>
        <w:jc w:val="both"/>
        <w:rPr>
          <w:rFonts w:ascii="Times New Roman" w:hAnsi="Times New Roman" w:cs="Times New Roman"/>
          <w:sz w:val="24"/>
          <w:szCs w:val="24"/>
        </w:rPr>
      </w:pPr>
      <w:r w:rsidRPr="00673B95">
        <w:rPr>
          <w:rFonts w:ascii="Times New Roman" w:hAnsi="Times New Roman" w:cs="Times New Roman"/>
          <w:sz w:val="24"/>
          <w:szCs w:val="24"/>
        </w:rPr>
        <w:t xml:space="preserve"> Remont drogi w Nowej Wsi Nr 114531 R, na działkach nr ewid. 392/2, 256/1.645/2, 166/2, 167/2, 169/2, 173, 175/2, 158/2, 159/2, 160/2, 163/2, 162/2, 346;</w:t>
      </w:r>
    </w:p>
    <w:p w:rsidR="003B4191" w:rsidRPr="003B4191" w:rsidRDefault="003B4191" w:rsidP="003B4191">
      <w:pPr>
        <w:pStyle w:val="Tekstpodstawowywcity3"/>
        <w:spacing w:line="240" w:lineRule="auto"/>
        <w:ind w:left="284" w:firstLine="0"/>
        <w:jc w:val="left"/>
        <w:rPr>
          <w:rFonts w:ascii="Times New Roman" w:hAnsi="Times New Roman"/>
          <w:b/>
          <w:sz w:val="24"/>
        </w:rPr>
      </w:pPr>
    </w:p>
    <w:p w:rsidR="00CB7515" w:rsidRDefault="00CB7515" w:rsidP="00CB751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rsidR="00673B95" w:rsidRDefault="00673B95" w:rsidP="00673B95">
      <w:pPr>
        <w:pStyle w:val="Akapitzlist"/>
        <w:spacing w:after="200" w:line="240" w:lineRule="auto"/>
        <w:ind w:left="1440"/>
        <w:rPr>
          <w:rFonts w:ascii="Times New Roman" w:hAnsi="Times New Roman"/>
          <w:color w:val="000000"/>
          <w:sz w:val="24"/>
        </w:rPr>
      </w:pPr>
      <w:r>
        <w:rPr>
          <w:rFonts w:ascii="Times New Roman" w:hAnsi="Times New Roman"/>
          <w:color w:val="000000"/>
          <w:sz w:val="24"/>
        </w:rPr>
        <w:t xml:space="preserve">45111200 -0  </w:t>
      </w:r>
      <w:r w:rsidRPr="00356D33">
        <w:rPr>
          <w:rFonts w:ascii="Times New Roman" w:hAnsi="Times New Roman"/>
          <w:color w:val="000000"/>
          <w:sz w:val="24"/>
        </w:rPr>
        <w:t xml:space="preserve">Roboty w zakresie przygotowania terenu pod budowę i roboty </w:t>
      </w:r>
      <w:r>
        <w:rPr>
          <w:rFonts w:ascii="Times New Roman" w:hAnsi="Times New Roman"/>
          <w:color w:val="000000"/>
          <w:sz w:val="24"/>
        </w:rPr>
        <w:t xml:space="preserve">       </w:t>
      </w:r>
    </w:p>
    <w:p w:rsidR="00673B95" w:rsidRPr="00356D33" w:rsidRDefault="00673B95" w:rsidP="00673B95">
      <w:pPr>
        <w:pStyle w:val="Akapitzlist"/>
        <w:spacing w:line="240" w:lineRule="auto"/>
        <w:ind w:left="1440"/>
        <w:rPr>
          <w:rFonts w:ascii="Times New Roman" w:hAnsi="Times New Roman"/>
          <w:color w:val="000000"/>
          <w:sz w:val="24"/>
        </w:rPr>
      </w:pPr>
      <w:r>
        <w:rPr>
          <w:rFonts w:ascii="Times New Roman" w:hAnsi="Times New Roman"/>
          <w:color w:val="000000"/>
          <w:sz w:val="24"/>
        </w:rPr>
        <w:t xml:space="preserve">                        </w:t>
      </w:r>
      <w:r w:rsidRPr="00356D33">
        <w:rPr>
          <w:rFonts w:ascii="Times New Roman" w:hAnsi="Times New Roman"/>
          <w:color w:val="000000"/>
          <w:sz w:val="24"/>
        </w:rPr>
        <w:t>ziemne</w:t>
      </w:r>
    </w:p>
    <w:p w:rsidR="00673B95" w:rsidRPr="00356D33" w:rsidRDefault="00673B95" w:rsidP="00673B95">
      <w:pPr>
        <w:pStyle w:val="Akapitzlist"/>
        <w:spacing w:after="200" w:line="240" w:lineRule="auto"/>
        <w:ind w:left="1440"/>
        <w:rPr>
          <w:rFonts w:ascii="Times New Roman" w:hAnsi="Times New Roman"/>
          <w:color w:val="000000"/>
          <w:sz w:val="24"/>
        </w:rPr>
      </w:pPr>
      <w:r w:rsidRPr="00356D33">
        <w:rPr>
          <w:rFonts w:ascii="Times New Roman" w:hAnsi="Times New Roman"/>
          <w:color w:val="000000"/>
          <w:sz w:val="24"/>
        </w:rPr>
        <w:t>45112700</w:t>
      </w:r>
      <w:r>
        <w:rPr>
          <w:rFonts w:ascii="Times New Roman" w:hAnsi="Times New Roman"/>
          <w:color w:val="000000"/>
          <w:sz w:val="24"/>
        </w:rPr>
        <w:t xml:space="preserve"> -2  </w:t>
      </w:r>
      <w:r w:rsidRPr="00356D33">
        <w:rPr>
          <w:rFonts w:ascii="Times New Roman" w:hAnsi="Times New Roman"/>
          <w:color w:val="000000"/>
          <w:sz w:val="24"/>
        </w:rPr>
        <w:t>Roboty w zakresie kształtowania terenu</w:t>
      </w:r>
    </w:p>
    <w:p w:rsidR="00673B95" w:rsidRDefault="00673B95" w:rsidP="00673B95">
      <w:pPr>
        <w:pStyle w:val="Akapitzlist"/>
        <w:autoSpaceDE w:val="0"/>
        <w:spacing w:after="200" w:line="240" w:lineRule="auto"/>
        <w:ind w:left="1440"/>
        <w:rPr>
          <w:rFonts w:ascii="Times New Roman" w:hAnsi="Times New Roman"/>
          <w:color w:val="000000"/>
          <w:sz w:val="24"/>
        </w:rPr>
      </w:pPr>
      <w:r w:rsidRPr="00356D33">
        <w:rPr>
          <w:rFonts w:ascii="Times New Roman" w:hAnsi="Times New Roman"/>
          <w:color w:val="000000"/>
          <w:sz w:val="24"/>
        </w:rPr>
        <w:t>45233220</w:t>
      </w:r>
      <w:r>
        <w:rPr>
          <w:rFonts w:ascii="Times New Roman" w:hAnsi="Times New Roman"/>
          <w:color w:val="000000"/>
          <w:sz w:val="24"/>
        </w:rPr>
        <w:t xml:space="preserve"> -7  </w:t>
      </w:r>
      <w:r w:rsidRPr="00356D33">
        <w:rPr>
          <w:rFonts w:ascii="Times New Roman" w:hAnsi="Times New Roman"/>
          <w:color w:val="000000"/>
          <w:sz w:val="24"/>
        </w:rPr>
        <w:t>Roboty w zakresie nawierzchni dróg</w:t>
      </w:r>
    </w:p>
    <w:p w:rsidR="00673B95" w:rsidRDefault="00673B95" w:rsidP="00673B95">
      <w:pPr>
        <w:pStyle w:val="Akapitzlist"/>
        <w:spacing w:line="240" w:lineRule="auto"/>
        <w:ind w:left="1440"/>
        <w:rPr>
          <w:rFonts w:ascii="Times New Roman" w:hAnsi="Times New Roman"/>
          <w:sz w:val="24"/>
          <w:lang w:eastAsia="pl-PL"/>
        </w:rPr>
      </w:pPr>
      <w:r w:rsidRPr="00B33B4B">
        <w:rPr>
          <w:rFonts w:ascii="Times New Roman" w:hAnsi="Times New Roman"/>
          <w:sz w:val="24"/>
          <w:lang w:eastAsia="pl-PL"/>
        </w:rPr>
        <w:t>45200000</w:t>
      </w:r>
      <w:r>
        <w:rPr>
          <w:rFonts w:ascii="Times New Roman" w:hAnsi="Times New Roman"/>
          <w:sz w:val="24"/>
          <w:lang w:eastAsia="pl-PL"/>
        </w:rPr>
        <w:t> </w:t>
      </w:r>
      <w:r w:rsidRPr="00B33B4B">
        <w:rPr>
          <w:rFonts w:ascii="Times New Roman" w:hAnsi="Times New Roman"/>
          <w:sz w:val="24"/>
          <w:lang w:eastAsia="pl-PL"/>
        </w:rPr>
        <w:t>-9</w:t>
      </w:r>
      <w:r>
        <w:rPr>
          <w:rFonts w:ascii="Times New Roman" w:hAnsi="Times New Roman"/>
          <w:sz w:val="24"/>
          <w:lang w:eastAsia="pl-PL"/>
        </w:rPr>
        <w:t xml:space="preserve">   Roboty budowlane w zakresie wynoszenia kompletnych obiektów            </w:t>
      </w:r>
    </w:p>
    <w:p w:rsidR="00673B95" w:rsidRDefault="00673B95" w:rsidP="00673B95">
      <w:pPr>
        <w:pStyle w:val="Akapitzlist"/>
        <w:spacing w:line="240" w:lineRule="auto"/>
        <w:ind w:left="1440"/>
        <w:rPr>
          <w:rFonts w:ascii="Times New Roman" w:hAnsi="Times New Roman"/>
          <w:sz w:val="24"/>
          <w:lang w:eastAsia="pl-PL"/>
        </w:rPr>
      </w:pPr>
      <w:r>
        <w:rPr>
          <w:rFonts w:ascii="Times New Roman" w:hAnsi="Times New Roman"/>
          <w:sz w:val="24"/>
          <w:lang w:eastAsia="pl-PL"/>
        </w:rPr>
        <w:t xml:space="preserve">                       budowlanych lub ich części oraz roboty a zakresie  inżynierii  </w:t>
      </w:r>
    </w:p>
    <w:p w:rsidR="00673B95" w:rsidRDefault="00673B95" w:rsidP="00673B95">
      <w:pPr>
        <w:pStyle w:val="Akapitzlist"/>
        <w:spacing w:line="240" w:lineRule="auto"/>
        <w:ind w:left="1440"/>
        <w:rPr>
          <w:rFonts w:ascii="Times New Roman" w:hAnsi="Times New Roman"/>
          <w:sz w:val="24"/>
          <w:lang w:eastAsia="pl-PL"/>
        </w:rPr>
      </w:pPr>
      <w:r>
        <w:rPr>
          <w:rFonts w:ascii="Times New Roman" w:hAnsi="Times New Roman"/>
          <w:sz w:val="24"/>
          <w:lang w:eastAsia="pl-PL"/>
        </w:rPr>
        <w:t xml:space="preserve">                       lądowej i wodnej</w:t>
      </w:r>
    </w:p>
    <w:p w:rsidR="00BA132D" w:rsidRDefault="00673B95" w:rsidP="00673B95">
      <w:pPr>
        <w:pStyle w:val="Tekstpodstawowywcity3"/>
        <w:tabs>
          <w:tab w:val="left" w:pos="993"/>
        </w:tabs>
        <w:spacing w:line="240" w:lineRule="auto"/>
        <w:rPr>
          <w:rFonts w:ascii="Times New Roman" w:hAnsi="Times New Roman"/>
          <w:sz w:val="24"/>
        </w:rPr>
      </w:pPr>
      <w:r>
        <w:rPr>
          <w:rFonts w:ascii="Times New Roman" w:hAnsi="Times New Roman"/>
          <w:sz w:val="24"/>
          <w:lang w:eastAsia="pl-PL"/>
        </w:rPr>
        <w:t xml:space="preserve">                         </w:t>
      </w:r>
      <w:bookmarkStart w:id="0" w:name="_GoBack"/>
      <w:bookmarkEnd w:id="0"/>
      <w:r>
        <w:rPr>
          <w:rFonts w:ascii="Times New Roman" w:hAnsi="Times New Roman"/>
          <w:sz w:val="24"/>
          <w:lang w:eastAsia="pl-PL"/>
        </w:rPr>
        <w:t>45233140-2    Roboty drogowe</w:t>
      </w:r>
    </w:p>
    <w:p w:rsidR="006158E8" w:rsidRPr="006261C4" w:rsidRDefault="006158E8" w:rsidP="00DE3370">
      <w:pPr>
        <w:pStyle w:val="Tekstpodstawowywcity3"/>
        <w:tabs>
          <w:tab w:val="left" w:pos="993"/>
        </w:tabs>
        <w:spacing w:line="240" w:lineRule="auto"/>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rsidR="0044070E" w:rsidRPr="006261C4"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6 wzoru umowy - </w:t>
      </w:r>
      <w:r w:rsidRPr="006261C4">
        <w:rPr>
          <w:rFonts w:ascii="Times New Roman" w:hAnsi="Times New Roman"/>
          <w:b/>
          <w:sz w:val="24"/>
        </w:rPr>
        <w:t>Załącznik Nr 5 do SWZ</w:t>
      </w:r>
      <w:r w:rsidRPr="006261C4">
        <w:rPr>
          <w:rFonts w:ascii="Times New Roman" w:hAnsi="Times New Roman"/>
          <w:sz w:val="24"/>
        </w:rPr>
        <w:t>.</w:t>
      </w:r>
    </w:p>
    <w:p w:rsidR="008C48A7" w:rsidRPr="00731C2D"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rsidR="0016406D" w:rsidRPr="006261C4"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6261C4">
        <w:rPr>
          <w:rFonts w:ascii="Times New Roman" w:hAnsi="Times New Roman"/>
          <w:b/>
          <w:color w:val="000000" w:themeColor="text1"/>
          <w:sz w:val="24"/>
        </w:rPr>
        <w:t xml:space="preserve">okres minimum </w:t>
      </w:r>
      <w:r w:rsidR="0044070E" w:rsidRPr="006261C4">
        <w:rPr>
          <w:rFonts w:ascii="Times New Roman" w:hAnsi="Times New Roman"/>
          <w:b/>
          <w:color w:val="000000" w:themeColor="text1"/>
          <w:sz w:val="24"/>
        </w:rPr>
        <w:t>36</w:t>
      </w:r>
      <w:r w:rsidR="00973C9A" w:rsidRPr="006261C4">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3740A7">
        <w:rPr>
          <w:rFonts w:ascii="Times New Roman" w:hAnsi="Times New Roman"/>
          <w:sz w:val="24"/>
        </w:rPr>
        <w:t xml:space="preserve">                     </w:t>
      </w:r>
      <w:r w:rsidRPr="006261C4">
        <w:rPr>
          <w:rFonts w:ascii="Times New Roman" w:hAnsi="Times New Roman"/>
          <w:sz w:val="24"/>
        </w:rPr>
        <w:t>i powstałych w okresie gwarancji;</w:t>
      </w:r>
    </w:p>
    <w:p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 xml:space="preserve">wszelkie koszty związane z wykonaniem napraw gwarancyjnych, </w:t>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w:t>
      </w:r>
      <w:r w:rsidRPr="006261C4">
        <w:rPr>
          <w:rFonts w:ascii="Times New Roman" w:hAnsi="Times New Roman"/>
          <w:sz w:val="24"/>
        </w:rPr>
        <w:lastRenderedPageBreak/>
        <w:t xml:space="preserve">miejsca naprawy, transportu, dostarczenia wyrobów budowlanych </w:t>
      </w:r>
      <w:r w:rsidR="003740A7">
        <w:rPr>
          <w:rFonts w:ascii="Times New Roman" w:hAnsi="Times New Roman"/>
          <w:sz w:val="24"/>
        </w:rPr>
        <w:t xml:space="preserve">                           </w:t>
      </w:r>
      <w:r w:rsidRPr="006261C4">
        <w:rPr>
          <w:rFonts w:ascii="Times New Roman" w:hAnsi="Times New Roman"/>
          <w:sz w:val="24"/>
        </w:rPr>
        <w:t>i urządzeń;</w:t>
      </w:r>
    </w:p>
    <w:p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rsidR="004562D7" w:rsidRPr="006261C4"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rsidR="004562D7" w:rsidRPr="006261C4" w:rsidRDefault="004562D7" w:rsidP="00A665DF">
      <w:pPr>
        <w:pStyle w:val="tytu"/>
      </w:pPr>
      <w:r w:rsidRPr="006261C4">
        <w:t>PODWYKONAWSTWO</w:t>
      </w:r>
    </w:p>
    <w:p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rsidR="004562D7" w:rsidRPr="00C814F6"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rsidR="00185DCC" w:rsidRPr="006261C4" w:rsidRDefault="00EE3622" w:rsidP="00A665DF">
      <w:pPr>
        <w:pStyle w:val="tytu"/>
      </w:pPr>
      <w:r w:rsidRPr="006261C4">
        <w:t>TERMIN WYKONANIA ZAMÓWIENIA</w:t>
      </w:r>
      <w:bookmarkStart w:id="1" w:name="_Hlk516823818"/>
    </w:p>
    <w:p w:rsidR="00185DCC" w:rsidRPr="006261C4"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 xml:space="preserve">maksymalnie </w:t>
      </w:r>
      <w:r w:rsidR="00931F48">
        <w:rPr>
          <w:rFonts w:ascii="Times New Roman" w:hAnsi="Times New Roman"/>
          <w:b/>
          <w:bCs/>
          <w:color w:val="000000" w:themeColor="text1"/>
          <w:kern w:val="2"/>
          <w:sz w:val="24"/>
          <w:u w:val="single"/>
        </w:rPr>
        <w:t xml:space="preserve"> </w:t>
      </w:r>
      <w:r w:rsidR="00037AE5" w:rsidRPr="008B6C61">
        <w:rPr>
          <w:rFonts w:ascii="Times New Roman" w:hAnsi="Times New Roman"/>
          <w:b/>
          <w:bCs/>
          <w:kern w:val="2"/>
          <w:sz w:val="24"/>
          <w:u w:val="single"/>
        </w:rPr>
        <w:t>1</w:t>
      </w:r>
      <w:r w:rsidR="008B6C61" w:rsidRPr="008B6C61">
        <w:rPr>
          <w:rFonts w:ascii="Times New Roman" w:hAnsi="Times New Roman"/>
          <w:b/>
          <w:bCs/>
          <w:kern w:val="2"/>
          <w:sz w:val="24"/>
          <w:u w:val="single"/>
        </w:rPr>
        <w:t>4</w:t>
      </w:r>
      <w:r w:rsidR="00A8442A">
        <w:rPr>
          <w:rFonts w:ascii="Times New Roman" w:hAnsi="Times New Roman"/>
          <w:b/>
          <w:bCs/>
          <w:color w:val="000000" w:themeColor="text1"/>
          <w:kern w:val="2"/>
          <w:sz w:val="24"/>
          <w:u w:val="single"/>
        </w:rPr>
        <w:t xml:space="preserve"> miesiące od podpisania umowy</w:t>
      </w:r>
      <w:r w:rsidRPr="006261C4">
        <w:rPr>
          <w:rFonts w:ascii="Times New Roman" w:hAnsi="Times New Roman"/>
          <w:bCs/>
          <w:color w:val="000000" w:themeColor="text1"/>
          <w:kern w:val="2"/>
          <w:sz w:val="24"/>
        </w:rPr>
        <w:t xml:space="preserve"> 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 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bookmarkEnd w:id="1"/>
    <w:p w:rsidR="00844F6B" w:rsidRPr="006261C4" w:rsidRDefault="00844F6B" w:rsidP="00A665DF">
      <w:pPr>
        <w:pStyle w:val="tytu"/>
      </w:pPr>
      <w:r w:rsidRPr="006261C4">
        <w:t>INFORMACJA O WARUNKACH UDZIAŁU W POSTĘPOWANIU</w:t>
      </w:r>
    </w:p>
    <w:p w:rsidR="00844F6B" w:rsidRPr="00E0617E" w:rsidRDefault="00844F6B" w:rsidP="00CD043C">
      <w:pPr>
        <w:pStyle w:val="Akapitzlist"/>
        <w:numPr>
          <w:ilvl w:val="1"/>
          <w:numId w:val="35"/>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 xml:space="preserve">spełniają warunki udziału w postępowaniu określone przez zamawiającego </w:t>
      </w:r>
      <w:r w:rsidR="00931F48">
        <w:rPr>
          <w:rFonts w:ascii="Times New Roman" w:hAnsi="Times New Roman"/>
          <w:sz w:val="24"/>
        </w:rPr>
        <w:t xml:space="preserve">                     </w:t>
      </w:r>
      <w:r w:rsidRPr="006261C4">
        <w:rPr>
          <w:rFonts w:ascii="Times New Roman" w:hAnsi="Times New Roman"/>
          <w:sz w:val="24"/>
        </w:rPr>
        <w:t>w ogłoszeniu o zamówieniu i niniejszej SWZ.</w:t>
      </w:r>
    </w:p>
    <w:p w:rsidR="00844F6B" w:rsidRPr="00E0617E" w:rsidRDefault="002776AC" w:rsidP="00CD043C">
      <w:pPr>
        <w:pStyle w:val="Akapitzlist"/>
        <w:numPr>
          <w:ilvl w:val="1"/>
          <w:numId w:val="35"/>
        </w:numPr>
        <w:spacing w:line="240" w:lineRule="auto"/>
        <w:ind w:left="851" w:hanging="425"/>
        <w:rPr>
          <w:rFonts w:ascii="Times New Roman" w:hAnsi="Times New Roman"/>
          <w:sz w:val="24"/>
          <w:lang w:eastAsia="pl-PL"/>
        </w:rPr>
      </w:pPr>
      <w:r w:rsidRPr="00E0617E">
        <w:rPr>
          <w:rFonts w:ascii="Times New Roman" w:hAnsi="Times New Roman"/>
          <w:sz w:val="24"/>
        </w:rPr>
        <w:t xml:space="preserve">W zakresie wykazania przez Wykonawcę spełnienia warunków udziału </w:t>
      </w:r>
      <w:r w:rsidR="00931F48" w:rsidRPr="00E0617E">
        <w:rPr>
          <w:rFonts w:ascii="Times New Roman" w:hAnsi="Times New Roman"/>
          <w:sz w:val="24"/>
        </w:rPr>
        <w:t xml:space="preserve">                            </w:t>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rsidR="002776AC"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rsidR="007A4CC6"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rsidR="007A4CC6"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lastRenderedPageBreak/>
        <w:t>PODSTAWY WYKLUCZENIA WYKONAWCY Z POSTĘPOWANIA</w:t>
      </w:r>
    </w:p>
    <w:p w:rsidR="006B0628" w:rsidRPr="00D111B5" w:rsidRDefault="00C67B56" w:rsidP="00CD043C">
      <w:pPr>
        <w:pStyle w:val="Akapitzlist"/>
        <w:numPr>
          <w:ilvl w:val="1"/>
          <w:numId w:val="3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2" w:name="mip51080593"/>
      <w:bookmarkEnd w:id="2"/>
    </w:p>
    <w:p w:rsidR="006B0628" w:rsidRPr="006261C4" w:rsidRDefault="006B0628" w:rsidP="00155C9D">
      <w:pPr>
        <w:pStyle w:val="Akapitzlist"/>
        <w:numPr>
          <w:ilvl w:val="0"/>
          <w:numId w:val="18"/>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3" w:name="mip51080594"/>
      <w:bookmarkEnd w:id="3"/>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4" w:name="mip51080595"/>
      <w:bookmarkEnd w:id="4"/>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5" w:name="mip51080596"/>
      <w:bookmarkEnd w:id="5"/>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6" w:name="mip51080597"/>
      <w:bookmarkEnd w:id="6"/>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lastRenderedPageBreak/>
        <w:t>o ochronie konkurencji i konsumentów, złożyli odrębne oferty, oferty częściowe lub wnioski o dopuszczenie do udziału w postępowaniu, chyba że wykażą, że przygotowali te oferty lub wnioski niezależnie od siebie;</w:t>
      </w:r>
      <w:bookmarkStart w:id="7" w:name="mip51080598"/>
      <w:bookmarkEnd w:id="7"/>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B0628"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rsidR="00A1492B"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rsidR="005163F0" w:rsidRPr="006261C4" w:rsidRDefault="005163F0" w:rsidP="00CD043C">
      <w:pPr>
        <w:pStyle w:val="Akapitzlist"/>
        <w:numPr>
          <w:ilvl w:val="1"/>
          <w:numId w:val="3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rsidR="00E11561" w:rsidRPr="006261C4" w:rsidRDefault="00C71B44"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rsidR="0033382A" w:rsidRPr="006261C4"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rsidR="00C71B44" w:rsidRPr="00377789"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stycznia 2023 r. wynosi </w:t>
      </w:r>
      <w:r w:rsidR="009828C9" w:rsidRPr="009828C9">
        <w:rPr>
          <w:rFonts w:ascii="Times New Roman" w:hAnsi="Times New Roman"/>
          <w:b/>
          <w:bCs/>
          <w:sz w:val="24"/>
          <w:u w:val="single"/>
        </w:rPr>
        <w:t>22,80 zł</w:t>
      </w:r>
    </w:p>
    <w:p w:rsidR="00CA2222" w:rsidRPr="006261C4" w:rsidRDefault="00C71B44"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rsidR="00F27BD0" w:rsidRPr="006261C4" w:rsidRDefault="00F27BD0" w:rsidP="00CD043C">
      <w:pPr>
        <w:pStyle w:val="Akapitzlist"/>
        <w:numPr>
          <w:ilvl w:val="1"/>
          <w:numId w:val="32"/>
        </w:numPr>
        <w:spacing w:line="240" w:lineRule="auto"/>
        <w:ind w:left="851" w:hanging="425"/>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w zakresie art. 109 ust. 1 pkt. 4) ustawy Pzp, sporządzonych nie wcześniej niż 3 miesiące przed jej złożeniem, jeżeli odrębne przepisy wymagają wpisu do rejestru lub ewidencji;</w:t>
      </w:r>
    </w:p>
    <w:p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Pzp, </w:t>
      </w:r>
      <w:r w:rsidR="00614BF3">
        <w:rPr>
          <w:rFonts w:ascii="Times New Roman" w:hAnsi="Times New Roman"/>
          <w:sz w:val="24"/>
        </w:rPr>
        <w:t xml:space="preserve">                        </w:t>
      </w:r>
      <w:r w:rsidRPr="006261C4">
        <w:rPr>
          <w:rFonts w:ascii="Times New Roman" w:hAnsi="Times New Roman"/>
          <w:sz w:val="24"/>
        </w:rPr>
        <w:t xml:space="preserve">o braku przynależności do tej samej grupy kapitałowej w rozumieniu ustawy z </w:t>
      </w:r>
      <w:r w:rsidRPr="006261C4">
        <w:rPr>
          <w:rFonts w:ascii="Times New Roman" w:hAnsi="Times New Roman"/>
          <w:sz w:val="24"/>
        </w:rPr>
        <w:lastRenderedPageBreak/>
        <w:t xml:space="preserve">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rsidR="00E937A0"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rsidR="004931C8" w:rsidRPr="006261C4"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 xml:space="preserve">może je uzyskać za pomocą bezpłatnych i ogólnodostępnych baz danych, </w:t>
      </w:r>
      <w:r w:rsidR="00FC5C8B">
        <w:rPr>
          <w:rFonts w:ascii="Times New Roman" w:hAnsi="Times New Roman"/>
          <w:sz w:val="24"/>
        </w:rPr>
        <w:t xml:space="preserve">                          </w:t>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rsidR="004931C8" w:rsidRPr="006261C4"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FC5C8B">
        <w:rPr>
          <w:rFonts w:ascii="Times New Roman" w:hAnsi="Times New Roman"/>
          <w:sz w:val="24"/>
        </w:rPr>
        <w:t xml:space="preserve">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rsidR="004931C8"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rsidR="00417195" w:rsidRPr="006261C4" w:rsidRDefault="00417195"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rsidR="00417195" w:rsidRPr="006261C4" w:rsidRDefault="00AD41E6" w:rsidP="00CD043C">
      <w:pPr>
        <w:pStyle w:val="Akapitzlist"/>
        <w:numPr>
          <w:ilvl w:val="0"/>
          <w:numId w:val="29"/>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rsidR="00E85637" w:rsidRPr="006261C4" w:rsidRDefault="00E85637"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rsidR="00E85637" w:rsidRPr="00D137AD" w:rsidRDefault="00AD41E6" w:rsidP="00CD043C">
      <w:pPr>
        <w:pStyle w:val="Bezodstpw"/>
        <w:numPr>
          <w:ilvl w:val="1"/>
          <w:numId w:val="32"/>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rsidR="00E85637" w:rsidRPr="006261C4" w:rsidRDefault="00906F23" w:rsidP="00A665DF">
      <w:pPr>
        <w:pStyle w:val="tytu"/>
      </w:pPr>
      <w:r w:rsidRPr="006261C4">
        <w:t>WYJAŚNIENIA I ZMIANA TREŚCI SPECYFIKACJI WARUNKÓW ZAMÓWIENIA</w:t>
      </w:r>
    </w:p>
    <w:p w:rsidR="00906F23" w:rsidRPr="00724771" w:rsidRDefault="00906F23" w:rsidP="00CD043C">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rsidR="00906F23" w:rsidRPr="006261C4"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rsidR="00906F23" w:rsidRPr="006261C4"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rsidR="00906F23" w:rsidRPr="006261C4"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rsidR="00906F23" w:rsidRPr="006261C4" w:rsidRDefault="00906F23" w:rsidP="00CD043C">
      <w:pPr>
        <w:pStyle w:val="Akapitzlist"/>
        <w:numPr>
          <w:ilvl w:val="1"/>
          <w:numId w:val="33"/>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lastRenderedPageBreak/>
        <w:t>w uzasadnionych przypadkach zamawiający może przed upływem terminu składania ofert zmodyfikować treść specyfikacji warunków zamówienia;</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00D111B5">
        <w:rPr>
          <w:rFonts w:ascii="Times New Roman" w:hAnsi="Times New Roman"/>
          <w:sz w:val="24"/>
        </w:rPr>
        <w:t xml:space="preserve"> </w:t>
      </w:r>
      <w:r w:rsidRPr="006261C4">
        <w:rPr>
          <w:rFonts w:ascii="Times New Roman" w:hAnsi="Times New Roman"/>
          <w:sz w:val="24"/>
        </w:rPr>
        <w:t>w Biuletynie Zamówień Publicznych.</w:t>
      </w:r>
    </w:p>
    <w:p w:rsidR="00352430" w:rsidRDefault="00352430" w:rsidP="00A665DF">
      <w:pPr>
        <w:pStyle w:val="tytu"/>
      </w:pPr>
      <w:r w:rsidRPr="006261C4">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Pani Maria Chłap tel.  13 432 91 35, e-mail: przetarg@dukla.pl</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rsidR="00B70EAC" w:rsidRDefault="00B70EAC" w:rsidP="00EE779B">
      <w:pPr>
        <w:autoSpaceDE w:val="0"/>
        <w:autoSpaceDN w:val="0"/>
        <w:adjustRightInd w:val="0"/>
        <w:spacing w:line="240" w:lineRule="auto"/>
        <w:rPr>
          <w:rFonts w:ascii="Times New Roman" w:eastAsiaTheme="minorHAnsi" w:hAnsi="Times New Roman"/>
          <w:color w:val="000000"/>
          <w:sz w:val="24"/>
        </w:rPr>
      </w:pPr>
      <w:hyperlink r:id="rId11" w:history="1">
        <w:r w:rsidRPr="00E4321F">
          <w:rPr>
            <w:rStyle w:val="Hipercze"/>
            <w:rFonts w:ascii="Times New Roman" w:eastAsiaTheme="minorHAnsi" w:hAnsi="Times New Roman"/>
            <w:sz w:val="24"/>
          </w:rPr>
          <w:t>https://ezamowienia.gov.pl/mp-client/tenders/ocds-148610-8f845205-c24c-11ed-8261-62cbbe4d0ca4</w:t>
        </w:r>
      </w:hyperlink>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p>
    <w:p w:rsidR="00B70EAC" w:rsidRPr="00E169C3" w:rsidRDefault="00B70EAC" w:rsidP="00B70EAC">
      <w:pPr>
        <w:spacing w:line="240" w:lineRule="auto"/>
        <w:rPr>
          <w:rFonts w:ascii="Times New Roman" w:hAnsi="Times New Roman"/>
          <w:color w:val="FF0000"/>
          <w:sz w:val="32"/>
          <w:szCs w:val="32"/>
          <w:lang w:eastAsia="pl-PL"/>
        </w:rPr>
      </w:pPr>
      <w:r>
        <w:t>ocds-148610-8f845205-c24c-11ed-8261-62cbbe4d0ca4</w:t>
      </w: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Pzp, ww. regulacje nie będą miały bezpośredniego zastosowania. </w:t>
      </w:r>
    </w:p>
    <w:p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10.10. Informacje, oświadczenia lub dokumenty2, inne niż wymienione w § 2 ust. 1 rozporządzenia Prezesa Rady Ministrów w sprawie wymagań dla dokumentów elektronicznych, przekazywane w postępowaniu sporządza się w postaci elektronicznej: </w:t>
      </w:r>
    </w:p>
    <w:p w:rsidR="00EE779B" w:rsidRPr="00377519" w:rsidRDefault="00EE779B" w:rsidP="00CD043C">
      <w:pPr>
        <w:pStyle w:val="Akapitzlist"/>
        <w:numPr>
          <w:ilvl w:val="4"/>
          <w:numId w:val="48"/>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rsidR="00EE779B" w:rsidRPr="00377519" w:rsidRDefault="00EE779B" w:rsidP="00CD043C">
      <w:pPr>
        <w:pStyle w:val="Akapitzlist"/>
        <w:numPr>
          <w:ilvl w:val="4"/>
          <w:numId w:val="48"/>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 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2020 r. poz. 1913 oraz z 2021 r. poz. 1655) wykonawca, w celu utrzymania w poufności tych informacji, przekazuje je w wydzielonym i odpowiednio oznaczonym pliku,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Pzp lub rozporządzeniem Prezesa Rady Ministrów w sprawie wymagań dla dokumentów elektronicznych opatrzone kwalifikowanym podpisem elektronicznym, podpisem zaufanym lub podpisem osobistym4, mogą być opatrzone, zgodnie z wyborem wykonawcy/wykonawcy wspólnie ubiegającego się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w:t>
      </w:r>
      <w:r w:rsidRPr="00EE779B">
        <w:rPr>
          <w:rFonts w:ascii="Times New Roman" w:eastAsiaTheme="minorHAnsi" w:hAnsi="Times New Roman"/>
          <w:color w:val="000000"/>
          <w:sz w:val="24"/>
        </w:rPr>
        <w:lastRenderedPageBreak/>
        <w:t xml:space="preserve">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 postępowaniu).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oferty”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ofertą6. </w:t>
      </w:r>
    </w:p>
    <w:p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zaufanym7 lub podpisem osobistym8.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Pzp lub rozporządzeniem Prezesa Rady Ministrów w sprawie wymagań dla dokumentów elektronicznych opatrzone kwalifikowanym podpisem elektronicznym, podpisem zaufanym lub podpisem osobistym10,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w:t>
      </w:r>
      <w:r w:rsidRPr="00EE779B">
        <w:rPr>
          <w:rFonts w:ascii="Times New Roman" w:eastAsiaTheme="minorHAnsi" w:hAnsi="Times New Roman"/>
          <w:color w:val="000000"/>
          <w:sz w:val="24"/>
        </w:rPr>
        <w:lastRenderedPageBreak/>
        <w:t xml:space="preserve">kwalifikowanym podpisem elektronicznym, podpisem zaufanym lub podpisem osobistym, jest równoznaczne z opatrzeniem wszystkich dokumentów zawartych w tym pliku odpowiednio kwalifikowanym podpisem elektronicznym, podpisem zaufanym11 lub podpisem osobistym12. </w:t>
      </w:r>
    </w:p>
    <w:p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rsidR="008A3C73" w:rsidRPr="006261C4" w:rsidRDefault="008A3C73" w:rsidP="00CF1FD1">
      <w:pPr>
        <w:spacing w:line="240" w:lineRule="auto"/>
        <w:rPr>
          <w:rFonts w:ascii="Times New Roman" w:hAnsi="Times New Roman"/>
          <w:sz w:val="24"/>
        </w:rPr>
      </w:pPr>
    </w:p>
    <w:p w:rsidR="008D0E4F" w:rsidRPr="006261C4" w:rsidRDefault="008D0E4F" w:rsidP="00EE779B">
      <w:pPr>
        <w:pStyle w:val="tytu"/>
        <w:numPr>
          <w:ilvl w:val="0"/>
          <w:numId w:val="0"/>
        </w:numPr>
        <w:ind w:left="426" w:hanging="426"/>
      </w:pPr>
      <w:r w:rsidRPr="006261C4">
        <w:t>WYMAGANIA DOTYCZĄCE WADIUM</w:t>
      </w:r>
    </w:p>
    <w:p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rsidR="009968D2" w:rsidRPr="006261C4" w:rsidRDefault="002B4A00" w:rsidP="00CD043C">
      <w:pPr>
        <w:pStyle w:val="tytu"/>
        <w:numPr>
          <w:ilvl w:val="0"/>
          <w:numId w:val="37"/>
        </w:numPr>
      </w:pPr>
      <w:r w:rsidRPr="006261C4">
        <w:t xml:space="preserve">TERMIN ZWIĄZANIA OFERTĄ </w:t>
      </w:r>
    </w:p>
    <w:p w:rsidR="002B4A00" w:rsidRPr="00FC5C8B" w:rsidRDefault="002B4A00" w:rsidP="00CD043C">
      <w:pPr>
        <w:pStyle w:val="Akapitzlist"/>
        <w:numPr>
          <w:ilvl w:val="1"/>
          <w:numId w:val="46"/>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rsidR="002B4A00" w:rsidRPr="006261C4" w:rsidRDefault="002B4A00" w:rsidP="00CD043C">
      <w:pPr>
        <w:pStyle w:val="Akapitzlist"/>
        <w:numPr>
          <w:ilvl w:val="1"/>
          <w:numId w:val="46"/>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8B6C61">
        <w:rPr>
          <w:rFonts w:ascii="Times New Roman" w:hAnsi="Times New Roman"/>
          <w:sz w:val="24"/>
        </w:rPr>
        <w:t>4</w:t>
      </w:r>
      <w:r w:rsidR="002C2E33" w:rsidRPr="002C2E33">
        <w:rPr>
          <w:rFonts w:ascii="Times New Roman" w:hAnsi="Times New Roman"/>
          <w:sz w:val="24"/>
        </w:rPr>
        <w:t xml:space="preserve"> </w:t>
      </w:r>
      <w:r w:rsidR="008B6C61">
        <w:rPr>
          <w:rFonts w:ascii="Times New Roman" w:hAnsi="Times New Roman"/>
          <w:sz w:val="24"/>
        </w:rPr>
        <w:t>maja</w:t>
      </w:r>
      <w:r w:rsidRPr="002C2E33">
        <w:rPr>
          <w:rFonts w:ascii="Times New Roman" w:hAnsi="Times New Roman"/>
          <w:color w:val="FF0000"/>
          <w:sz w:val="24"/>
        </w:rPr>
        <w:t xml:space="preserve"> </w:t>
      </w:r>
      <w:r w:rsidRPr="00037AE5">
        <w:rPr>
          <w:rFonts w:ascii="Times New Roman" w:hAnsi="Times New Roman"/>
          <w:sz w:val="24"/>
        </w:rPr>
        <w:t>202</w:t>
      </w:r>
      <w:r w:rsidR="00CB3163" w:rsidRPr="00037AE5">
        <w:rPr>
          <w:rFonts w:ascii="Times New Roman" w:hAnsi="Times New Roman"/>
          <w:sz w:val="24"/>
        </w:rPr>
        <w:t>3</w:t>
      </w:r>
      <w:r w:rsidRPr="00037AE5">
        <w:rPr>
          <w:rFonts w:ascii="Times New Roman" w:hAnsi="Times New Roman"/>
          <w:sz w:val="24"/>
        </w:rPr>
        <w:t xml:space="preserve"> </w:t>
      </w:r>
      <w:r w:rsidRPr="006261C4">
        <w:rPr>
          <w:rFonts w:ascii="Times New Roman" w:hAnsi="Times New Roman"/>
          <w:sz w:val="24"/>
        </w:rPr>
        <w:t>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rsidR="002B4A00" w:rsidRPr="006261C4" w:rsidRDefault="002B4A00" w:rsidP="00CD043C">
      <w:pPr>
        <w:pStyle w:val="Akapitzlist"/>
        <w:numPr>
          <w:ilvl w:val="1"/>
          <w:numId w:val="46"/>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rsidR="002B4A00" w:rsidRPr="006261C4" w:rsidRDefault="002B4A00" w:rsidP="00CD043C">
      <w:pPr>
        <w:pStyle w:val="Akapitzlist"/>
        <w:numPr>
          <w:ilvl w:val="1"/>
          <w:numId w:val="46"/>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rsidR="002B4A00" w:rsidRPr="006261C4" w:rsidRDefault="002B4A00" w:rsidP="00CD043C">
      <w:pPr>
        <w:pStyle w:val="Akapitzlist"/>
        <w:numPr>
          <w:ilvl w:val="1"/>
          <w:numId w:val="46"/>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rsidR="00723B26" w:rsidRPr="006261C4" w:rsidRDefault="00723B26" w:rsidP="00CD043C">
      <w:pPr>
        <w:pStyle w:val="tytu"/>
        <w:numPr>
          <w:ilvl w:val="0"/>
          <w:numId w:val="46"/>
        </w:numPr>
      </w:pPr>
      <w:r w:rsidRPr="006261C4">
        <w:t>OPIS SPOSOBU PRZYGOTOWANIA OFERTY</w:t>
      </w:r>
    </w:p>
    <w:p w:rsidR="00377519"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w:t>
      </w:r>
      <w:r w:rsidR="00614BF3" w:rsidRPr="00377519">
        <w:rPr>
          <w:rFonts w:ascii="Times New Roman" w:hAnsi="Times New Roman"/>
          <w:sz w:val="24"/>
        </w:rPr>
        <w:t xml:space="preserve">                           </w:t>
      </w:r>
      <w:r w:rsidRPr="00377519">
        <w:rPr>
          <w:rFonts w:ascii="Times New Roman" w:hAnsi="Times New Roman"/>
          <w:sz w:val="24"/>
        </w:rPr>
        <w:t>(tj. podpisanej kwalifikowanym podpisem elektronicznym) lub w postaci elektronicznej opatrzonej podpisem z</w:t>
      </w:r>
      <w:r w:rsidR="00377519">
        <w:rPr>
          <w:rFonts w:ascii="Times New Roman" w:hAnsi="Times New Roman"/>
          <w:sz w:val="24"/>
        </w:rPr>
        <w:t>aufanym lub podpisem osobistym.1</w:t>
      </w:r>
    </w:p>
    <w:p w:rsidR="00815EDF"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lastRenderedPageBreak/>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rsidR="00815EDF" w:rsidRPr="006261C4"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Pzp, składa każdy </w:t>
      </w:r>
      <w:r w:rsidR="00F72A4F">
        <w:rPr>
          <w:rFonts w:ascii="Times New Roman" w:hAnsi="Times New Roman"/>
          <w:b/>
          <w:sz w:val="24"/>
        </w:rPr>
        <w:t xml:space="preserve">          </w:t>
      </w:r>
      <w:r w:rsidR="00086418">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2C2E33">
        <w:rPr>
          <w:rFonts w:ascii="Times New Roman" w:hAnsi="Times New Roman"/>
          <w:b/>
          <w:sz w:val="24"/>
        </w:rPr>
        <w:t xml:space="preserve">                                </w:t>
      </w:r>
      <w:r w:rsidRPr="006261C4">
        <w:rPr>
          <w:rFonts w:ascii="Times New Roman" w:hAnsi="Times New Roman"/>
          <w:b/>
          <w:sz w:val="24"/>
        </w:rPr>
        <w:t>w postę</w:t>
      </w:r>
      <w:r w:rsidR="004073D5" w:rsidRPr="006261C4">
        <w:rPr>
          <w:rFonts w:ascii="Times New Roman" w:hAnsi="Times New Roman"/>
          <w:b/>
          <w:sz w:val="24"/>
        </w:rPr>
        <w:t>powaniu lub kryteriów selekcji.</w:t>
      </w:r>
    </w:p>
    <w:p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Wykonawca, w przypadku polegania na zdolnościach lub sytuacji podmiotów udostępniających zasoby, przedstawia, wraz z oświadczeniem, </w:t>
      </w:r>
      <w:r w:rsidR="00181D60">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o którym mowa w art. 125 ust. 1 ustawy Pzp, także oświadczenie podmiotu udostępniającego zasoby, potwierdzające brak podstaw wykluczenia tego podmiotu oraz spełnianie warunków udziału w postępowaniu, w zakresie, </w:t>
      </w:r>
      <w:r w:rsidR="00F72A4F">
        <w:rPr>
          <w:rFonts w:ascii="Times New Roman" w:hAnsi="Times New Roman"/>
          <w:b/>
          <w:sz w:val="24"/>
        </w:rPr>
        <w:t xml:space="preserve"> </w:t>
      </w:r>
      <w:r w:rsidR="00887F98">
        <w:rPr>
          <w:rFonts w:ascii="Times New Roman" w:hAnsi="Times New Roman"/>
          <w:b/>
          <w:sz w:val="24"/>
        </w:rPr>
        <w:t xml:space="preserve">                      </w:t>
      </w:r>
      <w:r w:rsidRPr="006261C4">
        <w:rPr>
          <w:rFonts w:ascii="Times New Roman" w:hAnsi="Times New Roman"/>
          <w:b/>
          <w:sz w:val="24"/>
        </w:rPr>
        <w:t>w jakim wykonawca powołuje się na jego zasoby.</w:t>
      </w:r>
    </w:p>
    <w:p w:rsidR="00815EDF" w:rsidRPr="006261C4" w:rsidRDefault="00764CF8"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Pzp, oświadczenie, </w:t>
      </w:r>
      <w:r w:rsidR="00377519">
        <w:rPr>
          <w:rFonts w:ascii="Times New Roman" w:hAnsi="Times New Roman"/>
          <w:sz w:val="24"/>
        </w:rPr>
        <w:t xml:space="preserve">    </w:t>
      </w:r>
      <w:r w:rsidRPr="006261C4">
        <w:rPr>
          <w:rFonts w:ascii="Times New Roman" w:hAnsi="Times New Roman"/>
          <w:sz w:val="24"/>
        </w:rPr>
        <w:t xml:space="preserve">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o których mowa w art. 66 ust. 1 ustawy Pzp, z uwzględnieniem rodzaju przekazywanych danych.</w:t>
      </w:r>
    </w:p>
    <w:p w:rsidR="00815EDF" w:rsidRPr="006261C4" w:rsidRDefault="00815EDF" w:rsidP="00CD043C">
      <w:pPr>
        <w:pStyle w:val="Akapitzlist"/>
        <w:numPr>
          <w:ilvl w:val="1"/>
          <w:numId w:val="3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F5266">
        <w:rPr>
          <w:rFonts w:ascii="Times New Roman" w:eastAsiaTheme="minorHAnsi" w:hAnsi="Times New Roman"/>
          <w:sz w:val="24"/>
        </w:rPr>
        <w:t xml:space="preserve">                            </w:t>
      </w:r>
      <w:r w:rsidRPr="006261C4">
        <w:rPr>
          <w:rFonts w:ascii="Times New Roman" w:eastAsiaTheme="minorHAnsi" w:hAnsi="Times New Roman"/>
          <w:sz w:val="24"/>
        </w:rPr>
        <w:t xml:space="preserve">w postępowaniu o udzielenie zamówienia albo do reprezentowania </w:t>
      </w:r>
      <w:r w:rsidR="009F5266">
        <w:rPr>
          <w:rFonts w:ascii="Times New Roman" w:eastAsiaTheme="minorHAnsi" w:hAnsi="Times New Roman"/>
          <w:sz w:val="24"/>
        </w:rPr>
        <w:t xml:space="preserve">                          </w:t>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lastRenderedPageBreak/>
        <w:t>Wykonawcy wspólnie ubiegający się o udzielenie zamówienia ponoszą solidarną odpowiedzialność za wykonanie umowy.</w:t>
      </w:r>
    </w:p>
    <w:p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9F5266">
        <w:rPr>
          <w:rFonts w:ascii="Times New Roman" w:eastAsiaTheme="minorHAnsi" w:hAnsi="Times New Roman"/>
          <w:sz w:val="24"/>
        </w:rPr>
        <w:t xml:space="preserve">                                      </w:t>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rsidR="00B7239D" w:rsidRPr="006261C4" w:rsidRDefault="00B7239D" w:rsidP="00CD043C">
      <w:pPr>
        <w:pStyle w:val="tytu"/>
        <w:numPr>
          <w:ilvl w:val="0"/>
          <w:numId w:val="38"/>
        </w:numPr>
      </w:pPr>
      <w:r w:rsidRPr="006261C4">
        <w:t>MIEJSCE I TERMIN SKŁADANIA I OTWARCIA OFERT</w:t>
      </w:r>
    </w:p>
    <w:p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Ofertę należy </w:t>
      </w:r>
      <w:r w:rsidR="00377519">
        <w:rPr>
          <w:rFonts w:ascii="Times New Roman" w:hAnsi="Times New Roman"/>
          <w:sz w:val="24"/>
        </w:rPr>
        <w:t>e</w:t>
      </w:r>
      <w:r w:rsidR="008B6C61">
        <w:rPr>
          <w:rFonts w:ascii="Times New Roman" w:hAnsi="Times New Roman"/>
          <w:sz w:val="24"/>
        </w:rPr>
        <w:t>-</w:t>
      </w:r>
      <w:r w:rsidR="00377519">
        <w:rPr>
          <w:rFonts w:ascii="Times New Roman" w:hAnsi="Times New Roman"/>
          <w:sz w:val="24"/>
        </w:rPr>
        <w:t>zamówienia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 xml:space="preserve">w terminie </w:t>
      </w:r>
      <w:r w:rsidRPr="006261C4">
        <w:rPr>
          <w:rFonts w:ascii="Times New Roman" w:hAnsi="Times New Roman"/>
          <w:b/>
          <w:sz w:val="24"/>
        </w:rPr>
        <w:t xml:space="preserve">do dnia </w:t>
      </w:r>
      <w:r w:rsidR="009964FD">
        <w:rPr>
          <w:rFonts w:ascii="Times New Roman" w:hAnsi="Times New Roman"/>
          <w:b/>
          <w:sz w:val="24"/>
        </w:rPr>
        <w:t xml:space="preserve"> </w:t>
      </w:r>
      <w:r w:rsidR="008B6C61">
        <w:rPr>
          <w:rFonts w:ascii="Times New Roman" w:hAnsi="Times New Roman"/>
          <w:b/>
          <w:sz w:val="24"/>
        </w:rPr>
        <w:t>3 kwietnia</w:t>
      </w:r>
      <w:r w:rsidR="002C5B31" w:rsidRPr="002C2E33">
        <w:rPr>
          <w:rFonts w:ascii="Times New Roman" w:hAnsi="Times New Roman"/>
          <w:b/>
          <w:sz w:val="24"/>
        </w:rPr>
        <w:t xml:space="preserve"> </w:t>
      </w:r>
      <w:r w:rsidRPr="006261C4">
        <w:rPr>
          <w:rFonts w:ascii="Times New Roman" w:hAnsi="Times New Roman"/>
          <w:b/>
          <w:sz w:val="24"/>
        </w:rPr>
        <w:t>202</w:t>
      </w:r>
      <w:r w:rsidR="00CB3163">
        <w:rPr>
          <w:rFonts w:ascii="Times New Roman" w:hAnsi="Times New Roman"/>
          <w:b/>
          <w:sz w:val="24"/>
        </w:rPr>
        <w:t>3</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rsidR="00AE3E48" w:rsidRPr="006401C7"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8B6C61">
        <w:rPr>
          <w:rFonts w:ascii="Times New Roman" w:hAnsi="Times New Roman"/>
          <w:b/>
          <w:sz w:val="24"/>
        </w:rPr>
        <w:t>3</w:t>
      </w:r>
      <w:r w:rsidR="002C2E33" w:rsidRPr="002C2E33">
        <w:rPr>
          <w:rFonts w:ascii="Times New Roman" w:hAnsi="Times New Roman"/>
          <w:b/>
          <w:sz w:val="24"/>
        </w:rPr>
        <w:t xml:space="preserve"> </w:t>
      </w:r>
      <w:r w:rsidR="008B6C61">
        <w:rPr>
          <w:rFonts w:ascii="Times New Roman" w:hAnsi="Times New Roman"/>
          <w:b/>
          <w:sz w:val="24"/>
        </w:rPr>
        <w:t>kwietnia</w:t>
      </w:r>
      <w:r w:rsidR="00CB3163" w:rsidRPr="002C2E33">
        <w:rPr>
          <w:rFonts w:ascii="Times New Roman" w:hAnsi="Times New Roman"/>
          <w:b/>
          <w:sz w:val="24"/>
        </w:rPr>
        <w:t xml:space="preserve"> </w:t>
      </w:r>
      <w:r w:rsidR="00CB3163" w:rsidRPr="006261C4">
        <w:rPr>
          <w:rFonts w:ascii="Times New Roman" w:hAnsi="Times New Roman"/>
          <w:b/>
          <w:sz w:val="24"/>
        </w:rPr>
        <w:t>202</w:t>
      </w:r>
      <w:r w:rsidR="00CB3163">
        <w:rPr>
          <w:rFonts w:ascii="Times New Roman" w:hAnsi="Times New Roman"/>
          <w:b/>
          <w:sz w:val="24"/>
        </w:rPr>
        <w:t>3</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rsidR="006401C7" w:rsidRPr="006261C4" w:rsidRDefault="006401C7" w:rsidP="00CD043C">
      <w:pPr>
        <w:pStyle w:val="Akapitzlist"/>
        <w:numPr>
          <w:ilvl w:val="1"/>
          <w:numId w:val="3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8" w:name="mip51081239"/>
      <w:bookmarkEnd w:id="8"/>
    </w:p>
    <w:p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9" w:name="mip51081240"/>
      <w:bookmarkEnd w:id="9"/>
    </w:p>
    <w:p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rsidR="003444B4"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1" w:name="mip51081243"/>
      <w:bookmarkEnd w:id="11"/>
    </w:p>
    <w:p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rsidR="00C714DC" w:rsidRPr="006261C4" w:rsidRDefault="00C714DC" w:rsidP="00CD043C">
      <w:pPr>
        <w:pStyle w:val="tytu"/>
        <w:numPr>
          <w:ilvl w:val="0"/>
          <w:numId w:val="38"/>
        </w:numPr>
      </w:pPr>
      <w:r w:rsidRPr="006261C4">
        <w:t>OPIS SPOSOBU OBLICZENIA CENY</w:t>
      </w:r>
    </w:p>
    <w:p w:rsidR="00184E5D" w:rsidRPr="006261C4" w:rsidRDefault="00184E5D" w:rsidP="00CD043C">
      <w:pPr>
        <w:pStyle w:val="Akapitzlist"/>
        <w:numPr>
          <w:ilvl w:val="1"/>
          <w:numId w:val="3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9964FD">
        <w:rPr>
          <w:rFonts w:ascii="Times New Roman" w:hAnsi="Times New Roman"/>
          <w:b/>
          <w:sz w:val="24"/>
        </w:rPr>
        <w:t>kosztorysowe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 xml:space="preserve"> 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z </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 xml:space="preserve"> 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EE7F75" w:rsidRPr="006261C4">
        <w:rPr>
          <w:rFonts w:ascii="Times New Roman" w:eastAsia="MS Mincho" w:hAnsi="Times New Roman"/>
          <w:color w:val="000000" w:themeColor="text1"/>
          <w:sz w:val="24"/>
        </w:rPr>
        <w:t>.</w:t>
      </w:r>
    </w:p>
    <w:p w:rsidR="00184E5D" w:rsidRPr="006261C4" w:rsidRDefault="00184E5D" w:rsidP="00CD043C">
      <w:pPr>
        <w:pStyle w:val="tytu"/>
        <w:numPr>
          <w:ilvl w:val="1"/>
          <w:numId w:val="38"/>
        </w:numPr>
      </w:pPr>
      <w:r w:rsidRPr="006261C4">
        <w:t xml:space="preserve">Wynagrodzenia </w:t>
      </w:r>
      <w:r w:rsidR="009964FD">
        <w:t>kosztorysowe</w:t>
      </w:r>
      <w:r w:rsidRPr="006261C4">
        <w:t>,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261C4">
        <w:t xml:space="preserve"> </w:t>
      </w:r>
      <w:r w:rsidRPr="006261C4">
        <w:t>w sytuacji, kiedy na trzecim miejscu po przecinku jest cyfra „5” lub wyższa, wówczas  wartość ulega zaokrągleniu „w górę” (to  znaczy, że: np. wartość 0,155 musi zostać zaokrąglona do 0,16);</w:t>
      </w:r>
      <w:r w:rsidR="00702646" w:rsidRPr="006261C4">
        <w:t xml:space="preserve">  </w:t>
      </w:r>
      <w:r w:rsidRPr="006261C4">
        <w:t>w sytuacji, kiedy na trzecim miejscu po przecinku jest cyfra „4” lub niższa, wówczas  wartość ulega  zaokrągleniu „w dół”. (to znaczy, że: np. wartość 0,154 musi zostać zaokrąglona do 0,15);</w:t>
      </w:r>
    </w:p>
    <w:p w:rsidR="00184E5D" w:rsidRPr="006261C4" w:rsidRDefault="00184E5D" w:rsidP="00CD043C">
      <w:pPr>
        <w:pStyle w:val="tytu"/>
        <w:numPr>
          <w:ilvl w:val="1"/>
          <w:numId w:val="38"/>
        </w:numPr>
      </w:pPr>
      <w:r w:rsidRPr="006261C4">
        <w:lastRenderedPageBreak/>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rsidR="00184E5D" w:rsidRPr="006261C4" w:rsidRDefault="00184E5D" w:rsidP="00CD043C">
      <w:pPr>
        <w:pStyle w:val="tytu"/>
        <w:numPr>
          <w:ilvl w:val="1"/>
          <w:numId w:val="47"/>
        </w:numPr>
      </w:pPr>
      <w:r w:rsidRPr="006261C4">
        <w:t xml:space="preserve">Podane przez Wykonawcę wynagrodzenia </w:t>
      </w:r>
      <w:r w:rsidR="009964FD">
        <w:t>kosztorysowe</w:t>
      </w:r>
      <w:r w:rsidRPr="006261C4">
        <w:t xml:space="preserve"> oraz Cena brutto oferty będą stałe tzn. nie ulegną zmianie przez cały okres realizacji (wykonywania) przedmiotu zamówienia.</w:t>
      </w:r>
    </w:p>
    <w:p w:rsidR="00184E5D" w:rsidRPr="006261C4" w:rsidRDefault="00184E5D" w:rsidP="00CD043C">
      <w:pPr>
        <w:pStyle w:val="tytu"/>
        <w:numPr>
          <w:ilvl w:val="1"/>
          <w:numId w:val="47"/>
        </w:numPr>
      </w:pPr>
      <w:r w:rsidRPr="006261C4">
        <w:t xml:space="preserve">W podanych wynagrodzeniach </w:t>
      </w:r>
      <w:r w:rsidR="009964FD">
        <w:t>kosztorysowe</w:t>
      </w:r>
      <w:r w:rsidRPr="006261C4">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9964FD">
        <w:t>kosztorysowe</w:t>
      </w:r>
      <w:r w:rsidRPr="006261C4">
        <w:t xml:space="preserve"> oraz Cenie brutto oferty Wykonawca musi uwzględnić wszystkie posiadane informacje o przedmiocie zamówienia, a szczególnie informacje, wymagania i warunki podane prze</w:t>
      </w:r>
      <w:r w:rsidR="00F44040" w:rsidRPr="006261C4">
        <w:t>z Zamawiającego w SWZ i załącznikach do S</w:t>
      </w:r>
      <w:r w:rsidRPr="006261C4">
        <w:t>WZ oraz w wyjaśnieniach i zmia</w:t>
      </w:r>
      <w:r w:rsidR="00F44040" w:rsidRPr="006261C4">
        <w:t>nach SWZ i załączników do S</w:t>
      </w:r>
      <w:r w:rsidRPr="006261C4">
        <w:t>WZ</w:t>
      </w:r>
      <w:r w:rsidR="00F44040" w:rsidRPr="006261C4">
        <w:t>.</w:t>
      </w:r>
    </w:p>
    <w:p w:rsidR="00F44040" w:rsidRDefault="00F44040" w:rsidP="00CD043C">
      <w:pPr>
        <w:pStyle w:val="tytu"/>
        <w:numPr>
          <w:ilvl w:val="1"/>
          <w:numId w:val="47"/>
        </w:numPr>
      </w:pPr>
      <w:r w:rsidRPr="006261C4">
        <w:t>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rsidR="00065DB8" w:rsidRPr="00065DB8" w:rsidRDefault="00093981" w:rsidP="00D137AD">
      <w:pPr>
        <w:spacing w:line="240" w:lineRule="auto"/>
        <w:ind w:left="851" w:hanging="425"/>
        <w:rPr>
          <w:rFonts w:ascii="Times New Roman" w:hAnsi="Times New Roman"/>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Pr>
          <w:rFonts w:ascii="Times New Roman" w:hAnsi="Times New Roman"/>
          <w:sz w:val="24"/>
          <w:lang w:eastAsia="pl-PL"/>
        </w:rPr>
        <w:t>.</w:t>
      </w:r>
      <w:r w:rsidR="00065DB8" w:rsidRPr="00065DB8">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rsidR="00065DB8" w:rsidRP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rsidR="00C714DC" w:rsidRPr="006261C4" w:rsidRDefault="00FC5C8B" w:rsidP="00FC5C8B">
      <w:pPr>
        <w:pStyle w:val="tytu"/>
        <w:numPr>
          <w:ilvl w:val="0"/>
          <w:numId w:val="0"/>
        </w:numPr>
        <w:ind w:left="426" w:hanging="426"/>
      </w:pPr>
      <w:r>
        <w:t xml:space="preserve">15. </w:t>
      </w:r>
      <w:r w:rsidR="00C714DC" w:rsidRPr="006261C4">
        <w:t xml:space="preserve">OPIS KRYTERIÓW, KTÓRYMI ZAMAWIAJĄCY BĘDZIE KIEROWAŁ SIĘ PRZY WYBORZE OFERTY WRAZ Z PODANIEM </w:t>
      </w:r>
      <w:r w:rsidR="00A5351A" w:rsidRPr="006261C4">
        <w:t>WAG</w:t>
      </w:r>
      <w:r w:rsidR="00C714DC" w:rsidRPr="006261C4">
        <w:t xml:space="preserve"> TYCH KRYTERIÓW I</w:t>
      </w:r>
      <w:r w:rsidR="00EA61B6" w:rsidRPr="006261C4">
        <w:t> </w:t>
      </w:r>
      <w:r w:rsidR="00C714DC" w:rsidRPr="006261C4">
        <w:t>SPOSOBU OCENY OFERT</w:t>
      </w:r>
    </w:p>
    <w:p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2AB190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7.25pt" o:ole="">
            <v:imagedata r:id="rId12" o:title=""/>
          </v:shape>
          <o:OLEObject Type="Embed" ProgID="Equation.3" ShapeID="_x0000_i1025" DrawAspect="Content" ObjectID="_1740296166" r:id="rId13"/>
        </w:object>
      </w:r>
    </w:p>
    <w:p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w:t>
      </w:r>
      <w:r w:rsidRPr="006261C4">
        <w:rPr>
          <w:rFonts w:ascii="Times New Roman" w:hAnsi="Times New Roman"/>
          <w:b w:val="0"/>
          <w:color w:val="000000" w:themeColor="text1"/>
          <w:sz w:val="24"/>
          <w:szCs w:val="24"/>
        </w:rPr>
        <w:lastRenderedPageBreak/>
        <w:t xml:space="preserve">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w:t>
      </w:r>
      <w:proofErr w:type="spellStart"/>
      <w:r w:rsidR="00CF1DB0" w:rsidRPr="006261C4">
        <w:rPr>
          <w:rFonts w:ascii="Times New Roman" w:hAnsi="Times New Roman"/>
          <w:color w:val="000000" w:themeColor="text1"/>
          <w:sz w:val="24"/>
        </w:rPr>
        <w:t>Gmax</w:t>
      </w:r>
      <w:proofErr w:type="spellEnd"/>
      <w:r w:rsidR="00CF1DB0" w:rsidRPr="006261C4">
        <w:rPr>
          <w:rFonts w:ascii="Times New Roman" w:hAnsi="Times New Roman"/>
          <w:color w:val="000000" w:themeColor="text1"/>
          <w:sz w:val="24"/>
        </w:rPr>
        <w:t xml:space="preserve"> – Gmin)) x 40 pkt</w:t>
      </w:r>
    </w:p>
    <w:p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rsidR="0003446A" w:rsidRPr="006261C4" w:rsidRDefault="00DA58F5" w:rsidP="005F3D4E">
      <w:pPr>
        <w:suppressAutoHyphens/>
        <w:spacing w:line="240" w:lineRule="auto"/>
        <w:ind w:left="2835" w:hanging="850"/>
        <w:rPr>
          <w:rFonts w:ascii="Times New Roman" w:hAnsi="Times New Roman"/>
          <w:sz w:val="24"/>
        </w:rPr>
      </w:pPr>
      <w:proofErr w:type="spellStart"/>
      <w:r w:rsidRPr="006261C4">
        <w:rPr>
          <w:rFonts w:ascii="Times New Roman" w:hAnsi="Times New Roman"/>
          <w:sz w:val="24"/>
        </w:rPr>
        <w:t>Gmax</w:t>
      </w:r>
      <w:proofErr w:type="spellEnd"/>
      <w:r w:rsidRPr="006261C4">
        <w:rPr>
          <w:rFonts w:ascii="Times New Roman" w:hAnsi="Times New Roman"/>
          <w:sz w:val="24"/>
        </w:rPr>
        <w:t xml:space="preserve"> - maksymalny oceniany okres gwa</w:t>
      </w:r>
      <w:r w:rsidR="000A504A" w:rsidRPr="006261C4">
        <w:rPr>
          <w:rFonts w:ascii="Times New Roman" w:hAnsi="Times New Roman"/>
          <w:sz w:val="24"/>
        </w:rPr>
        <w:t>rancji i rękojmi na wady, tj. 6</w:t>
      </w:r>
      <w:r w:rsidR="005D6F14" w:rsidRPr="006261C4">
        <w:rPr>
          <w:rFonts w:ascii="Times New Roman" w:hAnsi="Times New Roman"/>
          <w:sz w:val="24"/>
        </w:rPr>
        <w:t xml:space="preserve">0 </w:t>
      </w:r>
      <w:r w:rsidRPr="006261C4">
        <w:rPr>
          <w:rFonts w:ascii="Times New Roman" w:hAnsi="Times New Roman"/>
          <w:sz w:val="24"/>
        </w:rPr>
        <w:t>miesięcy</w:t>
      </w:r>
    </w:p>
    <w:p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w:t>
      </w:r>
      <w:r w:rsidR="0046769B">
        <w:rPr>
          <w:rFonts w:ascii="Times New Roman" w:hAnsi="Times New Roman"/>
          <w:b w:val="0"/>
          <w:sz w:val="24"/>
          <w:szCs w:val="24"/>
        </w:rPr>
        <w:t xml:space="preserve">                       </w:t>
      </w:r>
      <w:r w:rsidRPr="006261C4">
        <w:rPr>
          <w:rFonts w:ascii="Times New Roman" w:hAnsi="Times New Roman"/>
          <w:b w:val="0"/>
          <w:sz w:val="24"/>
          <w:szCs w:val="24"/>
        </w:rPr>
        <w:t xml:space="preserve">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okres gwarancji i rękojmi 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rsidR="00841CCD" w:rsidRPr="006261C4" w:rsidRDefault="003F622B"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 xml:space="preserve"> </w:t>
      </w:r>
      <w:r w:rsidR="00B44486">
        <w:rPr>
          <w:rFonts w:ascii="Times New Roman" w:hAnsi="Times New Roman"/>
          <w:b w:val="0"/>
          <w:color w:val="000000" w:themeColor="text1"/>
          <w:sz w:val="24"/>
          <w:szCs w:val="24"/>
        </w:rPr>
        <w:t>20.2.</w:t>
      </w:r>
      <w:r>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rsidR="00F12710" w:rsidRPr="006261C4" w:rsidRDefault="00B44486"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sz w:val="24"/>
          <w:szCs w:val="24"/>
        </w:rPr>
        <w:t>20.3.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46769B">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rsidR="00C714DC" w:rsidRPr="006261C4" w:rsidRDefault="00B44486" w:rsidP="00F8044C">
      <w:pPr>
        <w:pStyle w:val="tytu"/>
        <w:numPr>
          <w:ilvl w:val="0"/>
          <w:numId w:val="0"/>
        </w:numPr>
        <w:ind w:left="284" w:hanging="284"/>
      </w:pPr>
      <w:r>
        <w:t>21.</w:t>
      </w:r>
      <w:r w:rsidR="00C714DC" w:rsidRPr="006261C4">
        <w:t>INFORMACJE O FORMALNOŚCIACH, JAKIE POWINNY ZOSTAĆ DOPEŁNIONE PO</w:t>
      </w:r>
      <w:r w:rsidR="00C0688F" w:rsidRPr="006261C4">
        <w:t> </w:t>
      </w:r>
      <w:r w:rsidR="00C714DC" w:rsidRPr="006261C4">
        <w:t>WYBORZE OFERTY W CELU ZAWARCIA UMOWY W SPRAWIE ZAMÓWIENIA PUBLICZNEGO</w:t>
      </w:r>
    </w:p>
    <w:p w:rsidR="00B30537" w:rsidRPr="00B44486" w:rsidRDefault="00B30537" w:rsidP="00CD043C">
      <w:pPr>
        <w:pStyle w:val="Akapitzlist"/>
        <w:numPr>
          <w:ilvl w:val="1"/>
          <w:numId w:val="39"/>
        </w:numPr>
        <w:spacing w:line="240" w:lineRule="auto"/>
        <w:rPr>
          <w:rFonts w:ascii="Times New Roman" w:hAnsi="Times New Roman"/>
          <w:sz w:val="24"/>
          <w:lang w:eastAsia="pl-PL"/>
        </w:rPr>
      </w:pPr>
      <w:r w:rsidRPr="00B44486">
        <w:rPr>
          <w:rFonts w:ascii="Times New Roman" w:hAnsi="Times New Roman"/>
          <w:sz w:val="24"/>
          <w:lang w:eastAsia="pl-PL"/>
        </w:rPr>
        <w:lastRenderedPageBreak/>
        <w:t>Zamawiający zawrze umowę w sprawie zamówienia publicznego z Wykonawca, który złoży najkorzystniejszą ofert</w:t>
      </w:r>
      <w:r w:rsidR="00702646" w:rsidRPr="00B44486">
        <w:rPr>
          <w:rFonts w:ascii="Times New Roman" w:hAnsi="Times New Roman"/>
          <w:sz w:val="24"/>
          <w:lang w:eastAsia="pl-PL"/>
        </w:rPr>
        <w:t>ę</w:t>
      </w:r>
      <w:r w:rsidRPr="00B44486">
        <w:rPr>
          <w:rFonts w:ascii="Times New Roman" w:hAnsi="Times New Roman"/>
          <w:sz w:val="24"/>
          <w:lang w:eastAsia="pl-PL"/>
        </w:rPr>
        <w:t>.</w:t>
      </w:r>
    </w:p>
    <w:p w:rsidR="00B30537"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t>Zamawiający zawiera umowę w sprawie zamówienia publicznego w terminie nie krótszym niż 5 dni od dnia przesłania zawiadomienia o wyborze najkorzystniejszej oferty.</w:t>
      </w:r>
    </w:p>
    <w:p w:rsidR="00B30537"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17.</w:t>
      </w:r>
      <w:r w:rsidRPr="006261C4">
        <w:rPr>
          <w:rFonts w:ascii="Times New Roman" w:hAnsi="Times New Roman"/>
          <w:sz w:val="24"/>
        </w:rPr>
        <w:t>2, jeżeli w postępowaniu o udzielenie zamówienia prowadzonym w trybie podstawowym złożono tylko jedną ofertę.</w:t>
      </w:r>
    </w:p>
    <w:p w:rsidR="00B30537"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rsidR="00B30537"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30537" w:rsidRPr="006261C4" w:rsidRDefault="00B30537" w:rsidP="00CD043C">
      <w:pPr>
        <w:pStyle w:val="Akapitzlist"/>
        <w:numPr>
          <w:ilvl w:val="1"/>
          <w:numId w:val="39"/>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Wykonawca przed zawarciem umowy w sprawie zamówienia publicznego opracuje i dostarczy Zamawiającemu harmonogram rzeczowo-finansowy. Przed zawarciem umowy, harmonogram rzeczowo-finansowy wymaga akceptacji ze strony Zamawiającego.</w:t>
      </w:r>
    </w:p>
    <w:p w:rsidR="00B30537"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rsidR="00F550E4" w:rsidRPr="006261C4" w:rsidRDefault="00B30537" w:rsidP="00CD043C">
      <w:pPr>
        <w:pStyle w:val="Akapitzlist"/>
        <w:numPr>
          <w:ilvl w:val="1"/>
          <w:numId w:val="39"/>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rsidR="0076514B" w:rsidRPr="006261C4" w:rsidRDefault="00F41722" w:rsidP="00CD043C">
      <w:pPr>
        <w:pStyle w:val="tytu"/>
        <w:numPr>
          <w:ilvl w:val="0"/>
          <w:numId w:val="39"/>
        </w:numPr>
      </w:pPr>
      <w:r w:rsidRPr="006261C4">
        <w:t>WYMAGANIA DOTYCZĄCE ZABEZPIECZENIA NALEŻYTEGO WYKONANIA UMOWY</w:t>
      </w:r>
    </w:p>
    <w:p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Zgodnie z art. 450 ust. 1 ustawy Pzp, zabezpieczenie może być wnoszone, według wyboru wykonawcy, w jednej lub w kilku następujących formach:</w:t>
      </w:r>
    </w:p>
    <w:p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w art. 450 ust. 2 ustawy Pzp:</w:t>
      </w:r>
    </w:p>
    <w:p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 xml:space="preserve">z dopiskiem „zabezpieczenie należytego wykonania umowy </w:t>
      </w:r>
      <w:r w:rsidRPr="006261C4">
        <w:rPr>
          <w:rFonts w:ascii="Times New Roman" w:hAnsi="Times New Roman"/>
          <w:sz w:val="24"/>
        </w:rPr>
        <w:lastRenderedPageBreak/>
        <w:t>„</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18</w:t>
      </w:r>
      <w:r w:rsidR="00827B0B" w:rsidRPr="006261C4">
        <w:rPr>
          <w:rFonts w:ascii="Times New Roman" w:hAnsi="Times New Roman"/>
          <w:sz w:val="24"/>
        </w:rPr>
        <w:t xml:space="preserve">.8. </w:t>
      </w:r>
      <w:r w:rsidRPr="006261C4">
        <w:rPr>
          <w:rFonts w:ascii="Times New Roman" w:hAnsi="Times New Roman"/>
          <w:sz w:val="24"/>
        </w:rPr>
        <w:t xml:space="preserve"> jest zwracana nie później niż w 15. dniu po upływie okresu rękojmi za wady lub gwarancji.</w:t>
      </w:r>
    </w:p>
    <w:p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rsidR="003750BF"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W trakcie realizacji umowy wykonawca może dokonać zmiany formy zabezpieczenia na jedną lub kilka form, o których mowa w art. 450 ust. 1 Pzp.</w:t>
      </w:r>
    </w:p>
    <w:p w:rsidR="00D7143B" w:rsidRPr="006261C4" w:rsidRDefault="003750BF" w:rsidP="00CD043C">
      <w:pPr>
        <w:pStyle w:val="Akapitzlist"/>
        <w:numPr>
          <w:ilvl w:val="1"/>
          <w:numId w:val="3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rsidR="00F41722" w:rsidRPr="006261C4" w:rsidRDefault="008E30C5" w:rsidP="00CD043C">
      <w:pPr>
        <w:pStyle w:val="tytu"/>
        <w:numPr>
          <w:ilvl w:val="0"/>
          <w:numId w:val="39"/>
        </w:numPr>
      </w:pPr>
      <w:r w:rsidRPr="006261C4">
        <w:t>PROJEKTOWANE POSTANOWIENIA UMOWY W SPRAWIE ZAMÓWIENIA PUBLICZNEGO, KTÓRE ZOSTANĄ WPROWADZONE DO TREŚCI TEJ UMOWY</w:t>
      </w:r>
    </w:p>
    <w:p w:rsidR="00EE3622" w:rsidRPr="00B44486" w:rsidRDefault="00EE3622" w:rsidP="00CD043C">
      <w:pPr>
        <w:pStyle w:val="Akapitzlist"/>
        <w:numPr>
          <w:ilvl w:val="1"/>
          <w:numId w:val="39"/>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rsidR="00E91D45" w:rsidRPr="006261C4" w:rsidRDefault="007D08C1" w:rsidP="00CD043C">
      <w:pPr>
        <w:pStyle w:val="tytu"/>
        <w:numPr>
          <w:ilvl w:val="1"/>
          <w:numId w:val="39"/>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rsidR="001238DC" w:rsidRPr="001238DC" w:rsidRDefault="007D08C1" w:rsidP="00CD043C">
      <w:pPr>
        <w:pStyle w:val="Bezodstpw"/>
        <w:numPr>
          <w:ilvl w:val="0"/>
          <w:numId w:val="45"/>
        </w:numPr>
        <w:ind w:left="851" w:hanging="284"/>
        <w:jc w:val="both"/>
        <w:rPr>
          <w:rFonts w:ascii="Times New Roman" w:hAnsi="Times New Roman"/>
          <w:sz w:val="24"/>
          <w:lang w:bidi="en-US"/>
        </w:rPr>
      </w:pPr>
      <w:r w:rsidRPr="00B44486">
        <w:rPr>
          <w:rFonts w:ascii="Times New Roman" w:hAnsi="Times New Roman"/>
          <w:sz w:val="24"/>
        </w:rPr>
        <w:t xml:space="preserve">  </w:t>
      </w:r>
      <w:r w:rsidR="001238DC" w:rsidRPr="001238DC">
        <w:rPr>
          <w:rFonts w:ascii="Times New Roman" w:hAnsi="Times New Roman"/>
          <w:sz w:val="24"/>
          <w:lang w:bidi="en-US"/>
        </w:rPr>
        <w:t>Strony mogą dokonywać zmiany terminu wykonania przedmiotu umowy co najmniej                        o okres odpowiadający wstrzymaniu lub opóźnieniu robót w przypadku:</w:t>
      </w:r>
    </w:p>
    <w:p w:rsidR="001238DC" w:rsidRPr="001238DC" w:rsidRDefault="001238DC" w:rsidP="00CD043C">
      <w:pPr>
        <w:numPr>
          <w:ilvl w:val="0"/>
          <w:numId w:val="43"/>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rsidR="001238DC" w:rsidRPr="001238DC" w:rsidRDefault="001238DC" w:rsidP="00CD043C">
      <w:pPr>
        <w:numPr>
          <w:ilvl w:val="0"/>
          <w:numId w:val="43"/>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rsidR="001238DC" w:rsidRPr="001238DC" w:rsidRDefault="001238DC" w:rsidP="00CD043C">
      <w:pPr>
        <w:numPr>
          <w:ilvl w:val="0"/>
          <w:numId w:val="43"/>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 xml:space="preserve">wystąpienia opóźnienia w dokonaniu określonych czynności, zezwoleń, uzgodnień itp. </w:t>
      </w:r>
      <w:r w:rsidRPr="001238DC">
        <w:rPr>
          <w:rFonts w:ascii="Times New Roman" w:eastAsia="SimSun" w:hAnsi="Times New Roman"/>
          <w:sz w:val="24"/>
          <w:lang w:bidi="en-US"/>
        </w:rPr>
        <w:br/>
        <w:t>do których właściwe organy są zobowiązane na mocy przepisów prawa, jeżeli okres załatwienia sprawy przekroczy okres przewidziany w przepisach prawa, o ile Wykonawca nie ponosi za to odpowiedzialności,</w:t>
      </w:r>
    </w:p>
    <w:p w:rsidR="001238DC" w:rsidRPr="001238DC" w:rsidRDefault="001238DC" w:rsidP="00CD043C">
      <w:pPr>
        <w:numPr>
          <w:ilvl w:val="0"/>
          <w:numId w:val="43"/>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lastRenderedPageBreak/>
        <w:t>odmowy wydania przez właściwe organy zezwoleń, uzgodnień itp. z przyczyn niezawinionych przez Wykonawcę,</w:t>
      </w:r>
    </w:p>
    <w:p w:rsidR="001238DC" w:rsidRPr="001238DC" w:rsidRDefault="001238DC" w:rsidP="00CD043C">
      <w:pPr>
        <w:numPr>
          <w:ilvl w:val="0"/>
          <w:numId w:val="43"/>
        </w:numPr>
        <w:spacing w:line="240" w:lineRule="auto"/>
        <w:ind w:left="851"/>
        <w:jc w:val="left"/>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rsidR="001238DC" w:rsidRPr="001238DC" w:rsidRDefault="001238DC" w:rsidP="00CD043C">
      <w:pPr>
        <w:numPr>
          <w:ilvl w:val="0"/>
          <w:numId w:val="45"/>
        </w:numPr>
        <w:suppressAutoHyphens/>
        <w:autoSpaceDN w:val="0"/>
        <w:spacing w:after="200" w:line="240" w:lineRule="auto"/>
        <w:ind w:left="851" w:hanging="357"/>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rsidR="001238DC" w:rsidRPr="001238DC" w:rsidRDefault="001238DC" w:rsidP="00CD043C">
      <w:pPr>
        <w:numPr>
          <w:ilvl w:val="0"/>
          <w:numId w:val="44"/>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rsidR="001238DC" w:rsidRPr="001238DC" w:rsidRDefault="001238DC" w:rsidP="00CD043C">
      <w:pPr>
        <w:numPr>
          <w:ilvl w:val="0"/>
          <w:numId w:val="44"/>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rsidR="001238DC" w:rsidRPr="001238DC" w:rsidRDefault="001238DC" w:rsidP="00CD043C">
      <w:pPr>
        <w:numPr>
          <w:ilvl w:val="0"/>
          <w:numId w:val="44"/>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rsidR="001238DC" w:rsidRPr="001238DC" w:rsidRDefault="001238DC" w:rsidP="00CD043C">
      <w:pPr>
        <w:numPr>
          <w:ilvl w:val="0"/>
          <w:numId w:val="40"/>
        </w:numPr>
        <w:spacing w:line="240" w:lineRule="auto"/>
        <w:ind w:left="993"/>
        <w:jc w:val="left"/>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rsidR="001238DC" w:rsidRPr="001238DC" w:rsidRDefault="001238DC" w:rsidP="00CD043C">
      <w:pPr>
        <w:numPr>
          <w:ilvl w:val="0"/>
          <w:numId w:val="40"/>
        </w:numPr>
        <w:spacing w:line="240" w:lineRule="auto"/>
        <w:ind w:left="633" w:hanging="284"/>
        <w:jc w:val="left"/>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rsidR="001238DC" w:rsidRPr="001238DC" w:rsidRDefault="001238DC" w:rsidP="00CD043C">
      <w:pPr>
        <w:numPr>
          <w:ilvl w:val="0"/>
          <w:numId w:val="44"/>
        </w:numPr>
        <w:spacing w:line="240" w:lineRule="auto"/>
        <w:ind w:left="567"/>
        <w:jc w:val="left"/>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rsidR="001238DC" w:rsidRPr="001238DC" w:rsidRDefault="001238DC" w:rsidP="00CD043C">
      <w:pPr>
        <w:numPr>
          <w:ilvl w:val="0"/>
          <w:numId w:val="44"/>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rsidR="001238DC" w:rsidRPr="001238DC" w:rsidRDefault="001238DC" w:rsidP="00CD043C">
      <w:pPr>
        <w:numPr>
          <w:ilvl w:val="0"/>
          <w:numId w:val="44"/>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rsidR="001238DC" w:rsidRPr="001238DC" w:rsidRDefault="001238DC" w:rsidP="00CD043C">
      <w:pPr>
        <w:numPr>
          <w:ilvl w:val="0"/>
          <w:numId w:val="45"/>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możliwość wprowadzenia lub zmiany Podwykonawców w sytuacji gdy Wykonawca zobowiązał się do osobistego wykonania robót lub części robót.</w:t>
      </w:r>
    </w:p>
    <w:p w:rsidR="00066ADB" w:rsidRPr="006261C4" w:rsidRDefault="00066ADB" w:rsidP="00CD043C">
      <w:pPr>
        <w:pStyle w:val="Akapitzlist"/>
        <w:numPr>
          <w:ilvl w:val="0"/>
          <w:numId w:val="39"/>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rsidR="00066ADB" w:rsidRPr="00CB3163" w:rsidRDefault="00CB3163" w:rsidP="00F8044C">
      <w:pPr>
        <w:spacing w:line="240" w:lineRule="auto"/>
        <w:ind w:left="960" w:hanging="393"/>
        <w:rPr>
          <w:rFonts w:ascii="Times New Roman" w:hAnsi="Times New Roman"/>
          <w:sz w:val="24"/>
        </w:rPr>
      </w:pPr>
      <w:r>
        <w:rPr>
          <w:rFonts w:ascii="Times New Roman" w:eastAsiaTheme="minorHAnsi" w:hAnsi="Times New Roman"/>
          <w:sz w:val="24"/>
        </w:rPr>
        <w:t>24.1.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rsidR="00066ADB" w:rsidRPr="00CB3163" w:rsidRDefault="00CB3163" w:rsidP="00F8044C">
      <w:pPr>
        <w:spacing w:line="240" w:lineRule="auto"/>
        <w:ind w:left="960" w:hanging="393"/>
        <w:rPr>
          <w:rFonts w:ascii="Times New Roman" w:hAnsi="Times New Roman"/>
          <w:sz w:val="24"/>
        </w:rPr>
      </w:pPr>
      <w:r>
        <w:rPr>
          <w:rFonts w:ascii="Times New Roman" w:eastAsiaTheme="minorHAnsi" w:hAnsi="Times New Roman"/>
          <w:sz w:val="24"/>
        </w:rPr>
        <w:t>24.2.</w:t>
      </w:r>
      <w:r w:rsidR="00066ADB" w:rsidRPr="00CB3163">
        <w:rPr>
          <w:rFonts w:ascii="Times New Roman" w:eastAsiaTheme="minorHAnsi" w:hAnsi="Times New Roman"/>
          <w:sz w:val="24"/>
        </w:rPr>
        <w:t>Odwołanie przysługuje od:</w:t>
      </w:r>
    </w:p>
    <w:p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lastRenderedPageBreak/>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rsidR="00066ADB"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rsidR="00066ADB" w:rsidRPr="00CB3163" w:rsidRDefault="00CB3163" w:rsidP="00F8044C">
      <w:pPr>
        <w:spacing w:line="240" w:lineRule="auto"/>
        <w:ind w:left="960" w:hanging="251"/>
        <w:rPr>
          <w:rFonts w:ascii="Times New Roman" w:hAnsi="Times New Roman"/>
          <w:sz w:val="24"/>
        </w:rPr>
      </w:pPr>
      <w:r>
        <w:rPr>
          <w:rFonts w:ascii="Times New Roman" w:eastAsiaTheme="minorHAnsi" w:hAnsi="Times New Roman"/>
          <w:sz w:val="24"/>
        </w:rPr>
        <w:t>24.3.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66ADB" w:rsidRPr="00CB3163" w:rsidRDefault="00CB3163" w:rsidP="00F8044C">
      <w:pPr>
        <w:spacing w:line="240" w:lineRule="auto"/>
        <w:ind w:left="960" w:hanging="251"/>
        <w:rPr>
          <w:rFonts w:ascii="Times New Roman" w:hAnsi="Times New Roman"/>
          <w:sz w:val="24"/>
        </w:rPr>
      </w:pPr>
      <w:r>
        <w:rPr>
          <w:rFonts w:ascii="Times New Roman" w:eastAsiaTheme="minorHAnsi" w:hAnsi="Times New Roman"/>
          <w:sz w:val="24"/>
        </w:rPr>
        <w:t>24.4.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rsidR="00066ADB" w:rsidRPr="00CB3163" w:rsidRDefault="00066ADB" w:rsidP="00CD043C">
      <w:pPr>
        <w:pStyle w:val="Akapitzlist"/>
        <w:numPr>
          <w:ilvl w:val="1"/>
          <w:numId w:val="41"/>
        </w:numPr>
        <w:spacing w:line="240" w:lineRule="auto"/>
        <w:ind w:left="1134" w:hanging="425"/>
        <w:rPr>
          <w:rFonts w:ascii="Times New Roman" w:hAnsi="Times New Roman"/>
          <w:sz w:val="24"/>
        </w:rPr>
      </w:pPr>
      <w:r w:rsidRPr="00CB3163">
        <w:rPr>
          <w:rFonts w:ascii="Times New Roman" w:eastAsiaTheme="minorHAnsi" w:hAnsi="Times New Roman"/>
          <w:sz w:val="24"/>
        </w:rPr>
        <w:t>Odwołanie wnosi się w terminie:</w:t>
      </w:r>
    </w:p>
    <w:p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rsidR="00066ADB" w:rsidRPr="006261C4" w:rsidRDefault="00066ADB" w:rsidP="00CD043C">
      <w:pPr>
        <w:pStyle w:val="Akapitzlist"/>
        <w:numPr>
          <w:ilvl w:val="1"/>
          <w:numId w:val="41"/>
        </w:numPr>
        <w:spacing w:line="240" w:lineRule="auto"/>
        <w:rPr>
          <w:rFonts w:ascii="Times New Roman" w:hAnsi="Times New Roman"/>
          <w:sz w:val="24"/>
        </w:rPr>
      </w:pPr>
      <w:r w:rsidRPr="006261C4">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rsidR="00066ADB" w:rsidRPr="006261C4" w:rsidRDefault="00066ADB" w:rsidP="00CD043C">
      <w:pPr>
        <w:pStyle w:val="Akapitzlist"/>
        <w:numPr>
          <w:ilvl w:val="1"/>
          <w:numId w:val="41"/>
        </w:numPr>
        <w:spacing w:line="240" w:lineRule="auto"/>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20.6.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rsidR="00066ADB" w:rsidRPr="006261C4" w:rsidRDefault="00066ADB" w:rsidP="00CD043C">
      <w:pPr>
        <w:pStyle w:val="Akapitzlist"/>
        <w:numPr>
          <w:ilvl w:val="1"/>
          <w:numId w:val="41"/>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rsidR="00066ADB" w:rsidRPr="006261C4" w:rsidRDefault="00066ADB" w:rsidP="00CD043C">
      <w:pPr>
        <w:pStyle w:val="Akapitzlist"/>
        <w:numPr>
          <w:ilvl w:val="1"/>
          <w:numId w:val="41"/>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rsidR="00066ADB" w:rsidRPr="006261C4" w:rsidRDefault="00066ADB" w:rsidP="00CD043C">
      <w:pPr>
        <w:pStyle w:val="Akapitzlist"/>
        <w:numPr>
          <w:ilvl w:val="1"/>
          <w:numId w:val="41"/>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rsidR="0064548F" w:rsidRPr="006261C4" w:rsidRDefault="0038490D" w:rsidP="00CD043C">
      <w:pPr>
        <w:pStyle w:val="tytu"/>
        <w:numPr>
          <w:ilvl w:val="0"/>
          <w:numId w:val="41"/>
        </w:numPr>
      </w:pPr>
      <w:r w:rsidRPr="006261C4">
        <w:t>KLAUZULA INFORMACYJNA DOTYCZĄCA PRZETWARZANIA DANYCH OSOBOWYCH</w:t>
      </w:r>
    </w:p>
    <w:p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lastRenderedPageBreak/>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rsidR="004562D7" w:rsidRPr="00CB3163" w:rsidRDefault="00CB3163"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25.1.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rsidR="00E367EF" w:rsidRPr="006261C4" w:rsidRDefault="003A2C7E" w:rsidP="00CD043C">
      <w:pPr>
        <w:pStyle w:val="tytu"/>
        <w:numPr>
          <w:ilvl w:val="1"/>
          <w:numId w:val="42"/>
        </w:numPr>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4" w:history="1">
        <w:r w:rsidR="004825ED" w:rsidRPr="00712FD6">
          <w:rPr>
            <w:rStyle w:val="Hipercze"/>
          </w:rPr>
          <w:t>admin@dukla.pl</w:t>
        </w:r>
      </w:hyperlink>
      <w:r w:rsidR="001C38DF">
        <w:rPr>
          <w:rStyle w:val="Hipercze"/>
        </w:rPr>
        <w:t>.</w:t>
      </w:r>
    </w:p>
    <w:p w:rsidR="00252797" w:rsidRPr="00252797" w:rsidRDefault="00C43B03" w:rsidP="00CD043C">
      <w:pPr>
        <w:pStyle w:val="Akapitzlist"/>
        <w:numPr>
          <w:ilvl w:val="1"/>
          <w:numId w:val="42"/>
        </w:numPr>
        <w:tabs>
          <w:tab w:val="left" w:pos="993"/>
        </w:tabs>
        <w:spacing w:line="240" w:lineRule="auto"/>
        <w:rPr>
          <w:rFonts w:ascii="Times New Roman" w:hAnsi="Times New Roman"/>
          <w:b/>
          <w:bCs/>
          <w:color w:val="000000" w:themeColor="text1"/>
          <w:sz w:val="24"/>
        </w:rPr>
      </w:pPr>
      <w:r w:rsidRPr="00252797">
        <w:rPr>
          <w:rFonts w:ascii="Times New Roman" w:hAnsi="Times New Roman"/>
          <w:color w:val="000000" w:themeColor="text1"/>
          <w:sz w:val="24"/>
        </w:rPr>
        <w:t>Pani/Pana dane osobowe przetwarzane będą na podstawie art. 6 ust. 1 lit. c RODO w</w:t>
      </w:r>
      <w:r w:rsidR="00ED43F1" w:rsidRPr="00252797">
        <w:rPr>
          <w:rFonts w:ascii="Times New Roman" w:hAnsi="Times New Roman"/>
          <w:color w:val="000000" w:themeColor="text1"/>
          <w:sz w:val="24"/>
        </w:rPr>
        <w:t> </w:t>
      </w:r>
      <w:r w:rsidRPr="00252797">
        <w:rPr>
          <w:rFonts w:ascii="Times New Roman" w:hAnsi="Times New Roman"/>
          <w:color w:val="000000" w:themeColor="text1"/>
          <w:sz w:val="24"/>
        </w:rPr>
        <w:t xml:space="preserve">celu związanym z postępowaniem o udzielenie zamówienia publicznego prowadzonym </w:t>
      </w:r>
      <w:r w:rsidR="005F3D4E" w:rsidRPr="00252797">
        <w:rPr>
          <w:rFonts w:ascii="Times New Roman" w:hAnsi="Times New Roman"/>
          <w:color w:val="000000" w:themeColor="text1"/>
          <w:sz w:val="24"/>
        </w:rPr>
        <w:t xml:space="preserve"> </w:t>
      </w:r>
      <w:r w:rsidRPr="00252797">
        <w:rPr>
          <w:rFonts w:ascii="Times New Roman" w:hAnsi="Times New Roman"/>
          <w:color w:val="000000" w:themeColor="text1"/>
          <w:sz w:val="24"/>
        </w:rPr>
        <w:t>w t</w:t>
      </w:r>
      <w:r w:rsidR="00F56407" w:rsidRPr="00252797">
        <w:rPr>
          <w:rFonts w:ascii="Times New Roman" w:hAnsi="Times New Roman"/>
          <w:color w:val="000000" w:themeColor="text1"/>
          <w:sz w:val="24"/>
        </w:rPr>
        <w:t>rybie podstawowym</w:t>
      </w:r>
      <w:r w:rsidRPr="00252797">
        <w:rPr>
          <w:rFonts w:ascii="Times New Roman" w:hAnsi="Times New Roman"/>
          <w:color w:val="000000" w:themeColor="text1"/>
          <w:sz w:val="24"/>
        </w:rPr>
        <w:t xml:space="preserve"> na</w:t>
      </w:r>
      <w:r w:rsidR="001D0D19" w:rsidRPr="00252797">
        <w:rPr>
          <w:rFonts w:ascii="Times New Roman" w:hAnsi="Times New Roman"/>
          <w:color w:val="000000" w:themeColor="text1"/>
          <w:sz w:val="24"/>
        </w:rPr>
        <w:t>:</w:t>
      </w:r>
      <w:r w:rsidR="00242830" w:rsidRPr="00252797">
        <w:rPr>
          <w:rFonts w:ascii="Times New Roman" w:hAnsi="Times New Roman"/>
          <w:color w:val="000000" w:themeColor="text1"/>
          <w:sz w:val="24"/>
        </w:rPr>
        <w:t xml:space="preserve"> </w:t>
      </w:r>
      <w:r w:rsidR="00252797" w:rsidRPr="00252797">
        <w:rPr>
          <w:rFonts w:ascii="Times New Roman" w:hAnsi="Times New Roman"/>
          <w:b/>
          <w:bCs/>
          <w:color w:val="000000" w:themeColor="text1"/>
          <w:sz w:val="24"/>
        </w:rPr>
        <w:t xml:space="preserve">Modernizacja dróg </w:t>
      </w:r>
      <w:r w:rsidR="00252797">
        <w:rPr>
          <w:rFonts w:ascii="Times New Roman" w:hAnsi="Times New Roman"/>
          <w:b/>
          <w:bCs/>
          <w:color w:val="000000" w:themeColor="text1"/>
          <w:sz w:val="24"/>
        </w:rPr>
        <w:t xml:space="preserve">                        </w:t>
      </w:r>
      <w:r w:rsidR="00252797" w:rsidRPr="00252797">
        <w:rPr>
          <w:rFonts w:ascii="Times New Roman" w:hAnsi="Times New Roman"/>
          <w:b/>
          <w:bCs/>
          <w:color w:val="000000" w:themeColor="text1"/>
          <w:sz w:val="24"/>
        </w:rPr>
        <w:t>z terenu Gminy Dukla</w:t>
      </w:r>
      <w:r w:rsidR="00252797">
        <w:rPr>
          <w:rFonts w:ascii="Times New Roman" w:hAnsi="Times New Roman"/>
          <w:b/>
          <w:bCs/>
          <w:color w:val="000000" w:themeColor="text1"/>
          <w:sz w:val="24"/>
        </w:rPr>
        <w:t>.</w:t>
      </w:r>
    </w:p>
    <w:p w:rsidR="0084660E" w:rsidRPr="00252797" w:rsidRDefault="00491B09" w:rsidP="00CD043C">
      <w:pPr>
        <w:pStyle w:val="Akapitzlist"/>
        <w:numPr>
          <w:ilvl w:val="1"/>
          <w:numId w:val="42"/>
        </w:numPr>
        <w:tabs>
          <w:tab w:val="left" w:pos="993"/>
        </w:tabs>
        <w:spacing w:line="240" w:lineRule="auto"/>
        <w:rPr>
          <w:rFonts w:ascii="Times New Roman" w:hAnsi="Times New Roman"/>
          <w:sz w:val="24"/>
        </w:rPr>
      </w:pPr>
      <w:r w:rsidRPr="00252797">
        <w:rPr>
          <w:rFonts w:ascii="Times New Roman" w:hAnsi="Times New Roman"/>
          <w:sz w:val="24"/>
        </w:rPr>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r w:rsidR="0084660E" w:rsidRPr="00252797">
        <w:rPr>
          <w:rFonts w:ascii="Times New Roman" w:hAnsi="Times New Roman"/>
          <w:sz w:val="24"/>
        </w:rPr>
        <w:t xml:space="preserve"> (Dz. </w:t>
      </w:r>
      <w:proofErr w:type="spellStart"/>
      <w:r w:rsidR="0084660E" w:rsidRPr="00252797">
        <w:rPr>
          <w:rFonts w:ascii="Times New Roman" w:hAnsi="Times New Roman"/>
          <w:sz w:val="24"/>
        </w:rPr>
        <w:t>U.z</w:t>
      </w:r>
      <w:proofErr w:type="spellEnd"/>
      <w:r w:rsidR="0084660E" w:rsidRPr="00252797">
        <w:rPr>
          <w:rFonts w:ascii="Times New Roman" w:hAnsi="Times New Roman"/>
          <w:sz w:val="24"/>
        </w:rPr>
        <w:t xml:space="preserve"> 2019 r., poz. 2019 ze zm.),</w:t>
      </w:r>
    </w:p>
    <w:p w:rsidR="00491B09" w:rsidRPr="006261C4" w:rsidRDefault="00491B09" w:rsidP="00CD043C">
      <w:pPr>
        <w:pStyle w:val="tytu"/>
        <w:numPr>
          <w:ilvl w:val="1"/>
          <w:numId w:val="42"/>
        </w:numPr>
      </w:pPr>
      <w:r w:rsidRPr="006261C4">
        <w:t xml:space="preserve">Pani/Pana dane osobowe będą przechowywane, zgodnie z art. 97 ust. 1 ustawy Pzp, przez okres 4 lat od dnia zakończenia postępowania </w:t>
      </w:r>
      <w:r w:rsidR="00772D1D">
        <w:t xml:space="preserve">                                  </w:t>
      </w:r>
      <w:r w:rsidRPr="006261C4">
        <w:t>o udzielenie zamówienia, a jeżeli czas trwania umowy przekracza 4 lata, okres przechowywania obejmuje cały czas trwania umowy.</w:t>
      </w:r>
    </w:p>
    <w:p w:rsidR="007651B8" w:rsidRPr="006261C4" w:rsidRDefault="007651B8" w:rsidP="00CD043C">
      <w:pPr>
        <w:pStyle w:val="tytu"/>
        <w:numPr>
          <w:ilvl w:val="1"/>
          <w:numId w:val="42"/>
        </w:numPr>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7651B8" w:rsidRDefault="007651B8" w:rsidP="00CD043C">
      <w:pPr>
        <w:pStyle w:val="tytu"/>
        <w:numPr>
          <w:ilvl w:val="1"/>
          <w:numId w:val="42"/>
        </w:numPr>
      </w:pPr>
      <w:r w:rsidRPr="006261C4">
        <w:t>W odniesieniu do Pani/Pana danych osobowych decyzje nie będą podejmowane w sposób zautomatyzowany, stosownie do art. 22 RODO.</w:t>
      </w:r>
    </w:p>
    <w:p w:rsidR="007651B8" w:rsidRPr="006261C4" w:rsidRDefault="007651B8" w:rsidP="00CD043C">
      <w:pPr>
        <w:pStyle w:val="tytu"/>
        <w:numPr>
          <w:ilvl w:val="1"/>
          <w:numId w:val="42"/>
        </w:numPr>
      </w:pPr>
      <w:r w:rsidRPr="006261C4">
        <w:t>Posiada Pani/Pan:</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rsidR="0038490D" w:rsidRPr="006261C4" w:rsidRDefault="006D42BE" w:rsidP="00CD043C">
      <w:pPr>
        <w:pStyle w:val="tytu"/>
        <w:numPr>
          <w:ilvl w:val="1"/>
          <w:numId w:val="42"/>
        </w:numPr>
      </w:pPr>
      <w:r w:rsidRPr="006261C4">
        <w:t>Nie przysługuje Pani/Panu:</w:t>
      </w:r>
    </w:p>
    <w:p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lastRenderedPageBreak/>
        <w:t>W związku z art. 17 ust. 3 lit. b, d lub e RODO prawo do usunięcia danych osobowych.</w:t>
      </w:r>
    </w:p>
    <w:p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rsidR="007E2262" w:rsidRPr="006261C4" w:rsidRDefault="007E2262" w:rsidP="00CD043C">
      <w:pPr>
        <w:pStyle w:val="tytu"/>
        <w:numPr>
          <w:ilvl w:val="1"/>
          <w:numId w:val="42"/>
        </w:numPr>
      </w:pPr>
      <w:r w:rsidRPr="006261C4">
        <w:t>Ponadto Zamawiający informuje, iż:</w:t>
      </w:r>
    </w:p>
    <w:p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rsidR="00337667"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rsidR="00EE3622" w:rsidRPr="006261C4" w:rsidRDefault="00EE3622" w:rsidP="00CD043C">
      <w:pPr>
        <w:pStyle w:val="tytu"/>
        <w:numPr>
          <w:ilvl w:val="0"/>
          <w:numId w:val="42"/>
        </w:numPr>
      </w:pPr>
      <w:r w:rsidRPr="006261C4">
        <w:t>INFORMACJE KOŃCOWE</w:t>
      </w:r>
    </w:p>
    <w:p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rsidR="00503A0F" w:rsidRPr="006261C4" w:rsidRDefault="00503A0F" w:rsidP="002B2AEC">
      <w:pPr>
        <w:tabs>
          <w:tab w:val="num" w:pos="0"/>
          <w:tab w:val="left" w:pos="426"/>
        </w:tabs>
        <w:rPr>
          <w:rFonts w:ascii="Times New Roman" w:hAnsi="Times New Roman"/>
          <w:sz w:val="24"/>
        </w:rPr>
      </w:pPr>
    </w:p>
    <w:p w:rsidR="000C653F" w:rsidRPr="006261C4" w:rsidRDefault="000C653F" w:rsidP="00526728">
      <w:pPr>
        <w:tabs>
          <w:tab w:val="num" w:pos="0"/>
          <w:tab w:val="left" w:pos="426"/>
        </w:tabs>
        <w:outlineLvl w:val="0"/>
        <w:rPr>
          <w:rFonts w:ascii="Times New Roman" w:hAnsi="Times New Roman"/>
          <w:b/>
          <w:sz w:val="24"/>
        </w:rPr>
      </w:pPr>
    </w:p>
    <w:p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SIWZ:</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rsidR="00CB3163" w:rsidRPr="00CB3163" w:rsidRDefault="00CB3163" w:rsidP="00CB3163">
      <w:pPr>
        <w:tabs>
          <w:tab w:val="left" w:leader="dot" w:pos="2694"/>
          <w:tab w:val="left" w:leader="dot" w:pos="4678"/>
          <w:tab w:val="left" w:pos="5245"/>
          <w:tab w:val="left" w:leader="dot" w:pos="9356"/>
        </w:tabs>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Pr="00CB3163">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rsidR="00526728" w:rsidRPr="006261C4" w:rsidRDefault="00526728" w:rsidP="00526728">
      <w:pPr>
        <w:pStyle w:val="tekstdokumentu"/>
        <w:rPr>
          <w:rFonts w:ascii="Times New Roman" w:hAnsi="Times New Roman" w:cs="Times New Roman"/>
          <w:bCs/>
          <w:sz w:val="24"/>
          <w:szCs w:val="24"/>
        </w:rPr>
      </w:pPr>
    </w:p>
    <w:p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5"/>
      <w:footerReference w:type="even" r:id="rId16"/>
      <w:footerReference w:type="default" r:id="rId17"/>
      <w:headerReference w:type="first" r:id="rId18"/>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AEE" w:rsidRDefault="00FB2AEE">
      <w:r>
        <w:separator/>
      </w:r>
    </w:p>
  </w:endnote>
  <w:endnote w:type="continuationSeparator" w:id="0">
    <w:p w:rsidR="00FB2AEE" w:rsidRDefault="00FB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62A14" w:rsidRDefault="00662A1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szCs w:val="20"/>
      </w:rPr>
      <w:id w:val="-40361119"/>
      <w:docPartObj>
        <w:docPartGallery w:val="Page Numbers (Bottom of Page)"/>
        <w:docPartUnique/>
      </w:docPartObj>
    </w:sdtPr>
    <w:sdtEndPr/>
    <w:sdtContent>
      <w:p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673B95" w:rsidRPr="00673B95">
          <w:rPr>
            <w:rFonts w:ascii="Times New Roman" w:eastAsiaTheme="majorEastAsia" w:hAnsi="Times New Roman"/>
            <w:noProof/>
            <w:szCs w:val="20"/>
          </w:rPr>
          <w:t>21</w:t>
        </w:r>
        <w:r w:rsidRPr="00931F48">
          <w:rPr>
            <w:rFonts w:ascii="Times New Roman" w:eastAsiaTheme="majorEastAsia" w:hAnsi="Times New Roman"/>
            <w:szCs w:val="20"/>
          </w:rPr>
          <w:fldChar w:fldCharType="end"/>
        </w:r>
      </w:p>
    </w:sdtContent>
  </w:sdt>
  <w:p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AEE" w:rsidRDefault="00FB2AEE">
      <w:r>
        <w:separator/>
      </w:r>
    </w:p>
  </w:footnote>
  <w:footnote w:type="continuationSeparator" w:id="0">
    <w:p w:rsidR="00FB2AEE" w:rsidRDefault="00FB2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rsidP="008722E6">
    <w:pPr>
      <w:pStyle w:val="Nagwek"/>
      <w:jc w:val="center"/>
    </w:pPr>
  </w:p>
  <w:p w:rsidR="00662A14" w:rsidRPr="005F4A45" w:rsidRDefault="00662A14" w:rsidP="005F4A45">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8C5FBA"/>
    <w:multiLevelType w:val="multilevel"/>
    <w:tmpl w:val="7DA46C2C"/>
    <w:lvl w:ilvl="0">
      <w:start w:val="24"/>
      <w:numFmt w:val="decimal"/>
      <w:lvlText w:val="%1."/>
      <w:lvlJc w:val="left"/>
      <w:pPr>
        <w:ind w:left="480" w:hanging="480"/>
      </w:pPr>
      <w:rPr>
        <w:rFonts w:eastAsiaTheme="minorHAnsi" w:hint="default"/>
      </w:rPr>
    </w:lvl>
    <w:lvl w:ilvl="1">
      <w:start w:val="5"/>
      <w:numFmt w:val="decimal"/>
      <w:lvlText w:val="%1.%2."/>
      <w:lvlJc w:val="left"/>
      <w:pPr>
        <w:ind w:left="1440" w:hanging="480"/>
      </w:pPr>
      <w:rPr>
        <w:rFonts w:eastAsiaTheme="minorHAnsi" w:hint="default"/>
      </w:rPr>
    </w:lvl>
    <w:lvl w:ilvl="2">
      <w:start w:val="1"/>
      <w:numFmt w:val="decimal"/>
      <w:lvlText w:val="%1.%2.%3."/>
      <w:lvlJc w:val="left"/>
      <w:pPr>
        <w:ind w:left="2640" w:hanging="720"/>
      </w:pPr>
      <w:rPr>
        <w:rFonts w:eastAsiaTheme="minorHAnsi" w:hint="default"/>
      </w:rPr>
    </w:lvl>
    <w:lvl w:ilvl="3">
      <w:start w:val="1"/>
      <w:numFmt w:val="decimal"/>
      <w:lvlText w:val="%1.%2.%3.%4."/>
      <w:lvlJc w:val="left"/>
      <w:pPr>
        <w:ind w:left="3600" w:hanging="720"/>
      </w:pPr>
      <w:rPr>
        <w:rFonts w:eastAsiaTheme="minorHAnsi" w:hint="default"/>
      </w:rPr>
    </w:lvl>
    <w:lvl w:ilvl="4">
      <w:start w:val="1"/>
      <w:numFmt w:val="decimal"/>
      <w:lvlText w:val="%1.%2.%3.%4.%5."/>
      <w:lvlJc w:val="left"/>
      <w:pPr>
        <w:ind w:left="4920" w:hanging="1080"/>
      </w:pPr>
      <w:rPr>
        <w:rFonts w:eastAsiaTheme="minorHAnsi" w:hint="default"/>
      </w:rPr>
    </w:lvl>
    <w:lvl w:ilvl="5">
      <w:start w:val="1"/>
      <w:numFmt w:val="decimal"/>
      <w:lvlText w:val="%1.%2.%3.%4.%5.%6."/>
      <w:lvlJc w:val="left"/>
      <w:pPr>
        <w:ind w:left="5880" w:hanging="1080"/>
      </w:pPr>
      <w:rPr>
        <w:rFonts w:eastAsiaTheme="minorHAnsi" w:hint="default"/>
      </w:rPr>
    </w:lvl>
    <w:lvl w:ilvl="6">
      <w:start w:val="1"/>
      <w:numFmt w:val="decimal"/>
      <w:lvlText w:val="%1.%2.%3.%4.%5.%6.%7."/>
      <w:lvlJc w:val="left"/>
      <w:pPr>
        <w:ind w:left="7200" w:hanging="1440"/>
      </w:pPr>
      <w:rPr>
        <w:rFonts w:eastAsiaTheme="minorHAnsi" w:hint="default"/>
      </w:rPr>
    </w:lvl>
    <w:lvl w:ilvl="7">
      <w:start w:val="1"/>
      <w:numFmt w:val="decimal"/>
      <w:lvlText w:val="%1.%2.%3.%4.%5.%6.%7.%8."/>
      <w:lvlJc w:val="left"/>
      <w:pPr>
        <w:ind w:left="8160" w:hanging="1440"/>
      </w:pPr>
      <w:rPr>
        <w:rFonts w:eastAsiaTheme="minorHAnsi" w:hint="default"/>
      </w:rPr>
    </w:lvl>
    <w:lvl w:ilvl="8">
      <w:start w:val="1"/>
      <w:numFmt w:val="decimal"/>
      <w:lvlText w:val="%1.%2.%3.%4.%5.%6.%7.%8.%9."/>
      <w:lvlJc w:val="left"/>
      <w:pPr>
        <w:ind w:left="9480" w:hanging="1800"/>
      </w:pPr>
      <w:rPr>
        <w:rFonts w:eastAsiaTheme="minorHAnsi" w:hint="default"/>
      </w:rPr>
    </w:lvl>
  </w:abstractNum>
  <w:abstractNum w:abstractNumId="10"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3A32260"/>
    <w:multiLevelType w:val="multilevel"/>
    <w:tmpl w:val="F578C74C"/>
    <w:lvl w:ilvl="0">
      <w:start w:val="25"/>
      <w:numFmt w:val="decimal"/>
      <w:lvlText w:val="%1."/>
      <w:lvlJc w:val="left"/>
      <w:pPr>
        <w:ind w:left="480" w:hanging="480"/>
      </w:pPr>
      <w:rPr>
        <w:rFonts w:hint="default"/>
      </w:rPr>
    </w:lvl>
    <w:lvl w:ilvl="1">
      <w:start w:val="1"/>
      <w:numFmt w:val="decimal"/>
      <w:lvlText w:val="%1.%2."/>
      <w:lvlJc w:val="left"/>
      <w:pPr>
        <w:ind w:left="1440" w:hanging="480"/>
      </w:pPr>
      <w:rPr>
        <w:rFonts w:hint="default"/>
        <w:b w:val="0"/>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2"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3" w15:restartNumberingAfterBreak="0">
    <w:nsid w:val="04FC58AE"/>
    <w:multiLevelType w:val="multilevel"/>
    <w:tmpl w:val="36907C80"/>
    <w:lvl w:ilvl="0">
      <w:start w:val="21"/>
      <w:numFmt w:val="decimal"/>
      <w:lvlText w:val="%1."/>
      <w:lvlJc w:val="left"/>
      <w:pPr>
        <w:ind w:left="480" w:hanging="480"/>
      </w:pPr>
      <w:rPr>
        <w:rFonts w:ascii="Times New Roman" w:hAnsi="Times New Roman" w:cs="Times New Roman" w:hint="default"/>
        <w:b/>
        <w:sz w:val="24"/>
        <w:szCs w:val="24"/>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6"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0"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1"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2"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4"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6"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7"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8"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0"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2B6044"/>
    <w:multiLevelType w:val="hybridMultilevel"/>
    <w:tmpl w:val="378E99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5"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8"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39"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0" w15:restartNumberingAfterBreak="0">
    <w:nsid w:val="45394D80"/>
    <w:multiLevelType w:val="hybridMultilevel"/>
    <w:tmpl w:val="7EC24F46"/>
    <w:lvl w:ilvl="0" w:tplc="F2BE1DB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3"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44"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45"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6"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7"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9"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0"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3"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4"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5"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6"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7"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3"/>
  </w:num>
  <w:num w:numId="2">
    <w:abstractNumId w:val="49"/>
  </w:num>
  <w:num w:numId="3">
    <w:abstractNumId w:val="32"/>
  </w:num>
  <w:num w:numId="4">
    <w:abstractNumId w:val="33"/>
  </w:num>
  <w:num w:numId="5">
    <w:abstractNumId w:val="57"/>
  </w:num>
  <w:num w:numId="6">
    <w:abstractNumId w:val="51"/>
  </w:num>
  <w:num w:numId="7">
    <w:abstractNumId w:val="27"/>
  </w:num>
  <w:num w:numId="8">
    <w:abstractNumId w:val="12"/>
  </w:num>
  <w:num w:numId="9">
    <w:abstractNumId w:val="23"/>
  </w:num>
  <w:num w:numId="10">
    <w:abstractNumId w:val="41"/>
  </w:num>
  <w:num w:numId="11">
    <w:abstractNumId w:val="36"/>
  </w:num>
  <w:num w:numId="12">
    <w:abstractNumId w:val="47"/>
  </w:num>
  <w:num w:numId="13">
    <w:abstractNumId w:val="26"/>
  </w:num>
  <w:num w:numId="14">
    <w:abstractNumId w:val="24"/>
  </w:num>
  <w:num w:numId="15">
    <w:abstractNumId w:val="38"/>
  </w:num>
  <w:num w:numId="16">
    <w:abstractNumId w:val="37"/>
  </w:num>
  <w:num w:numId="17">
    <w:abstractNumId w:val="29"/>
  </w:num>
  <w:num w:numId="18">
    <w:abstractNumId w:val="48"/>
  </w:num>
  <w:num w:numId="19">
    <w:abstractNumId w:val="54"/>
  </w:num>
  <w:num w:numId="20">
    <w:abstractNumId w:val="46"/>
  </w:num>
  <w:num w:numId="21">
    <w:abstractNumId w:val="43"/>
  </w:num>
  <w:num w:numId="22">
    <w:abstractNumId w:val="19"/>
  </w:num>
  <w:num w:numId="23">
    <w:abstractNumId w:val="56"/>
  </w:num>
  <w:num w:numId="24">
    <w:abstractNumId w:val="52"/>
  </w:num>
  <w:num w:numId="25">
    <w:abstractNumId w:val="42"/>
  </w:num>
  <w:num w:numId="26">
    <w:abstractNumId w:val="20"/>
  </w:num>
  <w:num w:numId="27">
    <w:abstractNumId w:val="18"/>
  </w:num>
  <w:num w:numId="28">
    <w:abstractNumId w:val="55"/>
  </w:num>
  <w:num w:numId="29">
    <w:abstractNumId w:val="39"/>
  </w:num>
  <w:num w:numId="30">
    <w:abstractNumId w:val="50"/>
  </w:num>
  <w:num w:numId="31">
    <w:abstractNumId w:val="45"/>
  </w:num>
  <w:num w:numId="32">
    <w:abstractNumId w:val="34"/>
  </w:num>
  <w:num w:numId="33">
    <w:abstractNumId w:val="21"/>
  </w:num>
  <w:num w:numId="34">
    <w:abstractNumId w:val="58"/>
  </w:num>
  <w:num w:numId="35">
    <w:abstractNumId w:val="17"/>
  </w:num>
  <w:num w:numId="36">
    <w:abstractNumId w:val="25"/>
  </w:num>
  <w:num w:numId="37">
    <w:abstractNumId w:val="10"/>
  </w:num>
  <w:num w:numId="38">
    <w:abstractNumId w:val="15"/>
  </w:num>
  <w:num w:numId="39">
    <w:abstractNumId w:val="13"/>
  </w:num>
  <w:num w:numId="40">
    <w:abstractNumId w:val="14"/>
  </w:num>
  <w:num w:numId="41">
    <w:abstractNumId w:val="9"/>
  </w:num>
  <w:num w:numId="42">
    <w:abstractNumId w:val="11"/>
  </w:num>
  <w:num w:numId="43">
    <w:abstractNumId w:val="35"/>
  </w:num>
  <w:num w:numId="44">
    <w:abstractNumId w:val="16"/>
  </w:num>
  <w:num w:numId="45">
    <w:abstractNumId w:val="30"/>
  </w:num>
  <w:num w:numId="46">
    <w:abstractNumId w:val="44"/>
  </w:num>
  <w:num w:numId="47">
    <w:abstractNumId w:val="22"/>
  </w:num>
  <w:num w:numId="48">
    <w:abstractNumId w:val="28"/>
  </w:num>
  <w:num w:numId="49">
    <w:abstractNumId w:val="31"/>
  </w:num>
  <w:num w:numId="50">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B2C"/>
    <w:rsid w:val="0038409D"/>
    <w:rsid w:val="003842E7"/>
    <w:rsid w:val="0038490D"/>
    <w:rsid w:val="003855A3"/>
    <w:rsid w:val="00385895"/>
    <w:rsid w:val="00386305"/>
    <w:rsid w:val="00387145"/>
    <w:rsid w:val="00387178"/>
    <w:rsid w:val="00387EDD"/>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4BD9"/>
    <w:rsid w:val="00954F42"/>
    <w:rsid w:val="00956D18"/>
    <w:rsid w:val="009572F8"/>
    <w:rsid w:val="00960616"/>
    <w:rsid w:val="00960B57"/>
    <w:rsid w:val="00961FBF"/>
    <w:rsid w:val="0096225C"/>
    <w:rsid w:val="00962B0A"/>
    <w:rsid w:val="00962EC7"/>
    <w:rsid w:val="00964604"/>
    <w:rsid w:val="00964E49"/>
    <w:rsid w:val="00965102"/>
    <w:rsid w:val="0096558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34"/>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8f845205-c24c-11ed-8261-62cbbe4d0ca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bip.dukl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tenders/ocds-148610-8f845205-c24c-11ed-8261-62cbbe4d0ca4" TargetMode="External"/><Relationship Id="rId14" Type="http://schemas.openxmlformats.org/officeDocument/2006/relationships/hyperlink" Target="mailto:admin@duk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89E227-5F50-4DAB-B357-C81BBEEE3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2904</TotalTime>
  <Pages>23</Pages>
  <Words>9242</Words>
  <Characters>55452</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uzytkownik</cp:lastModifiedBy>
  <cp:revision>105</cp:revision>
  <cp:lastPrinted>2020-09-20T13:32:00Z</cp:lastPrinted>
  <dcterms:created xsi:type="dcterms:W3CDTF">2020-10-30T13:04:00Z</dcterms:created>
  <dcterms:modified xsi:type="dcterms:W3CDTF">2023-03-14T09:50:00Z</dcterms:modified>
</cp:coreProperties>
</file>