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857904" w:rsidRDefault="00BF0A1F" w:rsidP="0011724C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E84C37" w:rsidRPr="00E84C37">
        <w:rPr>
          <w:rFonts w:ascii="Times New Roman" w:hAnsi="Times New Roman"/>
          <w:b/>
          <w:bCs/>
          <w:color w:val="auto"/>
          <w:sz w:val="24"/>
          <w:lang w:eastAsia="pl-PL"/>
        </w:rPr>
        <w:t>Modernizacja dróg z terenu Gminy Dukla</w:t>
      </w:r>
      <w:bookmarkStart w:id="0" w:name="_GoBack"/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 xml:space="preserve">, </w:t>
      </w:r>
      <w:bookmarkEnd w:id="0"/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:rsidR="009D0860" w:rsidRPr="002903B1" w:rsidRDefault="009D0860" w:rsidP="0011724C">
      <w:pPr>
        <w:rPr>
          <w:rFonts w:ascii="Times New Roman" w:hAnsi="Times New Roman"/>
          <w:sz w:val="24"/>
        </w:rPr>
      </w:pP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F63" w:rsidRDefault="003A6F63">
      <w:r>
        <w:separator/>
      </w:r>
    </w:p>
  </w:endnote>
  <w:endnote w:type="continuationSeparator" w:id="0">
    <w:p w:rsidR="003A6F63" w:rsidRDefault="003A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F63" w:rsidRDefault="003A6F63">
      <w:r>
        <w:separator/>
      </w:r>
    </w:p>
  </w:footnote>
  <w:footnote w:type="continuationSeparator" w:id="0">
    <w:p w:rsidR="003A6F63" w:rsidRDefault="003A6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21</cp:revision>
  <cp:lastPrinted>2015-03-06T05:37:00Z</cp:lastPrinted>
  <dcterms:created xsi:type="dcterms:W3CDTF">2020-11-12T18:35:00Z</dcterms:created>
  <dcterms:modified xsi:type="dcterms:W3CDTF">2023-03-07T07:29:00Z</dcterms:modified>
</cp:coreProperties>
</file>