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EAF4" w14:textId="77777777" w:rsidR="00E45BDC" w:rsidRDefault="00E45BDC" w:rsidP="00E45BDC">
      <w:pPr>
        <w:jc w:val="center"/>
        <w:rPr>
          <w:b/>
        </w:rPr>
      </w:pPr>
    </w:p>
    <w:p w14:paraId="71AB7E29" w14:textId="77777777" w:rsidR="00E45BDC" w:rsidRDefault="00E45BDC" w:rsidP="00E45BDC">
      <w:pPr>
        <w:jc w:val="center"/>
        <w:rPr>
          <w:b/>
        </w:rPr>
      </w:pPr>
      <w:r>
        <w:rPr>
          <w:b/>
        </w:rPr>
        <w:t>Umowa</w:t>
      </w:r>
      <w:r w:rsidR="0071538D">
        <w:rPr>
          <w:b/>
        </w:rPr>
        <w:t xml:space="preserve"> nr …</w:t>
      </w:r>
    </w:p>
    <w:p w14:paraId="5B13DDD5" w14:textId="77777777" w:rsidR="00862B6F" w:rsidRDefault="00862B6F" w:rsidP="006E02ED">
      <w:pPr>
        <w:jc w:val="center"/>
        <w:rPr>
          <w:b/>
        </w:rPr>
      </w:pPr>
    </w:p>
    <w:p w14:paraId="33072199" w14:textId="43998967" w:rsidR="00392214" w:rsidRDefault="006E02ED" w:rsidP="006E02ED">
      <w:pPr>
        <w:spacing w:line="360" w:lineRule="auto"/>
        <w:jc w:val="center"/>
      </w:pPr>
      <w:r>
        <w:rPr>
          <w:color w:val="000000"/>
          <w:szCs w:val="17"/>
          <w:shd w:val="clear" w:color="auto" w:fill="FFFFFF"/>
        </w:rPr>
        <w:t>„</w:t>
      </w:r>
      <w:r w:rsidRPr="00D26DAF">
        <w:rPr>
          <w:color w:val="000000"/>
          <w:szCs w:val="17"/>
          <w:shd w:val="clear" w:color="auto" w:fill="FFFFFF"/>
        </w:rPr>
        <w:t>Odbiór i transport odpadów komunalnych niesegregowanych i segregowanych oraz odbiór, transport i zagospodarowanie odpadów wielkogabarytowych z terenu Gminy Dukla</w:t>
      </w:r>
      <w:r>
        <w:rPr>
          <w:color w:val="000000"/>
          <w:szCs w:val="17"/>
          <w:shd w:val="clear" w:color="auto" w:fill="FFFFFF"/>
        </w:rPr>
        <w:t>”</w:t>
      </w:r>
    </w:p>
    <w:p w14:paraId="33A0BAFB" w14:textId="3E45D631" w:rsidR="00E45BDC" w:rsidRDefault="00AD5CE6" w:rsidP="00370B01">
      <w:pPr>
        <w:spacing w:line="360" w:lineRule="auto"/>
        <w:jc w:val="both"/>
      </w:pPr>
      <w:r>
        <w:t>z</w:t>
      </w:r>
      <w:r w:rsidR="00E45BDC">
        <w:t>awarta w dniu …………………</w:t>
      </w:r>
      <w:r w:rsidR="00392214">
        <w:t>202</w:t>
      </w:r>
      <w:r w:rsidR="006E02ED">
        <w:t>3</w:t>
      </w:r>
      <w:r w:rsidR="0071538D">
        <w:t xml:space="preserve"> roku w Dukli </w:t>
      </w:r>
      <w:r w:rsidR="00E45BDC">
        <w:t xml:space="preserve"> pomiędzy:</w:t>
      </w:r>
    </w:p>
    <w:p w14:paraId="38320534" w14:textId="77777777" w:rsidR="0071538D" w:rsidRDefault="00E45BDC" w:rsidP="00200400">
      <w:pPr>
        <w:pStyle w:val="Akapitzlist"/>
        <w:numPr>
          <w:ilvl w:val="0"/>
          <w:numId w:val="12"/>
        </w:numPr>
        <w:spacing w:line="360" w:lineRule="auto"/>
        <w:jc w:val="both"/>
      </w:pPr>
      <w:r w:rsidRPr="0085325D">
        <w:rPr>
          <w:b/>
        </w:rPr>
        <w:t xml:space="preserve">Gminą </w:t>
      </w:r>
      <w:r w:rsidR="00145859" w:rsidRPr="0085325D">
        <w:rPr>
          <w:b/>
        </w:rPr>
        <w:t>Dukla,</w:t>
      </w:r>
      <w:r w:rsidR="009A6EAB" w:rsidRPr="0085325D">
        <w:rPr>
          <w:b/>
        </w:rPr>
        <w:t xml:space="preserve"> </w:t>
      </w:r>
      <w:r w:rsidR="009A6EAB" w:rsidRPr="00D41C2B">
        <w:t xml:space="preserve">Trakt </w:t>
      </w:r>
      <w:r w:rsidR="0071538D">
        <w:t>Węgierski 11</w:t>
      </w:r>
      <w:r w:rsidR="009A6EAB" w:rsidRPr="00D41C2B">
        <w:t>, 38-450 Dukla</w:t>
      </w:r>
      <w:r w:rsidR="00D41C2B">
        <w:t>,</w:t>
      </w:r>
      <w:r w:rsidR="0085325D">
        <w:t xml:space="preserve"> </w:t>
      </w:r>
    </w:p>
    <w:p w14:paraId="71FE6372" w14:textId="77777777" w:rsidR="0071538D" w:rsidRDefault="00E45BDC" w:rsidP="0071538D">
      <w:pPr>
        <w:pStyle w:val="Akapitzlist"/>
        <w:spacing w:line="360" w:lineRule="auto"/>
        <w:jc w:val="both"/>
      </w:pPr>
      <w:r w:rsidRPr="00D41C2B">
        <w:t>NIP</w:t>
      </w:r>
      <w:r w:rsidR="0085325D">
        <w:t>:</w:t>
      </w:r>
      <w:r w:rsidR="009A6EAB" w:rsidRPr="00D41C2B">
        <w:t xml:space="preserve"> 6842364450</w:t>
      </w:r>
      <w:r w:rsidR="00D41C2B" w:rsidRPr="00D41C2B">
        <w:t>,</w:t>
      </w:r>
      <w:r w:rsidR="009A6EAB" w:rsidRPr="00D41C2B">
        <w:t xml:space="preserve"> </w:t>
      </w:r>
      <w:r w:rsidRPr="00D41C2B">
        <w:t>Regon</w:t>
      </w:r>
      <w:r w:rsidR="0085325D">
        <w:t>:</w:t>
      </w:r>
      <w:r w:rsidR="009A6EAB" w:rsidRPr="00D41C2B">
        <w:t xml:space="preserve"> 370440531</w:t>
      </w:r>
      <w:r w:rsidR="00D41C2B">
        <w:t>,</w:t>
      </w:r>
      <w:r w:rsidR="0085325D">
        <w:t xml:space="preserve"> </w:t>
      </w:r>
    </w:p>
    <w:p w14:paraId="4739F829" w14:textId="77777777" w:rsidR="0071538D" w:rsidRDefault="00010742" w:rsidP="0071538D">
      <w:pPr>
        <w:pStyle w:val="Akapitzlist"/>
        <w:spacing w:line="360" w:lineRule="auto"/>
        <w:jc w:val="both"/>
      </w:pPr>
      <w:r>
        <w:t>k</w:t>
      </w:r>
      <w:r w:rsidR="00145859">
        <w:t>tórą reprezentuje</w:t>
      </w:r>
      <w:r w:rsidR="00D41C2B">
        <w:t xml:space="preserve"> </w:t>
      </w:r>
      <w:r w:rsidR="00145859">
        <w:t>Andrzej Bytnar – Burmistrz</w:t>
      </w:r>
      <w:r w:rsidR="00AD5CE6">
        <w:t xml:space="preserve"> Dukli</w:t>
      </w:r>
      <w:r w:rsidR="00D41C2B">
        <w:t>,</w:t>
      </w:r>
      <w:r w:rsidR="0085325D">
        <w:t xml:space="preserve"> </w:t>
      </w:r>
    </w:p>
    <w:p w14:paraId="15F21E87" w14:textId="77777777" w:rsidR="00575FEE" w:rsidRDefault="00E45BDC" w:rsidP="0071538D">
      <w:pPr>
        <w:pStyle w:val="Akapitzlist"/>
        <w:spacing w:line="360" w:lineRule="auto"/>
        <w:jc w:val="both"/>
      </w:pPr>
      <w:r>
        <w:t xml:space="preserve">zwaną w dalszej części Umowy </w:t>
      </w:r>
      <w:r w:rsidRPr="0085325D">
        <w:rPr>
          <w:b/>
        </w:rPr>
        <w:t>Zamawiającym</w:t>
      </w:r>
      <w:r w:rsidRPr="0085325D">
        <w:t>,</w:t>
      </w:r>
      <w:r w:rsidR="0085325D">
        <w:t xml:space="preserve"> </w:t>
      </w:r>
    </w:p>
    <w:p w14:paraId="0489EE86" w14:textId="77777777" w:rsidR="00E45BDC" w:rsidRDefault="00E45BDC" w:rsidP="0071538D">
      <w:pPr>
        <w:pStyle w:val="Akapitzlist"/>
        <w:spacing w:line="360" w:lineRule="auto"/>
        <w:jc w:val="both"/>
      </w:pPr>
      <w:r>
        <w:t>a</w:t>
      </w:r>
    </w:p>
    <w:p w14:paraId="3A90371D" w14:textId="77777777" w:rsidR="00E45BDC" w:rsidRDefault="00E45BDC" w:rsidP="00200400">
      <w:pPr>
        <w:pStyle w:val="Akapitzlist"/>
        <w:numPr>
          <w:ilvl w:val="0"/>
          <w:numId w:val="12"/>
        </w:numPr>
        <w:spacing w:line="360" w:lineRule="auto"/>
        <w:jc w:val="both"/>
      </w:pPr>
      <w:r>
        <w:t>…………………………………………….</w:t>
      </w:r>
      <w:r w:rsidR="0085325D">
        <w:t xml:space="preserve"> </w:t>
      </w:r>
      <w:r w:rsidR="00862B6F">
        <w:t xml:space="preserve">NIP:, REGON:, CEIDG/KRS </w:t>
      </w:r>
      <w:r>
        <w:t>reprezentowan</w:t>
      </w:r>
      <w:r w:rsidR="00862B6F">
        <w:t>ą/</w:t>
      </w:r>
      <w:proofErr w:type="spellStart"/>
      <w:r>
        <w:t>ym</w:t>
      </w:r>
      <w:proofErr w:type="spellEnd"/>
      <w:r>
        <w:t xml:space="preserve"> przez:</w:t>
      </w:r>
    </w:p>
    <w:p w14:paraId="499F225C" w14:textId="77777777" w:rsidR="00E45BDC" w:rsidRDefault="00E45BDC" w:rsidP="00200400">
      <w:pPr>
        <w:numPr>
          <w:ilvl w:val="0"/>
          <w:numId w:val="13"/>
        </w:numPr>
        <w:tabs>
          <w:tab w:val="left" w:pos="684"/>
        </w:tabs>
        <w:spacing w:line="360" w:lineRule="auto"/>
        <w:ind w:hanging="8"/>
        <w:jc w:val="both"/>
      </w:pPr>
      <w:r>
        <w:t>………………………………………</w:t>
      </w:r>
      <w:r>
        <w:tab/>
        <w:t>- ……………………..</w:t>
      </w:r>
    </w:p>
    <w:p w14:paraId="78F6008E" w14:textId="77777777" w:rsidR="00E45BDC" w:rsidRDefault="00E45BDC" w:rsidP="00200400">
      <w:pPr>
        <w:numPr>
          <w:ilvl w:val="0"/>
          <w:numId w:val="13"/>
        </w:numPr>
        <w:tabs>
          <w:tab w:val="left" w:pos="684"/>
        </w:tabs>
        <w:spacing w:line="360" w:lineRule="auto"/>
        <w:ind w:hanging="8"/>
        <w:jc w:val="both"/>
      </w:pPr>
      <w:r>
        <w:t>……………………………………...</w:t>
      </w:r>
      <w:r>
        <w:tab/>
        <w:t>- ……………………..</w:t>
      </w:r>
    </w:p>
    <w:p w14:paraId="10803F53" w14:textId="77777777" w:rsidR="00E45BDC" w:rsidRDefault="00E45BDC" w:rsidP="00370B01">
      <w:pPr>
        <w:spacing w:line="360" w:lineRule="auto"/>
        <w:jc w:val="both"/>
        <w:rPr>
          <w:b/>
        </w:rPr>
      </w:pPr>
      <w:r>
        <w:t xml:space="preserve">zwanym w dalszej części Umowy </w:t>
      </w:r>
      <w:r>
        <w:rPr>
          <w:b/>
        </w:rPr>
        <w:t>Wykonawcą</w:t>
      </w:r>
    </w:p>
    <w:p w14:paraId="230A10D2" w14:textId="77777777" w:rsidR="00E45BDC" w:rsidRDefault="00E45BDC" w:rsidP="00370B01">
      <w:pPr>
        <w:spacing w:line="360" w:lineRule="auto"/>
        <w:rPr>
          <w:b/>
        </w:rPr>
      </w:pPr>
    </w:p>
    <w:p w14:paraId="54340E92" w14:textId="77777777" w:rsidR="002D0F45" w:rsidRPr="00A427AB" w:rsidRDefault="002D0F45" w:rsidP="002D0F45">
      <w:pPr>
        <w:spacing w:line="276" w:lineRule="auto"/>
        <w:jc w:val="both"/>
      </w:pPr>
      <w:r w:rsidRPr="00A427AB">
        <w:t xml:space="preserve">Niniejsza umowa jest konsekwencją zamówienia publicznego realizowanego na podstawie art. </w:t>
      </w:r>
      <w:r>
        <w:t>129</w:t>
      </w:r>
      <w:r w:rsidRPr="00A427AB">
        <w:t xml:space="preserve"> ust. 1 </w:t>
      </w:r>
      <w:r>
        <w:t xml:space="preserve">pkt 1 ustawy z </w:t>
      </w:r>
      <w:r w:rsidRPr="00A427AB">
        <w:t xml:space="preserve">dnia </w:t>
      </w:r>
      <w:r>
        <w:t>11 września 2019</w:t>
      </w:r>
      <w:r w:rsidR="0071538D">
        <w:t xml:space="preserve"> roku -</w:t>
      </w:r>
      <w:r w:rsidRPr="00A427AB">
        <w:t xml:space="preserve"> Prawo zamówień publicznych</w:t>
      </w:r>
      <w:r w:rsidRPr="00D21D11">
        <w:rPr>
          <w:color w:val="000000" w:themeColor="text1"/>
          <w:sz w:val="32"/>
        </w:rPr>
        <w:t xml:space="preserve"> </w:t>
      </w:r>
      <w:r w:rsidRPr="00A427AB">
        <w:t>oraz następstwem wyboru przez Zamawiającego oferty Wykona</w:t>
      </w:r>
      <w:r>
        <w:t>wcy w przetargu nieograniczonym.</w:t>
      </w:r>
    </w:p>
    <w:p w14:paraId="6C1FDF69" w14:textId="77777777" w:rsidR="00E45BDC" w:rsidRDefault="00E45BDC" w:rsidP="00E45BDC"/>
    <w:p w14:paraId="1DCAC053" w14:textId="77777777" w:rsidR="00E45BDC" w:rsidRPr="009B60E9" w:rsidRDefault="00E45BDC" w:rsidP="00E15F0B">
      <w:pPr>
        <w:jc w:val="center"/>
        <w:rPr>
          <w:b/>
        </w:rPr>
      </w:pPr>
      <w:r w:rsidRPr="009B60E9">
        <w:rPr>
          <w:b/>
        </w:rPr>
        <w:t>§ 1</w:t>
      </w:r>
    </w:p>
    <w:p w14:paraId="0640E954" w14:textId="35D5F433" w:rsidR="00E45BDC" w:rsidRDefault="00E45BDC" w:rsidP="00200400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</w:pPr>
      <w:r>
        <w:t xml:space="preserve">Zamawiający zleca, a Wykonawca przyjmuje do wykonania usługę w zakresie </w:t>
      </w:r>
      <w:r w:rsidR="00694A71">
        <w:t>odbio</w:t>
      </w:r>
      <w:r w:rsidR="00694A71" w:rsidRPr="00694A71">
        <w:t>r</w:t>
      </w:r>
      <w:r w:rsidR="00694A71">
        <w:t>u</w:t>
      </w:r>
      <w:r w:rsidR="00694A71" w:rsidRPr="00694A71">
        <w:t xml:space="preserve"> </w:t>
      </w:r>
      <w:r w:rsidR="0056585D">
        <w:t xml:space="preserve">                   </w:t>
      </w:r>
      <w:r w:rsidR="00694A71" w:rsidRPr="00694A71">
        <w:t>i transport</w:t>
      </w:r>
      <w:r w:rsidR="00694A71">
        <w:t>u</w:t>
      </w:r>
      <w:r w:rsidR="00694A71" w:rsidRPr="00694A71">
        <w:t xml:space="preserve"> odpadów komunalnych niesegregowanych </w:t>
      </w:r>
      <w:r w:rsidR="009A70AF">
        <w:t xml:space="preserve">oraz </w:t>
      </w:r>
      <w:r w:rsidR="00694A71" w:rsidRPr="00694A71">
        <w:t>segregowanych</w:t>
      </w:r>
      <w:r w:rsidR="002D0F45">
        <w:t>, a także odbioru, transportu i zagospodarowania odpadów wielkogabarytowych</w:t>
      </w:r>
      <w:r w:rsidR="00694A71" w:rsidRPr="00694A71">
        <w:t xml:space="preserve"> od właścicie</w:t>
      </w:r>
      <w:r w:rsidR="00FD5452">
        <w:t>li nieruchomości zamieszkałych</w:t>
      </w:r>
      <w:r w:rsidR="003E5E2D">
        <w:t xml:space="preserve"> oraz nieruchomości wykorzystywanych na cele rekreacyjno-wypoczynkowe</w:t>
      </w:r>
      <w:r w:rsidR="00FD5452">
        <w:t xml:space="preserve"> na terenie</w:t>
      </w:r>
      <w:r w:rsidR="00694A71" w:rsidRPr="00694A71">
        <w:t xml:space="preserve"> Gminy Dukla</w:t>
      </w:r>
      <w:r>
        <w:t>.</w:t>
      </w:r>
    </w:p>
    <w:p w14:paraId="0343DF56" w14:textId="77777777" w:rsidR="00975E4C" w:rsidRPr="00975E4C" w:rsidRDefault="00975E4C" w:rsidP="00200400">
      <w:pPr>
        <w:pStyle w:val="Akapitzlist"/>
        <w:numPr>
          <w:ilvl w:val="0"/>
          <w:numId w:val="1"/>
        </w:numPr>
        <w:ind w:left="284" w:hanging="284"/>
        <w:jc w:val="both"/>
      </w:pPr>
      <w:r w:rsidRPr="00975E4C">
        <w:t xml:space="preserve">Przedmiot umowy został </w:t>
      </w:r>
      <w:r w:rsidR="00B532CC">
        <w:t>szczegółowo określony w</w:t>
      </w:r>
      <w:r w:rsidRPr="00975E4C">
        <w:t xml:space="preserve"> </w:t>
      </w:r>
      <w:r w:rsidR="00B532CC">
        <w:t xml:space="preserve">Specyfikacji </w:t>
      </w:r>
      <w:r w:rsidR="0071538D">
        <w:t>Warunków Zamówienia (S</w:t>
      </w:r>
      <w:r w:rsidR="00AB156C">
        <w:t>WZ).</w:t>
      </w:r>
    </w:p>
    <w:p w14:paraId="5DDB92F9" w14:textId="77777777" w:rsidR="004E2EC6" w:rsidRDefault="00975E4C" w:rsidP="004E2EC6">
      <w:pPr>
        <w:pStyle w:val="Akapitzlist"/>
        <w:numPr>
          <w:ilvl w:val="0"/>
          <w:numId w:val="1"/>
        </w:numPr>
        <w:ind w:left="284" w:hanging="284"/>
        <w:jc w:val="both"/>
      </w:pPr>
      <w:r>
        <w:t xml:space="preserve">Wykonawca oświadcza, że na dzień </w:t>
      </w:r>
      <w:r w:rsidR="00EF6C58">
        <w:t>składania ofert</w:t>
      </w:r>
      <w:r>
        <w:t xml:space="preserve"> w zakresie odbierania i transportu odpadów będzie spełniał wszystkie wymogi formalne i prawne związane </w:t>
      </w:r>
      <w:r w:rsidR="00EF6C58">
        <w:br/>
      </w:r>
      <w:r>
        <w:t xml:space="preserve">z przedmiotem umowy oraz zobowiązuje się wykonywać przedmiotowe usługi </w:t>
      </w:r>
      <w:r w:rsidR="00EF6C58">
        <w:br/>
      </w:r>
      <w:r>
        <w:t xml:space="preserve">z należytą starannością, terminowo i zgodnie z obowiązującymi przepisami prawnymi, </w:t>
      </w:r>
      <w:r w:rsidR="0056585D">
        <w:t xml:space="preserve">                     </w:t>
      </w:r>
      <w:r>
        <w:t>w tym zgodnie z ustawą o utrzymaniu czystości i porz</w:t>
      </w:r>
      <w:r w:rsidR="006B5F5C">
        <w:t xml:space="preserve">ądku w gminach.   </w:t>
      </w:r>
      <w:r w:rsidR="00145859">
        <w:t xml:space="preserve"> </w:t>
      </w:r>
    </w:p>
    <w:p w14:paraId="4BA24528" w14:textId="0CD9FC29" w:rsidR="00975E4C" w:rsidRPr="00752C3A" w:rsidRDefault="004E2EC6" w:rsidP="004E2EC6">
      <w:pPr>
        <w:pStyle w:val="Akapitzlist"/>
        <w:numPr>
          <w:ilvl w:val="0"/>
          <w:numId w:val="1"/>
        </w:numPr>
        <w:ind w:left="284" w:hanging="284"/>
        <w:jc w:val="both"/>
        <w:rPr>
          <w:color w:val="000000" w:themeColor="text1"/>
        </w:rPr>
      </w:pPr>
      <w:r w:rsidRPr="00752C3A">
        <w:rPr>
          <w:color w:val="000000" w:themeColor="text1"/>
        </w:rPr>
        <w:t xml:space="preserve">Wykonawca obowiązany jest posiadać przez cały czas obowiązywania umowy </w:t>
      </w:r>
      <w:r w:rsidR="009C094A">
        <w:rPr>
          <w:color w:val="000000" w:themeColor="text1"/>
        </w:rPr>
        <w:t xml:space="preserve">odpowiednie </w:t>
      </w:r>
      <w:r w:rsidRPr="00752C3A">
        <w:rPr>
          <w:color w:val="000000" w:themeColor="text1"/>
        </w:rPr>
        <w:t xml:space="preserve">aktualne </w:t>
      </w:r>
      <w:r w:rsidR="009C094A">
        <w:rPr>
          <w:color w:val="000000" w:themeColor="text1"/>
        </w:rPr>
        <w:t>zezwolenia oraz</w:t>
      </w:r>
      <w:r w:rsidRPr="00752C3A">
        <w:rPr>
          <w:color w:val="000000" w:themeColor="text1"/>
        </w:rPr>
        <w:t xml:space="preserve"> wpisy do rejestrów.</w:t>
      </w:r>
      <w:r w:rsidR="00145859" w:rsidRPr="00752C3A">
        <w:rPr>
          <w:color w:val="000000" w:themeColor="text1"/>
        </w:rPr>
        <w:t xml:space="preserve">                       </w:t>
      </w:r>
    </w:p>
    <w:p w14:paraId="2B43F330" w14:textId="77777777" w:rsidR="00975E4C" w:rsidRDefault="00975E4C" w:rsidP="00200400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</w:pPr>
      <w:r>
        <w:t xml:space="preserve">Wykonawca ponosi odpowiedzialność cywilną za szkody spowodowane w majątku Zamawiającego lub osób trzecich oraz następstw nieszczęśliwych </w:t>
      </w:r>
      <w:r w:rsidR="00434A5A">
        <w:t>wypadków</w:t>
      </w:r>
      <w:r>
        <w:t xml:space="preserve"> dotyczących osób trzecich, a powstałych w związku z prowadzonym świadczeniem usług objętym </w:t>
      </w:r>
      <w:r w:rsidR="00434A5A">
        <w:t>przedmiotem</w:t>
      </w:r>
      <w:r>
        <w:t xml:space="preserve"> zamówienia, w tym także ruchem pojazdów mechanicznych.</w:t>
      </w:r>
    </w:p>
    <w:p w14:paraId="68D5423D" w14:textId="4A557E3B" w:rsidR="00975E4C" w:rsidRDefault="00434A5A" w:rsidP="00200400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</w:pPr>
      <w:r>
        <w:t xml:space="preserve">Wykonawca zobowiązuje się do przestrzegania przepisów dotyczących </w:t>
      </w:r>
      <w:r w:rsidR="009C094A">
        <w:t>ochrony danych osobowych, w tym</w:t>
      </w:r>
      <w:r>
        <w:t xml:space="preserve"> nieudostępniani</w:t>
      </w:r>
      <w:r w:rsidR="00EB55FC">
        <w:t>a</w:t>
      </w:r>
      <w:r>
        <w:t xml:space="preserve"> danych osobowych osobom trzecim oraz do przestrzegania poufności informacji pozyskanych w związku z realizacją umowy. </w:t>
      </w:r>
    </w:p>
    <w:p w14:paraId="585B1B24" w14:textId="77777777" w:rsidR="001772F1" w:rsidRDefault="001772F1" w:rsidP="00200400">
      <w:pPr>
        <w:pStyle w:val="Akapitzlist"/>
        <w:numPr>
          <w:ilvl w:val="0"/>
          <w:numId w:val="1"/>
        </w:numPr>
        <w:ind w:left="284" w:hanging="284"/>
        <w:jc w:val="both"/>
      </w:pPr>
      <w:r>
        <w:t>Wykonawca zobowiązany jest do przestrzegania obowiązujących w trakcie trwania umowy przepisów prawa, a w szczególności:</w:t>
      </w:r>
    </w:p>
    <w:p w14:paraId="3A2D0D05" w14:textId="6A7E82D2" w:rsidR="001772F1" w:rsidRDefault="00145859" w:rsidP="00200400">
      <w:pPr>
        <w:pStyle w:val="Akapitzlist"/>
        <w:numPr>
          <w:ilvl w:val="0"/>
          <w:numId w:val="8"/>
        </w:numPr>
        <w:ind w:left="567" w:hanging="283"/>
        <w:jc w:val="both"/>
      </w:pPr>
      <w:r>
        <w:t>u</w:t>
      </w:r>
      <w:r w:rsidR="001772F1">
        <w:t>stawy</w:t>
      </w:r>
      <w:r>
        <w:t xml:space="preserve"> z dnia </w:t>
      </w:r>
      <w:r w:rsidR="009C094A">
        <w:t>13 września 1996 roku</w:t>
      </w:r>
      <w:r w:rsidR="001772F1">
        <w:t xml:space="preserve"> o utrzymaniu czystości i porządku w gminach</w:t>
      </w:r>
      <w:r w:rsidR="00D41C2B">
        <w:t>,</w:t>
      </w:r>
    </w:p>
    <w:p w14:paraId="6D594398" w14:textId="5D5C4CF1" w:rsidR="001772F1" w:rsidRDefault="00FD5452" w:rsidP="00200400">
      <w:pPr>
        <w:pStyle w:val="Akapitzlist"/>
        <w:numPr>
          <w:ilvl w:val="0"/>
          <w:numId w:val="8"/>
        </w:numPr>
        <w:ind w:left="567" w:hanging="283"/>
        <w:jc w:val="both"/>
      </w:pPr>
      <w:r>
        <w:lastRenderedPageBreak/>
        <w:t xml:space="preserve">ustawy </w:t>
      </w:r>
      <w:r w:rsidR="00145859">
        <w:t xml:space="preserve">z dnia </w:t>
      </w:r>
      <w:r w:rsidR="009C094A">
        <w:t>14 grudnia 2012 roku</w:t>
      </w:r>
      <w:r w:rsidR="004E53F8">
        <w:t xml:space="preserve"> </w:t>
      </w:r>
      <w:r w:rsidR="00145859">
        <w:t xml:space="preserve"> </w:t>
      </w:r>
      <w:r>
        <w:t>o odpadach</w:t>
      </w:r>
      <w:r w:rsidR="00D41C2B">
        <w:t>,</w:t>
      </w:r>
      <w:r>
        <w:t xml:space="preserve"> </w:t>
      </w:r>
    </w:p>
    <w:p w14:paraId="148302B3" w14:textId="116BCB3B" w:rsidR="00AD5CE6" w:rsidRDefault="00AD5CE6" w:rsidP="00200400">
      <w:pPr>
        <w:pStyle w:val="Akapitzlist"/>
        <w:numPr>
          <w:ilvl w:val="0"/>
          <w:numId w:val="8"/>
        </w:numPr>
        <w:ind w:left="567" w:hanging="283"/>
        <w:jc w:val="both"/>
      </w:pPr>
      <w:r w:rsidRPr="001772F1">
        <w:rPr>
          <w:color w:val="000000"/>
        </w:rPr>
        <w:t xml:space="preserve">rozporządzenia </w:t>
      </w:r>
      <w:r>
        <w:rPr>
          <w:color w:val="000000"/>
        </w:rPr>
        <w:t>M</w:t>
      </w:r>
      <w:r w:rsidRPr="001772F1">
        <w:rPr>
          <w:color w:val="000000"/>
        </w:rPr>
        <w:t xml:space="preserve">inistra </w:t>
      </w:r>
      <w:r>
        <w:rPr>
          <w:color w:val="000000"/>
        </w:rPr>
        <w:t>Ś</w:t>
      </w:r>
      <w:r w:rsidRPr="001772F1">
        <w:rPr>
          <w:color w:val="000000"/>
        </w:rPr>
        <w:t>rodo</w:t>
      </w:r>
      <w:r w:rsidR="009C094A">
        <w:rPr>
          <w:color w:val="000000"/>
        </w:rPr>
        <w:t>wiska z dnia 11 stycznia 2013 roku</w:t>
      </w:r>
      <w:r w:rsidRPr="001772F1">
        <w:rPr>
          <w:color w:val="000000"/>
        </w:rPr>
        <w:t xml:space="preserve"> w sprawie szczegółowych wymagań w zakresie odbierania odpadów komunalnyc</w:t>
      </w:r>
      <w:r w:rsidR="00145859">
        <w:rPr>
          <w:color w:val="000000"/>
        </w:rPr>
        <w:t xml:space="preserve">h od właścicieli nieruchomości, </w:t>
      </w:r>
    </w:p>
    <w:p w14:paraId="010B56D6" w14:textId="77777777" w:rsidR="001772F1" w:rsidRDefault="00DF7D7D" w:rsidP="00200400">
      <w:pPr>
        <w:pStyle w:val="Akapitzlist"/>
        <w:numPr>
          <w:ilvl w:val="0"/>
          <w:numId w:val="8"/>
        </w:numPr>
        <w:ind w:left="567" w:hanging="283"/>
        <w:jc w:val="both"/>
      </w:pPr>
      <w:r>
        <w:rPr>
          <w:rFonts w:eastAsia="Calibri"/>
          <w:lang w:eastAsia="en-US"/>
        </w:rPr>
        <w:t>r</w:t>
      </w:r>
      <w:r w:rsidR="00A41FA8" w:rsidRPr="00A41FA8">
        <w:rPr>
          <w:rFonts w:eastAsia="Calibri"/>
          <w:lang w:eastAsia="en-US"/>
        </w:rPr>
        <w:t xml:space="preserve">egulaminu utrzymania czystości i </w:t>
      </w:r>
      <w:r>
        <w:rPr>
          <w:rFonts w:eastAsia="Calibri"/>
          <w:lang w:eastAsia="en-US"/>
        </w:rPr>
        <w:t>porządku na terenie Gminy Dukla,</w:t>
      </w:r>
    </w:p>
    <w:p w14:paraId="2B0EFFFF" w14:textId="77777777" w:rsidR="00EB55FC" w:rsidRDefault="00EB55FC" w:rsidP="00200400">
      <w:pPr>
        <w:pStyle w:val="Akapitzlist"/>
        <w:numPr>
          <w:ilvl w:val="0"/>
          <w:numId w:val="8"/>
        </w:numPr>
        <w:ind w:left="567" w:hanging="283"/>
        <w:jc w:val="both"/>
        <w:rPr>
          <w:color w:val="000000"/>
        </w:rPr>
      </w:pPr>
      <w:r>
        <w:rPr>
          <w:color w:val="000000"/>
        </w:rPr>
        <w:t>innych przepisów szczególnych.</w:t>
      </w:r>
    </w:p>
    <w:p w14:paraId="797FB293" w14:textId="77777777" w:rsidR="006750E4" w:rsidRDefault="006750E4" w:rsidP="00752C3A">
      <w:pPr>
        <w:pStyle w:val="Akapitzlist"/>
        <w:numPr>
          <w:ilvl w:val="0"/>
          <w:numId w:val="27"/>
        </w:numPr>
        <w:suppressAutoHyphens w:val="0"/>
        <w:jc w:val="both"/>
      </w:pPr>
      <w:r w:rsidRPr="00752C3A">
        <w:t>Wynagrodzenie Wykonawcy o którym mowa w § 7 ust. 1 obejmuje wszystki</w:t>
      </w:r>
      <w:r w:rsidR="00896CF9" w:rsidRPr="00752C3A">
        <w:t xml:space="preserve">e koszty związane z realizacją umowy, </w:t>
      </w:r>
      <w:r w:rsidRPr="00752C3A">
        <w:t xml:space="preserve">w tym ryzyko Wykonawcy z tytułu oszacowania wszelkich kosztów związanych z realizacją przedmiotu umowy, a także oddziaływania innych czynników mających lub mogących mieć wpływ na </w:t>
      </w:r>
      <w:r w:rsidR="00896CF9" w:rsidRPr="00752C3A">
        <w:t xml:space="preserve">te </w:t>
      </w:r>
      <w:r w:rsidRPr="00752C3A">
        <w:t xml:space="preserve">koszty. </w:t>
      </w:r>
    </w:p>
    <w:p w14:paraId="4CB2D8AA" w14:textId="77777777" w:rsidR="006E4A8E" w:rsidRPr="00206D32" w:rsidRDefault="006E4A8E" w:rsidP="006E4A8E">
      <w:pPr>
        <w:pStyle w:val="Akapitzlist"/>
        <w:numPr>
          <w:ilvl w:val="0"/>
          <w:numId w:val="27"/>
        </w:numPr>
        <w:tabs>
          <w:tab w:val="left" w:pos="0"/>
        </w:tabs>
        <w:jc w:val="both"/>
      </w:pPr>
      <w:r w:rsidRPr="00206D32">
        <w:t xml:space="preserve">Wykonawca zobowiązany jest do zagospodarowania odpadów  wielkogabarytowych zebranych z terenu Gminy Dukla w sposób zgodny z obowiązującymi przepisami prawa. </w:t>
      </w:r>
    </w:p>
    <w:p w14:paraId="58584097" w14:textId="77777777" w:rsidR="006E4A8E" w:rsidRPr="00752C3A" w:rsidRDefault="006E4A8E" w:rsidP="006E4A8E">
      <w:pPr>
        <w:pStyle w:val="Akapitzlist"/>
        <w:suppressAutoHyphens w:val="0"/>
        <w:ind w:left="227"/>
        <w:jc w:val="both"/>
      </w:pPr>
    </w:p>
    <w:p w14:paraId="171738B4" w14:textId="77777777" w:rsidR="00434A5A" w:rsidRPr="009B60E9" w:rsidRDefault="00434A5A" w:rsidP="00434A5A">
      <w:pPr>
        <w:tabs>
          <w:tab w:val="left" w:pos="284"/>
        </w:tabs>
        <w:jc w:val="center"/>
        <w:rPr>
          <w:b/>
        </w:rPr>
      </w:pPr>
      <w:r w:rsidRPr="009B60E9">
        <w:rPr>
          <w:b/>
        </w:rPr>
        <w:t>§ 2</w:t>
      </w:r>
    </w:p>
    <w:p w14:paraId="70E71EF0" w14:textId="77777777" w:rsidR="00322BBD" w:rsidRDefault="00A47910" w:rsidP="008F0870">
      <w:pPr>
        <w:pStyle w:val="Akapitzlist"/>
        <w:numPr>
          <w:ilvl w:val="3"/>
          <w:numId w:val="29"/>
        </w:numPr>
        <w:tabs>
          <w:tab w:val="left" w:pos="284"/>
        </w:tabs>
        <w:jc w:val="both"/>
      </w:pPr>
      <w:r>
        <w:t xml:space="preserve"> </w:t>
      </w:r>
      <w:r w:rsidR="00434A5A">
        <w:t xml:space="preserve">Wykonawca świadczyć będzie usługi </w:t>
      </w:r>
      <w:r w:rsidR="00382B04">
        <w:t>o</w:t>
      </w:r>
      <w:r w:rsidR="00382B04" w:rsidRPr="006C51B9">
        <w:t>dbior</w:t>
      </w:r>
      <w:r w:rsidR="00382B04">
        <w:t>u</w:t>
      </w:r>
      <w:r w:rsidR="00322BBD" w:rsidRPr="006C51B9">
        <w:t xml:space="preserve"> i transport</w:t>
      </w:r>
      <w:r w:rsidR="00382B04">
        <w:t>u</w:t>
      </w:r>
      <w:r w:rsidR="00322BBD" w:rsidRPr="006C51B9">
        <w:t xml:space="preserve"> odpadów komunalnych zgodnie </w:t>
      </w:r>
      <w:r w:rsidR="008F0870">
        <w:t xml:space="preserve">                 </w:t>
      </w:r>
      <w:r w:rsidR="00322BBD" w:rsidRPr="006C51B9">
        <w:t xml:space="preserve">z harmonogramem  uzgodnionym </w:t>
      </w:r>
      <w:r w:rsidR="000D2CF2">
        <w:t xml:space="preserve">i zatwierdzonym przez </w:t>
      </w:r>
      <w:r w:rsidR="00322BBD" w:rsidRPr="006C51B9">
        <w:t>Zamawiając</w:t>
      </w:r>
      <w:r w:rsidR="000D2CF2">
        <w:t>ego</w:t>
      </w:r>
      <w:r w:rsidR="00322BBD" w:rsidRPr="006C51B9">
        <w:t xml:space="preserve"> z częstotliwością:</w:t>
      </w:r>
    </w:p>
    <w:p w14:paraId="6D9ADD50" w14:textId="4E8BB4E6" w:rsidR="000E7B03" w:rsidRPr="00B22052" w:rsidRDefault="00AB0E7C" w:rsidP="00200400">
      <w:pPr>
        <w:pStyle w:val="Akapitzlist"/>
        <w:numPr>
          <w:ilvl w:val="0"/>
          <w:numId w:val="16"/>
        </w:numPr>
        <w:jc w:val="both"/>
      </w:pPr>
      <w:r>
        <w:t xml:space="preserve">odpady komunalne niesegregowane (zmieszane) </w:t>
      </w:r>
      <w:r w:rsidR="003C3231" w:rsidRPr="00B22052">
        <w:t xml:space="preserve">gromadzone w workach lub pojemnikach </w:t>
      </w:r>
      <w:r w:rsidR="003C3231">
        <w:t>(np. MGB 120)</w:t>
      </w:r>
      <w:r>
        <w:t xml:space="preserve"> w zabudowie jednorodzinnej i zagrodowej</w:t>
      </w:r>
      <w:r w:rsidR="003C3231" w:rsidRPr="002B2986">
        <w:t xml:space="preserve"> </w:t>
      </w:r>
      <w:r w:rsidR="00F6611D">
        <w:t>–</w:t>
      </w:r>
      <w:r w:rsidR="003C3231">
        <w:t xml:space="preserve"> </w:t>
      </w:r>
      <w:r w:rsidR="00F6611D">
        <w:t>co dwa tygodnie w sezonie letnim tj. od 1 kwietnia do 31 października</w:t>
      </w:r>
      <w:r w:rsidR="009C094A">
        <w:t xml:space="preserve"> 2024</w:t>
      </w:r>
      <w:r w:rsidR="00F11772">
        <w:t xml:space="preserve"> roku</w:t>
      </w:r>
      <w:r w:rsidR="00F6611D">
        <w:t xml:space="preserve"> i co trzy tygodnie</w:t>
      </w:r>
      <w:r w:rsidR="0071538D">
        <w:t xml:space="preserve"> </w:t>
      </w:r>
      <w:r w:rsidR="0071538D" w:rsidRPr="00752C3A">
        <w:t>w sezonie zimowym tj</w:t>
      </w:r>
      <w:r w:rsidR="009C094A">
        <w:t>. od 1 stycznia do 31 marca 2024</w:t>
      </w:r>
      <w:r w:rsidR="0071538D" w:rsidRPr="00752C3A">
        <w:t xml:space="preserve"> roku i</w:t>
      </w:r>
      <w:r w:rsidR="00F6611D" w:rsidRPr="00752C3A">
        <w:t xml:space="preserve"> od 1 listopada do 31 grudnia</w:t>
      </w:r>
      <w:r w:rsidR="009C094A">
        <w:t xml:space="preserve"> 2024</w:t>
      </w:r>
      <w:r w:rsidR="00F11772" w:rsidRPr="00752C3A">
        <w:t xml:space="preserve"> roku</w:t>
      </w:r>
      <w:r w:rsidR="00F6611D" w:rsidRPr="00752C3A">
        <w:t>,</w:t>
      </w:r>
    </w:p>
    <w:p w14:paraId="69293747" w14:textId="3617B4F2" w:rsidR="000E7B03" w:rsidRPr="00B22052" w:rsidRDefault="00B95A4D" w:rsidP="00200400">
      <w:pPr>
        <w:pStyle w:val="Akapitzlist"/>
        <w:numPr>
          <w:ilvl w:val="0"/>
          <w:numId w:val="16"/>
        </w:numPr>
        <w:jc w:val="both"/>
      </w:pPr>
      <w:r>
        <w:t xml:space="preserve"> </w:t>
      </w:r>
      <w:r w:rsidR="000E7B03" w:rsidRPr="00B22052">
        <w:t>odpady niesegregowane gromadzone w kontenerach</w:t>
      </w:r>
      <w:r w:rsidR="00D41C2B">
        <w:t xml:space="preserve"> lub pojemnikach MGB</w:t>
      </w:r>
      <w:r w:rsidR="00C70F71">
        <w:t xml:space="preserve"> </w:t>
      </w:r>
      <w:r w:rsidR="000E7B03" w:rsidRPr="00B22052">
        <w:t>1100 ustawionych przy budynkach wielomieszkaniowych – jeden raz  w tygodniu,</w:t>
      </w:r>
    </w:p>
    <w:p w14:paraId="6D3A8A50" w14:textId="162059EB" w:rsidR="000E7B03" w:rsidRDefault="000E7B03" w:rsidP="002E7BD8">
      <w:pPr>
        <w:pStyle w:val="Akapitzlist"/>
        <w:numPr>
          <w:ilvl w:val="0"/>
          <w:numId w:val="16"/>
        </w:numPr>
        <w:jc w:val="both"/>
      </w:pPr>
      <w:r w:rsidRPr="00B22052">
        <w:t>odpady segregowane</w:t>
      </w:r>
      <w:r>
        <w:t xml:space="preserve"> (tworzyw</w:t>
      </w:r>
      <w:r w:rsidR="00F11772">
        <w:t xml:space="preserve">a sztuczne, metale, opakowania </w:t>
      </w:r>
      <w:r>
        <w:t xml:space="preserve">wielomateriałowe, papier) </w:t>
      </w:r>
      <w:r w:rsidRPr="00B22052">
        <w:t xml:space="preserve">gromadzone w workach lub pojemnikach </w:t>
      </w:r>
      <w:r w:rsidR="002E7BD8">
        <w:t>(</w:t>
      </w:r>
      <w:r>
        <w:t xml:space="preserve">np. typu SM </w:t>
      </w:r>
      <w:r>
        <w:tab/>
        <w:t>110,</w:t>
      </w:r>
      <w:r w:rsidR="002E7BD8">
        <w:t xml:space="preserve"> </w:t>
      </w:r>
      <w:r>
        <w:t>MGB 120)</w:t>
      </w:r>
      <w:r w:rsidR="0056585D">
        <w:t xml:space="preserve"> </w:t>
      </w:r>
      <w:r w:rsidR="002E7BD8">
        <w:br/>
      </w:r>
      <w:r w:rsidRPr="00B22052">
        <w:t xml:space="preserve">w zabudowie jednorodzinnej i zagrodowej  – </w:t>
      </w:r>
      <w:r w:rsidR="004F349D">
        <w:t>co trzy tygodnie</w:t>
      </w:r>
      <w:r w:rsidRPr="00B22052">
        <w:t xml:space="preserve">, </w:t>
      </w:r>
    </w:p>
    <w:p w14:paraId="79D91200" w14:textId="77777777" w:rsidR="00F11772" w:rsidRDefault="000E7B03" w:rsidP="003C38BD">
      <w:pPr>
        <w:pStyle w:val="Akapitzlist"/>
        <w:numPr>
          <w:ilvl w:val="0"/>
          <w:numId w:val="16"/>
        </w:numPr>
        <w:jc w:val="both"/>
      </w:pPr>
      <w:r>
        <w:t>odpady segregowane</w:t>
      </w:r>
      <w:r w:rsidRPr="00B22052">
        <w:t xml:space="preserve"> </w:t>
      </w:r>
      <w:r>
        <w:t>(szkło) gromadzone</w:t>
      </w:r>
      <w:r w:rsidR="00AE046A">
        <w:t xml:space="preserve"> w workach lub pojemnikach (np.</w:t>
      </w:r>
      <w:r w:rsidR="0056585D">
        <w:t xml:space="preserve"> </w:t>
      </w:r>
      <w:r>
        <w:t xml:space="preserve">typu SM 110, MGB 120) w zabudowie jednorodzinnej i zagrodowej – </w:t>
      </w:r>
      <w:r w:rsidR="004F349D">
        <w:t>raz na dwa miesiące,</w:t>
      </w:r>
      <w:r w:rsidR="00F11772">
        <w:t xml:space="preserve"> </w:t>
      </w:r>
    </w:p>
    <w:p w14:paraId="17947C6B" w14:textId="72263C3F" w:rsidR="000E7B03" w:rsidRDefault="000E7B03" w:rsidP="003C38BD">
      <w:pPr>
        <w:pStyle w:val="Akapitzlist"/>
        <w:numPr>
          <w:ilvl w:val="0"/>
          <w:numId w:val="16"/>
        </w:numPr>
        <w:jc w:val="both"/>
      </w:pPr>
      <w:r w:rsidRPr="00B22052">
        <w:t>odpady segregowane</w:t>
      </w:r>
      <w:r>
        <w:t xml:space="preserve"> (tworzywa sztuczne, metale</w:t>
      </w:r>
      <w:r w:rsidR="00F11772">
        <w:t xml:space="preserve">, opakowania </w:t>
      </w:r>
      <w:r w:rsidR="00F11772">
        <w:tab/>
        <w:t xml:space="preserve">wielomateriałowe, </w:t>
      </w:r>
      <w:r>
        <w:t>papier)</w:t>
      </w:r>
      <w:r w:rsidRPr="00B22052">
        <w:t xml:space="preserve"> gromadzone w kontenerach i pojemnikach MGB 1100 w </w:t>
      </w:r>
      <w:r>
        <w:tab/>
      </w:r>
      <w:r w:rsidR="00B95A4D">
        <w:t>zabudowie wielorodzinnej –</w:t>
      </w:r>
      <w:r w:rsidRPr="00B22052">
        <w:t xml:space="preserve"> </w:t>
      </w:r>
      <w:r w:rsidR="00B95A4D">
        <w:t>raz w tygodniu</w:t>
      </w:r>
      <w:r w:rsidRPr="00B22052">
        <w:t>,</w:t>
      </w:r>
    </w:p>
    <w:p w14:paraId="3675D66F" w14:textId="77777777" w:rsidR="00D2650A" w:rsidRPr="00C70F71" w:rsidRDefault="00E96D23" w:rsidP="00200400">
      <w:pPr>
        <w:pStyle w:val="Akapitzlist"/>
        <w:numPr>
          <w:ilvl w:val="0"/>
          <w:numId w:val="16"/>
        </w:numPr>
        <w:jc w:val="both"/>
      </w:pPr>
      <w:r>
        <w:t>odpady segregowane</w:t>
      </w:r>
      <w:r w:rsidRPr="00B22052">
        <w:t xml:space="preserve"> </w:t>
      </w:r>
      <w:r>
        <w:t xml:space="preserve">(szkło) </w:t>
      </w:r>
      <w:r w:rsidRPr="00B22052">
        <w:t xml:space="preserve">gromadzone w kontenerach i pojemnikach MGB 1100 </w:t>
      </w:r>
      <w:r>
        <w:br/>
        <w:t>w zabudowie wielorodzinnej – w zależności od stopnia napełnienia pojemnika, lecz nie rzadziej niż raz na dwa miesiące</w:t>
      </w:r>
      <w:r w:rsidR="00EA7BA4" w:rsidRPr="00C21992">
        <w:rPr>
          <w:rFonts w:eastAsia="Calibri"/>
          <w:lang w:eastAsia="en-US"/>
        </w:rPr>
        <w:t>,</w:t>
      </w:r>
    </w:p>
    <w:p w14:paraId="61B037B0" w14:textId="462001D2" w:rsidR="00C70F71" w:rsidRPr="00EA7BA4" w:rsidRDefault="00C70F71" w:rsidP="00200400">
      <w:pPr>
        <w:pStyle w:val="Akapitzlist"/>
        <w:numPr>
          <w:ilvl w:val="0"/>
          <w:numId w:val="16"/>
        </w:numPr>
        <w:jc w:val="both"/>
      </w:pPr>
      <w:r>
        <w:rPr>
          <w:rFonts w:eastAsia="Calibri"/>
          <w:lang w:eastAsia="en-US"/>
        </w:rPr>
        <w:t xml:space="preserve">odpady wielkogabarytowe, opony, zużyte urządzenia elektryczne i elektroniczne – raz w roku w miesiącach: </w:t>
      </w:r>
      <w:r w:rsidR="00C21992" w:rsidRPr="00C21992">
        <w:rPr>
          <w:rFonts w:eastAsia="Calibri"/>
          <w:lang w:eastAsia="en-US"/>
        </w:rPr>
        <w:t xml:space="preserve">sierpień </w:t>
      </w:r>
      <w:r w:rsidR="00A05FD8">
        <w:rPr>
          <w:rFonts w:eastAsia="Calibri"/>
          <w:lang w:eastAsia="en-US"/>
        </w:rPr>
        <w:t>–</w:t>
      </w:r>
      <w:r w:rsidR="00C21992" w:rsidRPr="00C21992">
        <w:rPr>
          <w:rFonts w:eastAsia="Calibri"/>
          <w:lang w:eastAsia="en-US"/>
        </w:rPr>
        <w:t xml:space="preserve"> </w:t>
      </w:r>
      <w:r w:rsidRPr="00C21992">
        <w:rPr>
          <w:rFonts w:eastAsia="Calibri"/>
          <w:lang w:eastAsia="en-US"/>
        </w:rPr>
        <w:t>październik</w:t>
      </w:r>
      <w:r w:rsidR="00A05FD8">
        <w:rPr>
          <w:rFonts w:eastAsia="Calibri"/>
          <w:lang w:eastAsia="en-US"/>
        </w:rPr>
        <w:t xml:space="preserve"> 2024 roku</w:t>
      </w:r>
      <w:r w:rsidRPr="00C21992">
        <w:rPr>
          <w:rFonts w:eastAsia="Calibri"/>
          <w:lang w:eastAsia="en-US"/>
        </w:rPr>
        <w:t>,</w:t>
      </w:r>
    </w:p>
    <w:p w14:paraId="40555333" w14:textId="0C101C68" w:rsidR="00EA7BA4" w:rsidRPr="00EA7BA4" w:rsidRDefault="00EA7BA4" w:rsidP="00200400">
      <w:pPr>
        <w:pStyle w:val="Akapitzlist"/>
        <w:numPr>
          <w:ilvl w:val="0"/>
          <w:numId w:val="16"/>
        </w:numPr>
        <w:jc w:val="both"/>
      </w:pPr>
      <w:r>
        <w:rPr>
          <w:rFonts w:eastAsia="Calibri"/>
          <w:lang w:eastAsia="en-US"/>
        </w:rPr>
        <w:t>szacunkowa iloś</w:t>
      </w:r>
      <w:r w:rsidR="00CE2697">
        <w:rPr>
          <w:rFonts w:eastAsia="Calibri"/>
          <w:lang w:eastAsia="en-US"/>
        </w:rPr>
        <w:t>ć</w:t>
      </w:r>
      <w:r w:rsidR="009D36CB">
        <w:rPr>
          <w:rFonts w:eastAsia="Calibri"/>
          <w:lang w:eastAsia="en-US"/>
        </w:rPr>
        <w:t xml:space="preserve"> odpadów niesegregowanych – 1 2</w:t>
      </w:r>
      <w:r w:rsidR="00910CB0">
        <w:rPr>
          <w:rFonts w:eastAsia="Calibri"/>
          <w:lang w:eastAsia="en-US"/>
        </w:rPr>
        <w:t>0</w:t>
      </w:r>
      <w:r w:rsidR="006E17D4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>,00 Mg,</w:t>
      </w:r>
    </w:p>
    <w:p w14:paraId="24659376" w14:textId="7047606E" w:rsidR="00EA7BA4" w:rsidRPr="006E17D4" w:rsidRDefault="00EA7BA4" w:rsidP="00200400">
      <w:pPr>
        <w:pStyle w:val="Akapitzlist"/>
        <w:numPr>
          <w:ilvl w:val="0"/>
          <w:numId w:val="16"/>
        </w:numPr>
        <w:jc w:val="both"/>
      </w:pPr>
      <w:r>
        <w:rPr>
          <w:rFonts w:eastAsia="Calibri"/>
          <w:lang w:eastAsia="en-US"/>
        </w:rPr>
        <w:t>szacunkowa ilość odpadów segregowanych</w:t>
      </w:r>
      <w:r w:rsidR="006E17D4">
        <w:rPr>
          <w:rFonts w:eastAsia="Calibri"/>
          <w:lang w:eastAsia="en-US"/>
        </w:rPr>
        <w:t>( metale i tworzywa sztuczne oraz papier)</w:t>
      </w:r>
      <w:r>
        <w:rPr>
          <w:rFonts w:eastAsia="Calibri"/>
          <w:lang w:eastAsia="en-US"/>
        </w:rPr>
        <w:t xml:space="preserve"> – </w:t>
      </w:r>
      <w:r w:rsidR="003626A3">
        <w:rPr>
          <w:rFonts w:eastAsia="Calibri"/>
          <w:lang w:eastAsia="en-US"/>
        </w:rPr>
        <w:t xml:space="preserve">     </w:t>
      </w:r>
      <w:r w:rsidR="00910CB0">
        <w:rPr>
          <w:rFonts w:eastAsia="Calibri"/>
          <w:lang w:eastAsia="en-US"/>
        </w:rPr>
        <w:t>380</w:t>
      </w:r>
      <w:r w:rsidR="00765547">
        <w:rPr>
          <w:rFonts w:eastAsia="Calibri"/>
          <w:lang w:eastAsia="en-US"/>
        </w:rPr>
        <w:t>,00 Mg,</w:t>
      </w:r>
    </w:p>
    <w:p w14:paraId="67D6D7BA" w14:textId="4E4C9251" w:rsidR="006E17D4" w:rsidRPr="006E17D4" w:rsidRDefault="006E17D4" w:rsidP="00200400">
      <w:pPr>
        <w:pStyle w:val="Akapitzlist"/>
        <w:numPr>
          <w:ilvl w:val="0"/>
          <w:numId w:val="16"/>
        </w:numPr>
        <w:jc w:val="both"/>
      </w:pPr>
      <w:r>
        <w:rPr>
          <w:rFonts w:eastAsia="Calibri"/>
          <w:lang w:eastAsia="en-US"/>
        </w:rPr>
        <w:t>szacunkowa ilość od</w:t>
      </w:r>
      <w:r w:rsidR="00C912CE">
        <w:rPr>
          <w:rFonts w:eastAsia="Calibri"/>
          <w:lang w:eastAsia="en-US"/>
        </w:rPr>
        <w:t>padów segregowanych (szkło) – 2</w:t>
      </w:r>
      <w:r w:rsidR="00910CB0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>0</w:t>
      </w:r>
      <w:r w:rsidR="00ED1F5F">
        <w:rPr>
          <w:rFonts w:eastAsia="Calibri"/>
          <w:lang w:eastAsia="en-US"/>
        </w:rPr>
        <w:t>,00</w:t>
      </w:r>
      <w:r>
        <w:rPr>
          <w:rFonts w:eastAsia="Calibri"/>
          <w:lang w:eastAsia="en-US"/>
        </w:rPr>
        <w:t xml:space="preserve"> Mg</w:t>
      </w:r>
      <w:r w:rsidR="00765547">
        <w:rPr>
          <w:rFonts w:eastAsia="Calibri"/>
          <w:lang w:eastAsia="en-US"/>
        </w:rPr>
        <w:t>,</w:t>
      </w:r>
    </w:p>
    <w:p w14:paraId="381EEDD0" w14:textId="6954762E" w:rsidR="006E17D4" w:rsidRDefault="006E17D4" w:rsidP="00200400">
      <w:pPr>
        <w:pStyle w:val="Akapitzlist"/>
        <w:numPr>
          <w:ilvl w:val="0"/>
          <w:numId w:val="16"/>
        </w:numPr>
        <w:jc w:val="both"/>
      </w:pPr>
      <w:r>
        <w:rPr>
          <w:rFonts w:eastAsia="Calibri"/>
          <w:lang w:eastAsia="en-US"/>
        </w:rPr>
        <w:t>szacunkowa ilość</w:t>
      </w:r>
      <w:r w:rsidR="00CE2697">
        <w:rPr>
          <w:rFonts w:eastAsia="Calibri"/>
          <w:lang w:eastAsia="en-US"/>
        </w:rPr>
        <w:t xml:space="preserve"> </w:t>
      </w:r>
      <w:r w:rsidR="00C912CE">
        <w:rPr>
          <w:rFonts w:eastAsia="Calibri"/>
          <w:lang w:eastAsia="en-US"/>
        </w:rPr>
        <w:t>odpadów wielkogabarytowych – 1</w:t>
      </w:r>
      <w:r w:rsidR="006D2148">
        <w:rPr>
          <w:rFonts w:eastAsia="Calibri"/>
          <w:lang w:eastAsia="en-US"/>
        </w:rPr>
        <w:t>0</w:t>
      </w:r>
      <w:r w:rsidR="00C912CE">
        <w:rPr>
          <w:rFonts w:eastAsia="Calibri"/>
          <w:lang w:eastAsia="en-US"/>
        </w:rPr>
        <w:t>0</w:t>
      </w:r>
      <w:r w:rsidR="00ED1F5F">
        <w:rPr>
          <w:rFonts w:eastAsia="Calibri"/>
          <w:lang w:eastAsia="en-US"/>
        </w:rPr>
        <w:t>,00</w:t>
      </w:r>
      <w:r>
        <w:rPr>
          <w:rFonts w:eastAsia="Calibri"/>
          <w:lang w:eastAsia="en-US"/>
        </w:rPr>
        <w:t xml:space="preserve"> Mg</w:t>
      </w:r>
      <w:r w:rsidR="00765547">
        <w:rPr>
          <w:rFonts w:eastAsia="Calibri"/>
          <w:lang w:eastAsia="en-US"/>
        </w:rPr>
        <w:t>,</w:t>
      </w:r>
    </w:p>
    <w:p w14:paraId="159605FA" w14:textId="77777777" w:rsidR="000D2CF2" w:rsidRDefault="00765547" w:rsidP="00200400">
      <w:pPr>
        <w:pStyle w:val="Akapitzlist"/>
        <w:numPr>
          <w:ilvl w:val="0"/>
          <w:numId w:val="16"/>
        </w:numPr>
      </w:pPr>
      <w:r>
        <w:t>sza</w:t>
      </w:r>
      <w:r w:rsidR="009D36CB">
        <w:t>cunkowa ilość zużytych opon – 12</w:t>
      </w:r>
      <w:r w:rsidR="00ED1F5F">
        <w:t>,00</w:t>
      </w:r>
      <w:r>
        <w:t xml:space="preserve"> Mg,</w:t>
      </w:r>
    </w:p>
    <w:p w14:paraId="37701140" w14:textId="77777777" w:rsidR="00765547" w:rsidRDefault="00765547" w:rsidP="00200400">
      <w:pPr>
        <w:pStyle w:val="Akapitzlist"/>
        <w:numPr>
          <w:ilvl w:val="0"/>
          <w:numId w:val="16"/>
        </w:numPr>
      </w:pPr>
      <w:r>
        <w:t xml:space="preserve">szacunkowa ilość </w:t>
      </w:r>
      <w:r w:rsidR="003A5EAB">
        <w:t xml:space="preserve">zużytego sprzętu elektrycznego i elektronicznego </w:t>
      </w:r>
      <w:r w:rsidR="00C912CE">
        <w:t xml:space="preserve"> – 8</w:t>
      </w:r>
      <w:r w:rsidR="00ED1F5F">
        <w:t>,00</w:t>
      </w:r>
      <w:r>
        <w:t xml:space="preserve"> Mg.</w:t>
      </w:r>
    </w:p>
    <w:p w14:paraId="61529E63" w14:textId="77777777" w:rsidR="00D12A25" w:rsidRPr="008F0870" w:rsidRDefault="00A47910" w:rsidP="008F0870">
      <w:pPr>
        <w:pStyle w:val="Akapitzlist"/>
        <w:numPr>
          <w:ilvl w:val="3"/>
          <w:numId w:val="33"/>
        </w:numPr>
        <w:jc w:val="both"/>
      </w:pPr>
      <w:r>
        <w:t xml:space="preserve"> </w:t>
      </w:r>
      <w:r w:rsidR="006B5F5C" w:rsidRPr="008F0870">
        <w:t xml:space="preserve">Wykonawca ma obowiązek transportować </w:t>
      </w:r>
      <w:r w:rsidR="00B73BF3" w:rsidRPr="008F0870">
        <w:t>odebrane od właścicieli odpady komunalne w taki sposób, aby zapobiec mieszaniu odpadów odebranych w sposób selektywny z odpadami komunalnymi zmieszanymi, a także mieszaniu ze sobą poszczególnych frakcji selektywnie zebranych odpadów komunalnych gromadzonych zgodnie z Regulaminem utrzymania czystości i porządku na terenie Gminy Dukla.</w:t>
      </w:r>
    </w:p>
    <w:p w14:paraId="39932983" w14:textId="3B3E3503" w:rsidR="00FB2AF3" w:rsidRPr="008F0870" w:rsidRDefault="00A47910" w:rsidP="008F0870">
      <w:pPr>
        <w:pStyle w:val="Akapitzlist"/>
        <w:numPr>
          <w:ilvl w:val="3"/>
          <w:numId w:val="33"/>
        </w:numPr>
        <w:jc w:val="both"/>
      </w:pPr>
      <w:r>
        <w:t xml:space="preserve"> </w:t>
      </w:r>
      <w:r w:rsidR="00FB2AF3" w:rsidRPr="008F0870">
        <w:t xml:space="preserve">Utrzymanie czystości i porządku </w:t>
      </w:r>
      <w:r w:rsidR="00836FD6">
        <w:t>podczas wywozu odpadów</w:t>
      </w:r>
      <w:r w:rsidR="00FB2AF3" w:rsidRPr="008F0870">
        <w:t xml:space="preserve"> należy do</w:t>
      </w:r>
      <w:r w:rsidR="00836FD6">
        <w:t xml:space="preserve"> obowiązków</w:t>
      </w:r>
      <w:r w:rsidR="00FB2AF3" w:rsidRPr="008F0870">
        <w:t xml:space="preserve"> Wykonawcy; w tym usuwanie luźno leżących odpadów w promieniu 3 metrów od miejsca odbioru odpadów (w szczególności dotyczy pozbierania odpadów z worków lub pojemników, które uległy uszkodzeniu podczas załadunku na pojazd). Zamawiający nie </w:t>
      </w:r>
      <w:r w:rsidR="00FB2AF3" w:rsidRPr="008F0870">
        <w:lastRenderedPageBreak/>
        <w:t>ponosi odpowiedzialności za uszkodzenia pojemników podczas załadunku. Za stan sanitarny pojemników odpowiadają  właściciele nieruchomości</w:t>
      </w:r>
      <w:r w:rsidR="008F0870">
        <w:t>.</w:t>
      </w:r>
    </w:p>
    <w:p w14:paraId="5DAC4F7E" w14:textId="77777777" w:rsidR="00D12A25" w:rsidRPr="008F0870" w:rsidRDefault="00A47910" w:rsidP="008F0870">
      <w:pPr>
        <w:pStyle w:val="Akapitzlist"/>
        <w:numPr>
          <w:ilvl w:val="3"/>
          <w:numId w:val="33"/>
        </w:numPr>
        <w:jc w:val="both"/>
      </w:pPr>
      <w:r>
        <w:t xml:space="preserve"> </w:t>
      </w:r>
      <w:r w:rsidR="00D12A25" w:rsidRPr="008F0870">
        <w:t xml:space="preserve">Podana w ust. 1 ilość odpadów komunalnych nie jest zależna od Zamawiającego. Ustalona ilość jest szacunkowa i może ulec zmianie stosownie do rzeczywistych potrzeb Zamawiającego wynikających z ilości odpadów wytworzonych przez </w:t>
      </w:r>
      <w:r w:rsidR="00FB2AF3" w:rsidRPr="008F0870">
        <w:t xml:space="preserve">ich </w:t>
      </w:r>
      <w:r w:rsidR="00D12A25" w:rsidRPr="008F0870">
        <w:t>wytwórców.</w:t>
      </w:r>
    </w:p>
    <w:p w14:paraId="36728ADD" w14:textId="77777777" w:rsidR="00FB2AF3" w:rsidRPr="00D12A25" w:rsidRDefault="00A47910" w:rsidP="008F0870">
      <w:pPr>
        <w:pStyle w:val="Akapitzlist"/>
        <w:numPr>
          <w:ilvl w:val="3"/>
          <w:numId w:val="33"/>
        </w:numPr>
        <w:jc w:val="both"/>
      </w:pPr>
      <w:r>
        <w:t xml:space="preserve"> </w:t>
      </w:r>
      <w:r w:rsidR="00FB2AF3" w:rsidRPr="008F0870">
        <w:t>Zakazuje się mieszania odpadów w transporcie z odpadami zbieranymi przez Wykonawcę na podstawie usług realizowanych przez Wykonawcę dla odrębnych podmiotów, jak również łączenia przejazdów po Gminie Dukla w celu realizacji przedmiotu umowy z innymi usługami realizowanymi przez Wykonawcę dla odrębnych podmiotów</w:t>
      </w:r>
      <w:r w:rsidR="008F0870" w:rsidRPr="008F0870">
        <w:t>.</w:t>
      </w:r>
    </w:p>
    <w:p w14:paraId="6345FDF3" w14:textId="77777777" w:rsidR="00D12A25" w:rsidRDefault="00D12A25" w:rsidP="00F11772">
      <w:pPr>
        <w:jc w:val="both"/>
      </w:pPr>
    </w:p>
    <w:p w14:paraId="2F9D291C" w14:textId="77777777" w:rsidR="000D2CF2" w:rsidRPr="009B60E9" w:rsidRDefault="000D2CF2" w:rsidP="000D2CF2">
      <w:pPr>
        <w:tabs>
          <w:tab w:val="left" w:pos="284"/>
        </w:tabs>
        <w:jc w:val="center"/>
        <w:rPr>
          <w:b/>
        </w:rPr>
      </w:pPr>
      <w:r w:rsidRPr="009B60E9">
        <w:rPr>
          <w:b/>
        </w:rPr>
        <w:t>§ 3</w:t>
      </w:r>
    </w:p>
    <w:p w14:paraId="3B3EF1FC" w14:textId="77777777" w:rsidR="001772F1" w:rsidRDefault="000D2CF2" w:rsidP="00200400">
      <w:pPr>
        <w:pStyle w:val="Akapitzlist"/>
        <w:numPr>
          <w:ilvl w:val="0"/>
          <w:numId w:val="11"/>
        </w:numPr>
        <w:tabs>
          <w:tab w:val="left" w:pos="284"/>
        </w:tabs>
        <w:jc w:val="both"/>
      </w:pPr>
      <w:r>
        <w:t>Wykonawca zobowiązany jest do dostarczania</w:t>
      </w:r>
      <w:r w:rsidR="009D38A4">
        <w:t xml:space="preserve"> </w:t>
      </w:r>
      <w:r>
        <w:t>o</w:t>
      </w:r>
      <w:r w:rsidR="00322BBD">
        <w:t>dpad</w:t>
      </w:r>
      <w:r>
        <w:t>ów</w:t>
      </w:r>
      <w:r w:rsidR="00322BBD">
        <w:t xml:space="preserve"> niesegregowan</w:t>
      </w:r>
      <w:r>
        <w:t xml:space="preserve">ych </w:t>
      </w:r>
      <w:r w:rsidR="00D96958">
        <w:br/>
      </w:r>
      <w:r w:rsidR="00AE046A">
        <w:t>(</w:t>
      </w:r>
      <w:r>
        <w:t>zmieszanych)</w:t>
      </w:r>
      <w:r w:rsidR="009A70AF">
        <w:t xml:space="preserve"> oraz segregowanych</w:t>
      </w:r>
      <w:r>
        <w:t xml:space="preserve"> do</w:t>
      </w:r>
      <w:r w:rsidR="00382B04">
        <w:t xml:space="preserve"> </w:t>
      </w:r>
      <w:r w:rsidR="00B35ABD">
        <w:t>Regionalnego Centrum Odzysku Odpadów w Krośnie przy ul. Białobrzeskiej</w:t>
      </w:r>
      <w:r w:rsidR="003626A3">
        <w:t>.</w:t>
      </w:r>
    </w:p>
    <w:p w14:paraId="78D63014" w14:textId="77777777" w:rsidR="00F221F2" w:rsidRDefault="009A70AF" w:rsidP="00200400">
      <w:pPr>
        <w:pStyle w:val="Akapitzlist"/>
        <w:numPr>
          <w:ilvl w:val="0"/>
          <w:numId w:val="11"/>
        </w:numPr>
        <w:tabs>
          <w:tab w:val="left" w:pos="284"/>
        </w:tabs>
        <w:jc w:val="both"/>
      </w:pPr>
      <w:bookmarkStart w:id="0" w:name="_Hlk145328547"/>
      <w:r>
        <w:t>Wykonawca odpady wielkogabarytowe</w:t>
      </w:r>
      <w:r w:rsidR="00F221F2">
        <w:t xml:space="preserve"> odebrane od m</w:t>
      </w:r>
      <w:r w:rsidR="00DF7D7D">
        <w:t>ieszkańców z terenu Gminy Dukla</w:t>
      </w:r>
      <w:r w:rsidR="00644092">
        <w:t xml:space="preserve"> </w:t>
      </w:r>
      <w:r w:rsidR="00F221F2">
        <w:t>przekaże do następujących instalacji:</w:t>
      </w:r>
    </w:p>
    <w:p w14:paraId="4BFF5FCF" w14:textId="77777777" w:rsidR="00644092" w:rsidRDefault="00644092" w:rsidP="00EA7BA4">
      <w:pPr>
        <w:pStyle w:val="Akapitzlist"/>
        <w:tabs>
          <w:tab w:val="left" w:pos="284"/>
        </w:tabs>
        <w:ind w:hanging="436"/>
        <w:jc w:val="both"/>
      </w:pPr>
      <w:r>
        <w:t>1) ………………………………………………………………………………………..</w:t>
      </w:r>
    </w:p>
    <w:p w14:paraId="1F0B5B72" w14:textId="77777777" w:rsidR="00644092" w:rsidRDefault="00644092" w:rsidP="00EA7BA4">
      <w:pPr>
        <w:pStyle w:val="Akapitzlist"/>
        <w:tabs>
          <w:tab w:val="left" w:pos="284"/>
        </w:tabs>
        <w:ind w:hanging="436"/>
        <w:jc w:val="both"/>
      </w:pPr>
      <w:r>
        <w:t>2) ………………………………………………………………………………………..</w:t>
      </w:r>
    </w:p>
    <w:p w14:paraId="11BFF6B0" w14:textId="77777777" w:rsidR="00492FBA" w:rsidRDefault="00492FBA" w:rsidP="00492FBA">
      <w:pPr>
        <w:pStyle w:val="Akapitzlist"/>
        <w:numPr>
          <w:ilvl w:val="0"/>
          <w:numId w:val="11"/>
        </w:numPr>
        <w:tabs>
          <w:tab w:val="left" w:pos="284"/>
        </w:tabs>
        <w:jc w:val="both"/>
      </w:pPr>
      <w:r>
        <w:t>Wykonawca zużyte opony odebrane od mieszkańców z terenu Gminy Dukla przekaże do następujących instalacji:</w:t>
      </w:r>
    </w:p>
    <w:p w14:paraId="0C67825A" w14:textId="77777777" w:rsidR="00492FBA" w:rsidRDefault="00492FBA" w:rsidP="00492FBA">
      <w:pPr>
        <w:pStyle w:val="Akapitzlist"/>
        <w:tabs>
          <w:tab w:val="left" w:pos="284"/>
        </w:tabs>
        <w:ind w:hanging="436"/>
        <w:jc w:val="both"/>
      </w:pPr>
      <w:r>
        <w:t>1) ………………………………………………………………………………………..</w:t>
      </w:r>
    </w:p>
    <w:p w14:paraId="7A0063F3" w14:textId="77777777" w:rsidR="00492FBA" w:rsidRDefault="00492FBA" w:rsidP="00492FBA">
      <w:pPr>
        <w:pStyle w:val="Akapitzlist"/>
        <w:tabs>
          <w:tab w:val="left" w:pos="284"/>
        </w:tabs>
        <w:ind w:hanging="436"/>
        <w:jc w:val="both"/>
      </w:pPr>
      <w:r>
        <w:t>2) ………………………………………………………………………………………..</w:t>
      </w:r>
    </w:p>
    <w:p w14:paraId="7C075663" w14:textId="77777777" w:rsidR="003A5EAB" w:rsidRDefault="003A5EAB" w:rsidP="003A5EAB">
      <w:pPr>
        <w:pStyle w:val="Akapitzlist"/>
        <w:numPr>
          <w:ilvl w:val="0"/>
          <w:numId w:val="11"/>
        </w:numPr>
        <w:tabs>
          <w:tab w:val="left" w:pos="284"/>
        </w:tabs>
        <w:jc w:val="both"/>
      </w:pPr>
      <w:r>
        <w:t>Wykonawca zużyty sprzęt elektryczny i elektroniczny odebrany od mieszkańców z terenu Gminy Dukla przekaże do następujących instalacji:</w:t>
      </w:r>
    </w:p>
    <w:p w14:paraId="408A1092" w14:textId="77777777" w:rsidR="003A5EAB" w:rsidRDefault="003A5EAB" w:rsidP="003A5EAB">
      <w:pPr>
        <w:pStyle w:val="Akapitzlist"/>
        <w:tabs>
          <w:tab w:val="left" w:pos="284"/>
        </w:tabs>
        <w:ind w:hanging="436"/>
        <w:jc w:val="both"/>
      </w:pPr>
      <w:r>
        <w:t>1) ………………………………………………………………………………………..</w:t>
      </w:r>
    </w:p>
    <w:p w14:paraId="0BAA8D94" w14:textId="77777777" w:rsidR="003A5EAB" w:rsidRDefault="003A5EAB" w:rsidP="003A5EAB">
      <w:pPr>
        <w:pStyle w:val="Akapitzlist"/>
        <w:tabs>
          <w:tab w:val="left" w:pos="284"/>
        </w:tabs>
        <w:ind w:hanging="436"/>
        <w:jc w:val="both"/>
      </w:pPr>
      <w:r>
        <w:t>2) ………………………………………………………………………………………..</w:t>
      </w:r>
    </w:p>
    <w:p w14:paraId="290626C2" w14:textId="77777777" w:rsidR="00206D32" w:rsidRDefault="00206D32" w:rsidP="00206D32">
      <w:pPr>
        <w:pStyle w:val="Akapitzlist"/>
        <w:numPr>
          <w:ilvl w:val="0"/>
          <w:numId w:val="11"/>
        </w:numPr>
        <w:tabs>
          <w:tab w:val="left" w:pos="284"/>
        </w:tabs>
        <w:jc w:val="both"/>
      </w:pPr>
      <w:r>
        <w:t>Wykonawca popioły odebrane od mieszkańców z terenu Gminy Dukla przekaże do następujących instalacji:</w:t>
      </w:r>
    </w:p>
    <w:p w14:paraId="6C099898" w14:textId="77777777" w:rsidR="00206D32" w:rsidRDefault="00206D32" w:rsidP="00206D32">
      <w:pPr>
        <w:pStyle w:val="Akapitzlist"/>
        <w:tabs>
          <w:tab w:val="left" w:pos="284"/>
        </w:tabs>
        <w:ind w:hanging="436"/>
        <w:jc w:val="both"/>
      </w:pPr>
      <w:r>
        <w:t>1) ………………………………………………………………………………………..</w:t>
      </w:r>
    </w:p>
    <w:p w14:paraId="4730014B" w14:textId="77777777" w:rsidR="00206D32" w:rsidRDefault="00206D32" w:rsidP="00206D32">
      <w:pPr>
        <w:pStyle w:val="Akapitzlist"/>
        <w:tabs>
          <w:tab w:val="left" w:pos="284"/>
        </w:tabs>
        <w:ind w:hanging="436"/>
        <w:jc w:val="both"/>
      </w:pPr>
      <w:r>
        <w:t>2) ………………………………………………………………………………………..</w:t>
      </w:r>
    </w:p>
    <w:bookmarkEnd w:id="0"/>
    <w:p w14:paraId="17AE80AD" w14:textId="77777777" w:rsidR="00206D32" w:rsidRDefault="00206D32" w:rsidP="00206D32">
      <w:pPr>
        <w:tabs>
          <w:tab w:val="left" w:pos="284"/>
        </w:tabs>
        <w:jc w:val="both"/>
      </w:pPr>
    </w:p>
    <w:p w14:paraId="1C8B2BF1" w14:textId="59CF8C93" w:rsidR="00FB2AF3" w:rsidRDefault="00FB2AF3" w:rsidP="008F0870">
      <w:pPr>
        <w:pStyle w:val="Akapitzlist"/>
        <w:numPr>
          <w:ilvl w:val="0"/>
          <w:numId w:val="11"/>
        </w:numPr>
        <w:tabs>
          <w:tab w:val="left" w:pos="284"/>
        </w:tabs>
        <w:jc w:val="both"/>
      </w:pPr>
      <w:r w:rsidRPr="008F0870">
        <w:t>W sytuacji konieczności transportu do instalacji zastępczej</w:t>
      </w:r>
      <w:r w:rsidR="00A47910">
        <w:t xml:space="preserve"> odpadów określonych w ust. 1</w:t>
      </w:r>
      <w:r w:rsidRPr="008F0870">
        <w:t xml:space="preserve">, jeżeli spowoduje to zwiększenie kosztów transportu, Zamawiający pokryje </w:t>
      </w:r>
      <w:r w:rsidR="00A47910" w:rsidRPr="00831A5E">
        <w:t>niezbędny i uzasadniony</w:t>
      </w:r>
      <w:r w:rsidR="00A47910">
        <w:t xml:space="preserve"> </w:t>
      </w:r>
      <w:r w:rsidRPr="008F0870">
        <w:t xml:space="preserve">koszt tego zwiększenia, po przedstawieniu takiego roszczenia </w:t>
      </w:r>
      <w:r w:rsidR="00267BC9" w:rsidRPr="008F0870">
        <w:t>przez Wykonawcę</w:t>
      </w:r>
      <w:r w:rsidR="00267BC9">
        <w:t xml:space="preserve"> i akceptacji jego wysokości przez Zamawiającego</w:t>
      </w:r>
      <w:r w:rsidRPr="008F0870">
        <w:t>.</w:t>
      </w:r>
      <w:r>
        <w:t xml:space="preserve"> </w:t>
      </w:r>
    </w:p>
    <w:p w14:paraId="22216DC8" w14:textId="77777777" w:rsidR="00F11772" w:rsidRDefault="00F11772" w:rsidP="003A5EAB">
      <w:pPr>
        <w:pStyle w:val="Akapitzlist"/>
        <w:tabs>
          <w:tab w:val="left" w:pos="284"/>
        </w:tabs>
        <w:ind w:hanging="436"/>
        <w:jc w:val="both"/>
      </w:pPr>
    </w:p>
    <w:p w14:paraId="777D5217" w14:textId="77777777" w:rsidR="000D2CF2" w:rsidRPr="009B60E9" w:rsidRDefault="000D2CF2" w:rsidP="000D2CF2">
      <w:pPr>
        <w:pStyle w:val="Akapitzlist"/>
        <w:tabs>
          <w:tab w:val="left" w:pos="284"/>
        </w:tabs>
        <w:ind w:left="426" w:hanging="426"/>
        <w:jc w:val="center"/>
        <w:rPr>
          <w:b/>
        </w:rPr>
      </w:pPr>
      <w:r w:rsidRPr="009B60E9">
        <w:rPr>
          <w:b/>
        </w:rPr>
        <w:t>§ 4</w:t>
      </w:r>
    </w:p>
    <w:p w14:paraId="672D7DBA" w14:textId="77777777" w:rsidR="004E2EC6" w:rsidRPr="00206D32" w:rsidRDefault="004E2EC6" w:rsidP="00206D32">
      <w:pPr>
        <w:pStyle w:val="Akapitzlist"/>
        <w:numPr>
          <w:ilvl w:val="0"/>
          <w:numId w:val="22"/>
        </w:numPr>
        <w:tabs>
          <w:tab w:val="left" w:pos="0"/>
        </w:tabs>
        <w:jc w:val="both"/>
      </w:pPr>
      <w:r w:rsidRPr="00206D32">
        <w:t xml:space="preserve">Wykonawca zobowiązuje się, że osoby wykonujące czynności polegające na bezpośrednim wykonywaniu </w:t>
      </w:r>
      <w:r w:rsidRPr="00206D32">
        <w:rPr>
          <w:lang w:eastAsia="pl-PL"/>
        </w:rPr>
        <w:t>czynności pracownika</w:t>
      </w:r>
      <w:r w:rsidR="003B4B62" w:rsidRPr="00206D32">
        <w:rPr>
          <w:lang w:eastAsia="pl-PL"/>
        </w:rPr>
        <w:t>, określone w SWZ,</w:t>
      </w:r>
      <w:r w:rsidRPr="00206D32">
        <w:t xml:space="preserve"> będą zatrudnieni na umowę o pracę w rozumieniu przepisów ustawy z dnia 26 czerwca 1974 roku – Kodeks pracy. </w:t>
      </w:r>
    </w:p>
    <w:p w14:paraId="573D3836" w14:textId="77777777" w:rsidR="004E2EC6" w:rsidRPr="00206D32" w:rsidRDefault="004E2EC6" w:rsidP="00206D32">
      <w:pPr>
        <w:pStyle w:val="Akapitzlist"/>
        <w:numPr>
          <w:ilvl w:val="0"/>
          <w:numId w:val="22"/>
        </w:numPr>
        <w:tabs>
          <w:tab w:val="left" w:pos="0"/>
        </w:tabs>
        <w:jc w:val="both"/>
      </w:pPr>
      <w:r w:rsidRPr="00206D32">
        <w:t xml:space="preserve">W celu wykazania okoliczności, o których mowa w ust. 2, Wykonawca zobowiązany jest udokumentować zatrudnienie osób poprzez złożenie </w:t>
      </w:r>
      <w:r w:rsidR="002C5525" w:rsidRPr="00206D32">
        <w:t xml:space="preserve">oświadczenia </w:t>
      </w:r>
      <w:r w:rsidRPr="00206D32">
        <w:t>Zamawiającemu w terminie do</w:t>
      </w:r>
      <w:r w:rsidR="002C5525" w:rsidRPr="00206D32">
        <w:t xml:space="preserve"> 10 dni od dnia zawarcia umowy</w:t>
      </w:r>
      <w:r w:rsidRPr="00206D32">
        <w:t xml:space="preserve">, że osoby </w:t>
      </w:r>
      <w:r w:rsidR="003B4B62" w:rsidRPr="00206D32">
        <w:t xml:space="preserve">wykonujące czynności pracownika </w:t>
      </w:r>
      <w:r w:rsidRPr="00206D32">
        <w:t>zatrudnione są na podstawie umowy o pracę</w:t>
      </w:r>
      <w:r w:rsidR="002C5525" w:rsidRPr="00206D32">
        <w:t>,</w:t>
      </w:r>
      <w:r w:rsidRPr="00206D32">
        <w:t xml:space="preserve"> z uwzględnieniem minimalnego wynagrodzenia za pracę ustalonego na podstawie art. 2 ust. 3–5 ustawy z dnia 10 października 2002 </w:t>
      </w:r>
      <w:r w:rsidR="002C5525" w:rsidRPr="00206D32">
        <w:t>roku</w:t>
      </w:r>
      <w:r w:rsidRPr="00206D32">
        <w:t xml:space="preserve"> o minimalnym wynagrodzeniu za pracę</w:t>
      </w:r>
      <w:r w:rsidR="002C5525" w:rsidRPr="00206D32">
        <w:t>,</w:t>
      </w:r>
      <w:r w:rsidRPr="00206D32">
        <w:t xml:space="preserve"> przez cały okres realizacji przedmiotu zamówienia. </w:t>
      </w:r>
    </w:p>
    <w:p w14:paraId="62A2622E" w14:textId="5300E469" w:rsidR="004E2EC6" w:rsidRPr="00206D32" w:rsidRDefault="004E2EC6" w:rsidP="00206D32">
      <w:pPr>
        <w:pStyle w:val="Akapitzlist"/>
        <w:numPr>
          <w:ilvl w:val="0"/>
          <w:numId w:val="22"/>
        </w:numPr>
        <w:tabs>
          <w:tab w:val="left" w:pos="0"/>
        </w:tabs>
        <w:jc w:val="both"/>
      </w:pPr>
      <w:r w:rsidRPr="00206D32">
        <w:t>Na żądanie Zamawiającego</w:t>
      </w:r>
      <w:r w:rsidR="002C5525" w:rsidRPr="00206D32">
        <w:t>,</w:t>
      </w:r>
      <w:r w:rsidRPr="00206D32">
        <w:t xml:space="preserve"> Wykonawca obowiązany będzie składać aktualne oświadczenie, </w:t>
      </w:r>
      <w:r w:rsidR="002C5525" w:rsidRPr="00206D32">
        <w:t>o którym mowa w ust. 3</w:t>
      </w:r>
      <w:r w:rsidRPr="00206D32">
        <w:t xml:space="preserve"> </w:t>
      </w:r>
      <w:r w:rsidR="003B4B62" w:rsidRPr="00206D32">
        <w:t xml:space="preserve">lub kopie zanonimizowanych umów o pracę i dokumentów ZUS stwierdzających ubezpieczenie społeczne zatrudnionych (z zachowaniem imienia i nazwiska oraz okresu obowiązywania i wymiaru czasu pracy), </w:t>
      </w:r>
      <w:r w:rsidRPr="00206D32">
        <w:t xml:space="preserve">w terminie do 5 dni od wezwania. Z wezwaniem Zamawiający może zwrócić się do Wykonawcy nie częściej niż 1 raz na kwartał </w:t>
      </w:r>
      <w:r w:rsidR="003E5FB4">
        <w:t>w okresie trwania umowy</w:t>
      </w:r>
      <w:r w:rsidRPr="00206D32">
        <w:t xml:space="preserve">. </w:t>
      </w:r>
    </w:p>
    <w:p w14:paraId="0A9D7480" w14:textId="752E354B" w:rsidR="004E2EC6" w:rsidRPr="00206D32" w:rsidRDefault="004E2EC6" w:rsidP="00206D32">
      <w:pPr>
        <w:pStyle w:val="Akapitzlist"/>
        <w:numPr>
          <w:ilvl w:val="0"/>
          <w:numId w:val="22"/>
        </w:numPr>
        <w:tabs>
          <w:tab w:val="left" w:pos="0"/>
        </w:tabs>
        <w:jc w:val="both"/>
      </w:pPr>
      <w:r w:rsidRPr="00206D32">
        <w:lastRenderedPageBreak/>
        <w:t>W przypadku, gdy Zamawiający poweźmie wątpliwości, co do prawdziwości oświadczenia Wykonaw</w:t>
      </w:r>
      <w:r w:rsidR="002C5525" w:rsidRPr="00206D32">
        <w:t>cy, o którym mowa w ust. 3 i 4</w:t>
      </w:r>
      <w:r w:rsidR="00267BC9">
        <w:t>, może</w:t>
      </w:r>
      <w:r w:rsidR="002C5525" w:rsidRPr="00206D32">
        <w:t xml:space="preserve"> zwróci</w:t>
      </w:r>
      <w:r w:rsidR="00267BC9">
        <w:t>ć</w:t>
      </w:r>
      <w:r w:rsidR="002C5525" w:rsidRPr="00206D32">
        <w:t xml:space="preserve"> się z wnioskiem do Państwowej Inspekcji Pracy</w:t>
      </w:r>
      <w:r w:rsidRPr="00206D32">
        <w:t xml:space="preserve"> o przeprowadzenie kontroli.</w:t>
      </w:r>
    </w:p>
    <w:p w14:paraId="558B1AA8" w14:textId="77777777" w:rsidR="004E2EC6" w:rsidRPr="00206D32" w:rsidRDefault="004E2EC6" w:rsidP="00206D32">
      <w:pPr>
        <w:pStyle w:val="Akapitzlist"/>
        <w:numPr>
          <w:ilvl w:val="0"/>
          <w:numId w:val="22"/>
        </w:numPr>
        <w:tabs>
          <w:tab w:val="left" w:pos="0"/>
        </w:tabs>
        <w:jc w:val="both"/>
      </w:pPr>
      <w:r w:rsidRPr="00206D32">
        <w:t xml:space="preserve">Jeżeli czynności, których dotyczą wymagania zatrudnienia na umowę o pracę wykonywane są przez osoby zatrudnione przez Podwykonawcę, Wykonawca zobowiązany jest wprowadzić do umowy z Podwykonawcą zapisy </w:t>
      </w:r>
      <w:r w:rsidR="002C5525" w:rsidRPr="00206D32">
        <w:t>odpowiadające treści ust. 2-5</w:t>
      </w:r>
      <w:r w:rsidRPr="00206D32">
        <w:t xml:space="preserve">, które umożliwią </w:t>
      </w:r>
      <w:r w:rsidR="002C5525" w:rsidRPr="00206D32">
        <w:t xml:space="preserve">Zamawiającemu i </w:t>
      </w:r>
      <w:r w:rsidRPr="00206D32">
        <w:t>Wykonawcy skontrolowanie spełnienia przez Podwykonawcę obowiązku zatrudnienia na umowę o pracę</w:t>
      </w:r>
      <w:r w:rsidR="002C5525" w:rsidRPr="00206D32">
        <w:t xml:space="preserve"> tych osób</w:t>
      </w:r>
      <w:r w:rsidRPr="00206D32">
        <w:t>. Brak zapisów, o których mowa w zdaniu pierwszym jest podstawą do naliczenia Wyko</w:t>
      </w:r>
      <w:r w:rsidR="002C5525" w:rsidRPr="00206D32">
        <w:t>nawcy kar umownych</w:t>
      </w:r>
      <w:r w:rsidRPr="00206D32">
        <w:t>.</w:t>
      </w:r>
    </w:p>
    <w:p w14:paraId="548A75CC" w14:textId="77777777" w:rsidR="00F11772" w:rsidRDefault="00F11772" w:rsidP="003A5EAB">
      <w:pPr>
        <w:pStyle w:val="Akapitzlist"/>
        <w:tabs>
          <w:tab w:val="left" w:pos="0"/>
        </w:tabs>
        <w:ind w:left="0"/>
        <w:jc w:val="both"/>
      </w:pPr>
    </w:p>
    <w:p w14:paraId="5ED5F9FC" w14:textId="77777777" w:rsidR="000D2CF2" w:rsidRPr="009B60E9" w:rsidRDefault="00694A71" w:rsidP="00694A71">
      <w:pPr>
        <w:pStyle w:val="Akapitzlist"/>
        <w:tabs>
          <w:tab w:val="left" w:pos="284"/>
        </w:tabs>
        <w:ind w:left="426" w:hanging="426"/>
        <w:jc w:val="center"/>
        <w:rPr>
          <w:b/>
        </w:rPr>
      </w:pPr>
      <w:r w:rsidRPr="009B60E9">
        <w:rPr>
          <w:b/>
        </w:rPr>
        <w:t>§ 5</w:t>
      </w:r>
    </w:p>
    <w:p w14:paraId="51E42172" w14:textId="77777777" w:rsidR="00F7151B" w:rsidRPr="0074228F" w:rsidRDefault="00F7151B" w:rsidP="00200400">
      <w:pPr>
        <w:pStyle w:val="Akapitzlist"/>
        <w:numPr>
          <w:ilvl w:val="0"/>
          <w:numId w:val="7"/>
        </w:numPr>
        <w:tabs>
          <w:tab w:val="left" w:pos="284"/>
        </w:tabs>
        <w:ind w:left="284" w:hanging="284"/>
        <w:jc w:val="both"/>
      </w:pPr>
      <w:r w:rsidRPr="0074228F">
        <w:t>Wykonawca przed p</w:t>
      </w:r>
      <w:r w:rsidR="00EE471C">
        <w:t>rzystąpieniem do realizacji umowy przedłoży</w:t>
      </w:r>
      <w:r w:rsidRPr="0074228F">
        <w:t xml:space="preserve"> Zamawiającemu</w:t>
      </w:r>
      <w:r w:rsidR="00B532CC" w:rsidRPr="0074228F">
        <w:t xml:space="preserve"> do zatwierdzenia</w:t>
      </w:r>
      <w:r w:rsidRPr="0074228F">
        <w:t xml:space="preserve"> harmonogram odbioru odpadów ko</w:t>
      </w:r>
      <w:r w:rsidR="00145859" w:rsidRPr="0074228F">
        <w:t>munalnych z terenu Gminy Dukla, który stanowi</w:t>
      </w:r>
      <w:r w:rsidR="00EE471C">
        <w:t>ć będzie</w:t>
      </w:r>
      <w:r w:rsidR="00145859" w:rsidRPr="0074228F">
        <w:t xml:space="preserve"> załącznik  </w:t>
      </w:r>
      <w:r w:rsidR="00D05181" w:rsidRPr="0074228F">
        <w:t xml:space="preserve">nr </w:t>
      </w:r>
      <w:r w:rsidR="00E86961">
        <w:t xml:space="preserve">3 </w:t>
      </w:r>
      <w:r w:rsidR="00145859" w:rsidRPr="0074228F">
        <w:t>do umowy.</w:t>
      </w:r>
    </w:p>
    <w:p w14:paraId="37E3F7A5" w14:textId="08BF6AD2" w:rsidR="003626A3" w:rsidRPr="0074228F" w:rsidRDefault="00F7151B" w:rsidP="00200400">
      <w:pPr>
        <w:pStyle w:val="Akapitzlist"/>
        <w:numPr>
          <w:ilvl w:val="0"/>
          <w:numId w:val="7"/>
        </w:numPr>
        <w:tabs>
          <w:tab w:val="left" w:pos="284"/>
        </w:tabs>
        <w:ind w:left="284" w:hanging="284"/>
        <w:jc w:val="both"/>
      </w:pPr>
      <w:r w:rsidRPr="0074228F">
        <w:t>Ha</w:t>
      </w:r>
      <w:r w:rsidR="003932E3">
        <w:t>rmonogram Wykonawca dostarczy  właścicielom</w:t>
      </w:r>
      <w:r w:rsidRPr="0074228F">
        <w:t xml:space="preserve"> nieruch</w:t>
      </w:r>
      <w:r w:rsidR="00145859" w:rsidRPr="0074228F">
        <w:t>omości</w:t>
      </w:r>
      <w:r w:rsidR="001E7C9F" w:rsidRPr="0074228F">
        <w:t>,</w:t>
      </w:r>
      <w:r w:rsidR="00145859" w:rsidRPr="0074228F">
        <w:t xml:space="preserve"> o których mowa w § 1 ust.</w:t>
      </w:r>
      <w:r w:rsidR="00511D2E" w:rsidRPr="0074228F">
        <w:t xml:space="preserve"> 1 </w:t>
      </w:r>
      <w:r w:rsidR="00145859" w:rsidRPr="0074228F">
        <w:t xml:space="preserve">umowy, </w:t>
      </w:r>
      <w:r w:rsidR="00511D2E" w:rsidRPr="0074228F">
        <w:t xml:space="preserve">w </w:t>
      </w:r>
      <w:r w:rsidR="00A41FA8" w:rsidRPr="0074228F">
        <w:t xml:space="preserve">terminie do </w:t>
      </w:r>
      <w:r w:rsidR="003E5FB4">
        <w:t xml:space="preserve">29 </w:t>
      </w:r>
      <w:r w:rsidR="009D36CB">
        <w:t>grudnia 202</w:t>
      </w:r>
      <w:r w:rsidR="003E5FB4">
        <w:t>3</w:t>
      </w:r>
      <w:r w:rsidR="00DA0DC9" w:rsidRPr="0074228F">
        <w:t xml:space="preserve"> </w:t>
      </w:r>
      <w:r w:rsidR="00511D2E" w:rsidRPr="0074228F">
        <w:t>r</w:t>
      </w:r>
      <w:r w:rsidR="00267BC9">
        <w:t>oku</w:t>
      </w:r>
      <w:r w:rsidR="00511D2E" w:rsidRPr="0074228F">
        <w:t>.</w:t>
      </w:r>
      <w:r w:rsidR="002476CC" w:rsidRPr="0074228F">
        <w:t xml:space="preserve"> </w:t>
      </w:r>
    </w:p>
    <w:p w14:paraId="3FA037A1" w14:textId="77777777" w:rsidR="00BF2937" w:rsidRPr="0074228F" w:rsidRDefault="00BF2937" w:rsidP="00200400">
      <w:pPr>
        <w:pStyle w:val="Akapitzlist"/>
        <w:numPr>
          <w:ilvl w:val="0"/>
          <w:numId w:val="7"/>
        </w:numPr>
        <w:tabs>
          <w:tab w:val="left" w:pos="284"/>
        </w:tabs>
        <w:ind w:left="284" w:hanging="284"/>
        <w:jc w:val="both"/>
      </w:pPr>
      <w:r w:rsidRPr="0074228F">
        <w:t xml:space="preserve">Wykonawca </w:t>
      </w:r>
      <w:r w:rsidR="00145859" w:rsidRPr="0074228F">
        <w:t>przedstawi</w:t>
      </w:r>
      <w:r w:rsidR="00B532CC" w:rsidRPr="0074228F">
        <w:t xml:space="preserve"> </w:t>
      </w:r>
      <w:r w:rsidRPr="0074228F">
        <w:t xml:space="preserve">Zamawiającemu link do systemu monitorowania pojazdów </w:t>
      </w:r>
      <w:r w:rsidR="008F734F" w:rsidRPr="0074228F">
        <w:t>wykorzystywanych do zadań określon</w:t>
      </w:r>
      <w:r w:rsidRPr="0074228F">
        <w:t xml:space="preserve">ych w </w:t>
      </w:r>
      <w:r w:rsidR="00145859" w:rsidRPr="0074228F">
        <w:t>niniejszej umowie na terenie Gminy</w:t>
      </w:r>
      <w:r w:rsidRPr="0074228F">
        <w:t xml:space="preserve"> Dukla lub w inny sposób zapewni wgląd do systemu monitorowa</w:t>
      </w:r>
      <w:r w:rsidR="00B532CC" w:rsidRPr="0074228F">
        <w:t>nia w Urzędzie Miejskim w Dukli</w:t>
      </w:r>
      <w:r w:rsidR="008F734F" w:rsidRPr="0074228F">
        <w:t>,</w:t>
      </w:r>
      <w:r w:rsidR="0074228F" w:rsidRPr="0074228F">
        <w:t xml:space="preserve"> </w:t>
      </w:r>
      <w:r w:rsidR="00B532CC" w:rsidRPr="0074228F">
        <w:t>w terminie do 7 dni licząc od daty podpisania umowy.</w:t>
      </w:r>
    </w:p>
    <w:p w14:paraId="0082E84B" w14:textId="77777777" w:rsidR="002C5525" w:rsidRPr="0074228F" w:rsidRDefault="002C5525" w:rsidP="00200400">
      <w:pPr>
        <w:pStyle w:val="Akapitzlist"/>
        <w:numPr>
          <w:ilvl w:val="0"/>
          <w:numId w:val="7"/>
        </w:numPr>
        <w:tabs>
          <w:tab w:val="left" w:pos="284"/>
        </w:tabs>
        <w:ind w:left="284" w:hanging="284"/>
        <w:jc w:val="both"/>
      </w:pPr>
      <w:r w:rsidRPr="0074228F">
        <w:t xml:space="preserve">Wykonawca winien posiadać  niezbędne certyfikaty lub inne dokumenty potwierdzające wymogi </w:t>
      </w:r>
      <w:r w:rsidR="00FD1D66" w:rsidRPr="0074228F">
        <w:t xml:space="preserve">odpowiednich </w:t>
      </w:r>
      <w:r w:rsidRPr="0074228F">
        <w:t>europejskich norm ekologicznych EURO dla pojazdów którymi wykonywał będzie umowę.</w:t>
      </w:r>
    </w:p>
    <w:p w14:paraId="39163FB1" w14:textId="77777777" w:rsidR="006A6399" w:rsidRDefault="006A6399" w:rsidP="00694A71">
      <w:pPr>
        <w:tabs>
          <w:tab w:val="left" w:pos="284"/>
        </w:tabs>
      </w:pPr>
    </w:p>
    <w:p w14:paraId="259636DB" w14:textId="77777777" w:rsidR="00F7151B" w:rsidRPr="009B60E9" w:rsidRDefault="00694A71" w:rsidP="00145859">
      <w:pPr>
        <w:tabs>
          <w:tab w:val="left" w:pos="284"/>
        </w:tabs>
        <w:jc w:val="center"/>
        <w:rPr>
          <w:b/>
        </w:rPr>
      </w:pPr>
      <w:r w:rsidRPr="009B60E9">
        <w:rPr>
          <w:b/>
        </w:rPr>
        <w:t>§ 6</w:t>
      </w:r>
    </w:p>
    <w:p w14:paraId="0EC32E6D" w14:textId="47A9E09D" w:rsidR="0074228F" w:rsidRDefault="0074228F" w:rsidP="00267BC9">
      <w:pPr>
        <w:pStyle w:val="Akapitzlist"/>
        <w:numPr>
          <w:ilvl w:val="0"/>
          <w:numId w:val="35"/>
        </w:numPr>
        <w:ind w:left="284" w:hanging="284"/>
        <w:jc w:val="both"/>
      </w:pPr>
      <w:r>
        <w:t>Umowa zostaje zawarta na cz</w:t>
      </w:r>
      <w:r w:rsidR="009D36CB">
        <w:t>as określony  od 1 stycznia 202</w:t>
      </w:r>
      <w:r w:rsidR="003E5FB4">
        <w:t>4</w:t>
      </w:r>
      <w:r w:rsidR="00267BC9">
        <w:t xml:space="preserve"> roku</w:t>
      </w:r>
      <w:r w:rsidR="009D36CB">
        <w:t xml:space="preserve"> do 31 grudnia 202</w:t>
      </w:r>
      <w:r w:rsidR="003E5FB4">
        <w:t>4</w:t>
      </w:r>
      <w:r>
        <w:t xml:space="preserve"> roku poza zapisami § 5 ust. 1-3, które obowiązują od dnia podpisania niniejszej umowy do wypełnienia obowiązków tam określonych.</w:t>
      </w:r>
      <w:r w:rsidR="00267BC9">
        <w:t>,</w:t>
      </w:r>
      <w:r>
        <w:t xml:space="preserve"> </w:t>
      </w:r>
    </w:p>
    <w:p w14:paraId="70D8CE48" w14:textId="77777777" w:rsidR="0074228F" w:rsidRDefault="0074228F" w:rsidP="00267BC9">
      <w:pPr>
        <w:pStyle w:val="Akapitzlist"/>
        <w:numPr>
          <w:ilvl w:val="0"/>
          <w:numId w:val="35"/>
        </w:numPr>
        <w:ind w:left="284" w:hanging="284"/>
        <w:jc w:val="both"/>
      </w:pPr>
      <w:r>
        <w:t>Wykonawca jest zobowiązany do sporządzania sprawozdań, o których mowa w art. 9n ustawy o utrzymaniu czystości i porządku w gminach.</w:t>
      </w:r>
    </w:p>
    <w:p w14:paraId="486E9352" w14:textId="4F327DDF" w:rsidR="0074228F" w:rsidRDefault="0074228F" w:rsidP="001219D6">
      <w:pPr>
        <w:pStyle w:val="Akapitzlist"/>
        <w:numPr>
          <w:ilvl w:val="0"/>
          <w:numId w:val="35"/>
        </w:numPr>
        <w:ind w:left="284" w:hanging="284"/>
        <w:jc w:val="both"/>
      </w:pPr>
      <w:r>
        <w:t xml:space="preserve">Po zakończeniu każdego miesiąca Wykonawca jest zobowiązany do sporządzania </w:t>
      </w:r>
      <w:r w:rsidR="001219D6">
        <w:br/>
      </w:r>
      <w:r>
        <w:t>i przekazywania Zamawiającemu miesięcznych raportów zawierających informacje o:</w:t>
      </w:r>
    </w:p>
    <w:p w14:paraId="551691AC" w14:textId="77777777" w:rsidR="0074228F" w:rsidRDefault="0074228F" w:rsidP="001219D6">
      <w:pPr>
        <w:pStyle w:val="Akapitzlist"/>
        <w:numPr>
          <w:ilvl w:val="0"/>
          <w:numId w:val="36"/>
        </w:numPr>
        <w:jc w:val="both"/>
      </w:pPr>
      <w:r>
        <w:t>masie poszczególnych rodzajów, odebranych w ramach realizacji zamówienia, odpadów komunalnych, wraz ze wskazaniem instalacji, do której zostały przekazane odebrane od właścicieli nieruchomości poszczególne frakcje odpadów – w formie papierowej;</w:t>
      </w:r>
    </w:p>
    <w:p w14:paraId="5DDF4801" w14:textId="77777777" w:rsidR="003145E9" w:rsidRDefault="0074228F" w:rsidP="001219D6">
      <w:pPr>
        <w:pStyle w:val="Akapitzlist"/>
        <w:numPr>
          <w:ilvl w:val="0"/>
          <w:numId w:val="36"/>
        </w:numPr>
        <w:jc w:val="both"/>
      </w:pPr>
      <w:r>
        <w:t>adresach nieruchomości, w których właściciele zbierają odpady komunalne w sposób niezgodny z  postanowieniami Regulaminu utrzymania czystości i porządku na terenie Gminy Dukla oraz ze złożoną deklaracją – w formie papierowej.</w:t>
      </w:r>
    </w:p>
    <w:p w14:paraId="59DA2401" w14:textId="77777777" w:rsidR="009B60E9" w:rsidRDefault="009B60E9" w:rsidP="00E45BDC">
      <w:pPr>
        <w:jc w:val="center"/>
      </w:pPr>
    </w:p>
    <w:p w14:paraId="20A42BCF" w14:textId="77777777" w:rsidR="00E45BDC" w:rsidRPr="009B60E9" w:rsidRDefault="00E45BDC" w:rsidP="00E45BDC">
      <w:pPr>
        <w:jc w:val="center"/>
        <w:rPr>
          <w:b/>
        </w:rPr>
      </w:pPr>
      <w:r w:rsidRPr="009B60E9">
        <w:rPr>
          <w:b/>
        </w:rPr>
        <w:t xml:space="preserve">§ </w:t>
      </w:r>
      <w:r w:rsidR="00694A71" w:rsidRPr="009B60E9">
        <w:rPr>
          <w:b/>
        </w:rPr>
        <w:t>7</w:t>
      </w:r>
    </w:p>
    <w:p w14:paraId="553157D3" w14:textId="77777777" w:rsidR="003145E9" w:rsidRDefault="003145E9" w:rsidP="00200400">
      <w:pPr>
        <w:numPr>
          <w:ilvl w:val="0"/>
          <w:numId w:val="2"/>
        </w:numPr>
        <w:ind w:left="284" w:hanging="284"/>
        <w:jc w:val="both"/>
      </w:pPr>
      <w:r>
        <w:t>Za wykonane usługi Zamawiający zapłaci Wykonawcy wynagrodzenie w następującej wysokości:</w:t>
      </w:r>
    </w:p>
    <w:p w14:paraId="61031942" w14:textId="77777777" w:rsidR="005C70A7" w:rsidRPr="00A779FA" w:rsidRDefault="00A56A99" w:rsidP="00EA7BA4">
      <w:pPr>
        <w:pStyle w:val="Akapitzlist"/>
        <w:widowControl w:val="0"/>
        <w:spacing w:line="276" w:lineRule="auto"/>
        <w:ind w:left="567" w:hanging="283"/>
        <w:jc w:val="both"/>
      </w:pPr>
      <w:r>
        <w:t>1) za odbiór</w:t>
      </w:r>
      <w:r w:rsidR="005C70A7" w:rsidRPr="00A779FA">
        <w:t xml:space="preserve"> i </w:t>
      </w:r>
      <w:r>
        <w:t>transport</w:t>
      </w:r>
      <w:r w:rsidR="005C70A7">
        <w:t xml:space="preserve"> </w:t>
      </w:r>
      <w:r w:rsidR="005C70A7" w:rsidRPr="00A779FA">
        <w:t>1 Mg odpadów komunalnych niesegregowanych</w:t>
      </w:r>
      <w:r w:rsidR="004A49D0">
        <w:t xml:space="preserve"> </w:t>
      </w:r>
      <w:r w:rsidR="008F734F">
        <w:t>do</w:t>
      </w:r>
      <w:r w:rsidR="0056585D">
        <w:t xml:space="preserve"> </w:t>
      </w:r>
      <w:r w:rsidR="005C70A7">
        <w:t xml:space="preserve">miejsca wskazanego w § </w:t>
      </w:r>
      <w:r w:rsidR="00047D6D">
        <w:t>3</w:t>
      </w:r>
      <w:r w:rsidR="00145859">
        <w:t xml:space="preserve"> ust.</w:t>
      </w:r>
      <w:r w:rsidR="005C70A7">
        <w:t xml:space="preserve"> </w:t>
      </w:r>
      <w:r w:rsidR="00DF7D7D">
        <w:t>1</w:t>
      </w:r>
      <w:r w:rsidR="008F734F">
        <w:t>,</w:t>
      </w:r>
      <w:r w:rsidR="005C70A7">
        <w:t xml:space="preserve"> </w:t>
      </w:r>
      <w:r w:rsidR="005C70A7" w:rsidRPr="00A779FA">
        <w:t xml:space="preserve"> kwotę:</w:t>
      </w:r>
    </w:p>
    <w:p w14:paraId="4EECF07D" w14:textId="77777777" w:rsidR="005C70A7" w:rsidRPr="00003B92" w:rsidRDefault="005C70A7" w:rsidP="00EA7BA4">
      <w:pPr>
        <w:pStyle w:val="Akapitzlist"/>
        <w:ind w:left="1134" w:hanging="396"/>
        <w:jc w:val="both"/>
        <w:rPr>
          <w:bCs/>
        </w:rPr>
      </w:pPr>
      <w:r w:rsidRPr="005C70A7">
        <w:rPr>
          <w:bCs/>
        </w:rPr>
        <w:t xml:space="preserve">a) cena netto: </w:t>
      </w:r>
      <w:r w:rsidRPr="00003B92">
        <w:rPr>
          <w:bCs/>
        </w:rPr>
        <w:t>………….. zł/1Mg (słownie: …………… złotych …/100)</w:t>
      </w:r>
      <w:r w:rsidR="0056585D">
        <w:rPr>
          <w:bCs/>
        </w:rPr>
        <w:t>,</w:t>
      </w:r>
    </w:p>
    <w:p w14:paraId="72D2BA62" w14:textId="77777777" w:rsidR="005C70A7" w:rsidRPr="00003B92" w:rsidRDefault="005C70A7" w:rsidP="00EA7BA4">
      <w:pPr>
        <w:pStyle w:val="Akapitzlist"/>
        <w:ind w:left="1134" w:hanging="396"/>
        <w:jc w:val="both"/>
        <w:rPr>
          <w:bCs/>
        </w:rPr>
      </w:pPr>
      <w:r w:rsidRPr="00003B92">
        <w:rPr>
          <w:bCs/>
        </w:rPr>
        <w:t>b) cena brutto: ………. zł/1Mg (słownie: ……………… złotych …./100)</w:t>
      </w:r>
      <w:r w:rsidR="0056585D">
        <w:rPr>
          <w:bCs/>
        </w:rPr>
        <w:t>.</w:t>
      </w:r>
    </w:p>
    <w:p w14:paraId="19452CAD" w14:textId="77777777" w:rsidR="005C70A7" w:rsidRPr="00003B92" w:rsidRDefault="00A56A99" w:rsidP="00EA7BA4">
      <w:pPr>
        <w:pStyle w:val="Akapitzlist"/>
        <w:spacing w:line="276" w:lineRule="auto"/>
        <w:ind w:left="680" w:hanging="396"/>
        <w:jc w:val="both"/>
      </w:pPr>
      <w:r>
        <w:t>2) za odbiór</w:t>
      </w:r>
      <w:r w:rsidR="009A70AF">
        <w:t xml:space="preserve"> i transportu </w:t>
      </w:r>
      <w:r w:rsidR="005C70A7" w:rsidRPr="00003B92">
        <w:t>1 Mg odpadów komunalnych segregowanych</w:t>
      </w:r>
      <w:r w:rsidR="006E17D4">
        <w:t xml:space="preserve"> (metali i tworzyw sztucznych oraz papieru)</w:t>
      </w:r>
      <w:r w:rsidR="005C70A7" w:rsidRPr="00003B92">
        <w:t xml:space="preserve"> </w:t>
      </w:r>
      <w:r w:rsidR="00DF7D7D">
        <w:t xml:space="preserve">do miejsca </w:t>
      </w:r>
      <w:r w:rsidR="005C70A7" w:rsidRPr="00003B92">
        <w:t xml:space="preserve">wskazanego w § </w:t>
      </w:r>
      <w:r w:rsidR="006C1D27">
        <w:t>3</w:t>
      </w:r>
      <w:r w:rsidR="00145859">
        <w:t xml:space="preserve"> ust.</w:t>
      </w:r>
      <w:r w:rsidR="005C70A7" w:rsidRPr="00003B92">
        <w:t xml:space="preserve"> </w:t>
      </w:r>
      <w:r w:rsidR="009A70AF">
        <w:t>1</w:t>
      </w:r>
      <w:r w:rsidR="008F734F">
        <w:t>,</w:t>
      </w:r>
      <w:r w:rsidR="005C70A7" w:rsidRPr="00003B92">
        <w:rPr>
          <w:sz w:val="32"/>
          <w:vertAlign w:val="superscript"/>
        </w:rPr>
        <w:t xml:space="preserve"> </w:t>
      </w:r>
      <w:r w:rsidR="005C70A7" w:rsidRPr="00003B92">
        <w:t xml:space="preserve">kwotę: </w:t>
      </w:r>
    </w:p>
    <w:p w14:paraId="0DCFB20E" w14:textId="77777777" w:rsidR="005C70A7" w:rsidRPr="00003B92" w:rsidRDefault="005C70A7" w:rsidP="00EA7BA4">
      <w:pPr>
        <w:pStyle w:val="Akapitzlist"/>
        <w:ind w:left="1416" w:hanging="707"/>
        <w:jc w:val="both"/>
        <w:rPr>
          <w:bCs/>
        </w:rPr>
      </w:pPr>
      <w:r w:rsidRPr="00003B92">
        <w:rPr>
          <w:bCs/>
        </w:rPr>
        <w:t>a) cena netto: ………….. zł/1Mg (słownie: …………… złotych …/100)</w:t>
      </w:r>
      <w:r w:rsidR="0056585D">
        <w:rPr>
          <w:bCs/>
        </w:rPr>
        <w:t>,</w:t>
      </w:r>
    </w:p>
    <w:p w14:paraId="73EE8851" w14:textId="77777777" w:rsidR="00644092" w:rsidRDefault="005C70A7" w:rsidP="00EA7BA4">
      <w:pPr>
        <w:pStyle w:val="Akapitzlist"/>
        <w:ind w:left="1416" w:hanging="707"/>
        <w:jc w:val="both"/>
        <w:rPr>
          <w:bCs/>
        </w:rPr>
      </w:pPr>
      <w:r w:rsidRPr="00003B92">
        <w:rPr>
          <w:bCs/>
        </w:rPr>
        <w:t>b) cena brutto: ………. zł/1Mg (słownie: ……………… złotych …./100)</w:t>
      </w:r>
      <w:r w:rsidR="0056585D">
        <w:rPr>
          <w:bCs/>
        </w:rPr>
        <w:t>.</w:t>
      </w:r>
    </w:p>
    <w:p w14:paraId="20F08556" w14:textId="77777777" w:rsidR="006E17D4" w:rsidRPr="00003B92" w:rsidRDefault="006E17D4" w:rsidP="006E17D4">
      <w:pPr>
        <w:pStyle w:val="Akapitzlist"/>
        <w:spacing w:line="276" w:lineRule="auto"/>
        <w:ind w:left="284"/>
        <w:jc w:val="both"/>
      </w:pPr>
      <w:r>
        <w:rPr>
          <w:bCs/>
        </w:rPr>
        <w:t xml:space="preserve"> 3) </w:t>
      </w:r>
      <w:r w:rsidR="00A56A99">
        <w:t>za odbiór i transport</w:t>
      </w:r>
      <w:r w:rsidRPr="00003B92">
        <w:t xml:space="preserve"> 1 Mg odpadów komunalnych</w:t>
      </w:r>
      <w:r w:rsidR="00A56A99">
        <w:t xml:space="preserve"> </w:t>
      </w:r>
      <w:r w:rsidRPr="00003B92">
        <w:t>segregowanych</w:t>
      </w:r>
      <w:r>
        <w:t xml:space="preserve"> (szkła)</w:t>
      </w:r>
      <w:r w:rsidRPr="00003B92">
        <w:t xml:space="preserve"> </w:t>
      </w:r>
      <w:r>
        <w:t xml:space="preserve">do miejsca </w:t>
      </w:r>
      <w:r w:rsidRPr="00003B92">
        <w:t xml:space="preserve">wskazanego w § </w:t>
      </w:r>
      <w:r>
        <w:t>3 ust.</w:t>
      </w:r>
      <w:r w:rsidRPr="00003B92">
        <w:t xml:space="preserve"> </w:t>
      </w:r>
      <w:r w:rsidR="009A70AF">
        <w:t>1</w:t>
      </w:r>
      <w:r w:rsidR="008F734F">
        <w:t>,</w:t>
      </w:r>
      <w:r w:rsidRPr="00003B92">
        <w:rPr>
          <w:sz w:val="32"/>
          <w:vertAlign w:val="superscript"/>
        </w:rPr>
        <w:t xml:space="preserve"> </w:t>
      </w:r>
      <w:r w:rsidRPr="00003B92">
        <w:t xml:space="preserve">kwotę: </w:t>
      </w:r>
    </w:p>
    <w:p w14:paraId="4637FC19" w14:textId="77777777" w:rsidR="006E17D4" w:rsidRPr="00003B92" w:rsidRDefault="006E17D4" w:rsidP="006E17D4">
      <w:pPr>
        <w:pStyle w:val="Akapitzlist"/>
        <w:ind w:left="1416" w:hanging="707"/>
        <w:jc w:val="both"/>
        <w:rPr>
          <w:bCs/>
        </w:rPr>
      </w:pPr>
      <w:r w:rsidRPr="00003B92">
        <w:rPr>
          <w:bCs/>
        </w:rPr>
        <w:lastRenderedPageBreak/>
        <w:t>a) cena netto: ………….. zł/1Mg (słownie: …………… złotych …/100)</w:t>
      </w:r>
      <w:r>
        <w:rPr>
          <w:bCs/>
        </w:rPr>
        <w:t>,</w:t>
      </w:r>
    </w:p>
    <w:p w14:paraId="6CCF2C56" w14:textId="77777777" w:rsidR="006E17D4" w:rsidRDefault="006E17D4" w:rsidP="006E17D4">
      <w:pPr>
        <w:pStyle w:val="Akapitzlist"/>
        <w:ind w:left="1416" w:hanging="707"/>
        <w:jc w:val="both"/>
        <w:rPr>
          <w:bCs/>
        </w:rPr>
      </w:pPr>
      <w:r w:rsidRPr="00003B92">
        <w:rPr>
          <w:bCs/>
        </w:rPr>
        <w:t>b) cena brutto: ………. zł/1Mg (słownie: ……………… złotych …./100)</w:t>
      </w:r>
      <w:r>
        <w:rPr>
          <w:bCs/>
        </w:rPr>
        <w:t>.</w:t>
      </w:r>
    </w:p>
    <w:p w14:paraId="62E4D69A" w14:textId="77777777" w:rsidR="006E17D4" w:rsidRPr="00003B92" w:rsidRDefault="006E17D4" w:rsidP="006E17D4">
      <w:pPr>
        <w:pStyle w:val="Akapitzlist"/>
        <w:spacing w:line="276" w:lineRule="auto"/>
        <w:ind w:left="680" w:hanging="396"/>
        <w:jc w:val="both"/>
      </w:pPr>
      <w:r>
        <w:rPr>
          <w:bCs/>
        </w:rPr>
        <w:t xml:space="preserve"> 4)</w:t>
      </w:r>
      <w:r w:rsidRPr="006E17D4">
        <w:t xml:space="preserve"> </w:t>
      </w:r>
      <w:r w:rsidR="00A56A99">
        <w:t>za odbiór, transport</w:t>
      </w:r>
      <w:r w:rsidR="003A5EAB">
        <w:t xml:space="preserve"> do miejsca </w:t>
      </w:r>
      <w:r w:rsidR="003A5EAB" w:rsidRPr="00003B92">
        <w:t xml:space="preserve">wskazanego w § </w:t>
      </w:r>
      <w:r w:rsidR="003A5EAB">
        <w:t>3 ust.</w:t>
      </w:r>
      <w:r w:rsidR="003A5EAB" w:rsidRPr="00003B92">
        <w:t xml:space="preserve"> </w:t>
      </w:r>
      <w:r w:rsidR="003A5EAB">
        <w:t>2</w:t>
      </w:r>
      <w:r w:rsidR="003A5EAB" w:rsidRPr="00003B92">
        <w:rPr>
          <w:sz w:val="32"/>
          <w:vertAlign w:val="superscript"/>
        </w:rPr>
        <w:t xml:space="preserve"> </w:t>
      </w:r>
      <w:r w:rsidR="00A56A99">
        <w:t xml:space="preserve"> i zagospodarowanie</w:t>
      </w:r>
      <w:r w:rsidRPr="00003B92">
        <w:t xml:space="preserve"> 1 Mg odpadów </w:t>
      </w:r>
      <w:r>
        <w:t>wielkogabarytowych</w:t>
      </w:r>
      <w:r w:rsidR="009D36CB">
        <w:t xml:space="preserve"> (w tym </w:t>
      </w:r>
      <w:proofErr w:type="spellStart"/>
      <w:r w:rsidR="009D36CB">
        <w:t>elektrosprzęt</w:t>
      </w:r>
      <w:proofErr w:type="spellEnd"/>
      <w:r w:rsidR="009D36CB">
        <w:t xml:space="preserve"> i opony)</w:t>
      </w:r>
      <w:r w:rsidR="008F734F">
        <w:t>,</w:t>
      </w:r>
      <w:r w:rsidRPr="00003B92">
        <w:t xml:space="preserve"> kwotę: </w:t>
      </w:r>
    </w:p>
    <w:p w14:paraId="0009B96D" w14:textId="77777777" w:rsidR="006E17D4" w:rsidRPr="00003B92" w:rsidRDefault="006E17D4" w:rsidP="006E17D4">
      <w:pPr>
        <w:pStyle w:val="Akapitzlist"/>
        <w:ind w:left="1416" w:hanging="707"/>
        <w:jc w:val="both"/>
        <w:rPr>
          <w:bCs/>
        </w:rPr>
      </w:pPr>
      <w:r w:rsidRPr="00003B92">
        <w:rPr>
          <w:bCs/>
        </w:rPr>
        <w:t>a) cena netto: ………….. zł/1Mg (słownie: …………… złotych …/100)</w:t>
      </w:r>
      <w:r>
        <w:rPr>
          <w:bCs/>
        </w:rPr>
        <w:t>,</w:t>
      </w:r>
    </w:p>
    <w:p w14:paraId="7F461ACA" w14:textId="5A7632C7" w:rsidR="006E17D4" w:rsidRPr="00582177" w:rsidRDefault="006E17D4" w:rsidP="00582177">
      <w:pPr>
        <w:pStyle w:val="Akapitzlist"/>
        <w:ind w:left="1416" w:hanging="707"/>
        <w:jc w:val="both"/>
        <w:rPr>
          <w:bCs/>
        </w:rPr>
      </w:pPr>
      <w:r w:rsidRPr="00003B92">
        <w:rPr>
          <w:bCs/>
        </w:rPr>
        <w:t>b) cena brutto: ………. zł/1Mg (słownie: ……………… złotych …./100)</w:t>
      </w:r>
      <w:r>
        <w:rPr>
          <w:bCs/>
        </w:rPr>
        <w:t>.</w:t>
      </w:r>
    </w:p>
    <w:p w14:paraId="3F7EB116" w14:textId="5007429F" w:rsidR="00E45BDC" w:rsidRDefault="00E45BDC" w:rsidP="00200400">
      <w:pPr>
        <w:numPr>
          <w:ilvl w:val="0"/>
          <w:numId w:val="2"/>
        </w:numPr>
        <w:ind w:left="426" w:hanging="426"/>
        <w:jc w:val="both"/>
      </w:pPr>
      <w:r>
        <w:t>Wynagrodzenie płatne będzie za rzeczywiście wykonane usługi na podstawie cen jednostkowych zgodnie z ust.</w:t>
      </w:r>
      <w:r w:rsidR="008D7463">
        <w:t xml:space="preserve"> </w:t>
      </w:r>
      <w:r>
        <w:t>1  plus obowiązujący podatek VAT w danym roku</w:t>
      </w:r>
      <w:r w:rsidR="008F734F">
        <w:t>,</w:t>
      </w:r>
      <w:r>
        <w:t xml:space="preserve"> co miesiąc</w:t>
      </w:r>
      <w:r w:rsidR="008F734F">
        <w:t>,</w:t>
      </w:r>
      <w:r>
        <w:t xml:space="preserve"> na podstawie faktury VA</w:t>
      </w:r>
      <w:r w:rsidR="001219D6">
        <w:t>T</w:t>
      </w:r>
      <w:r>
        <w:t xml:space="preserve">  wraz z dokumentami potwierdzającymi przyjęcie odpadów</w:t>
      </w:r>
      <w:r w:rsidR="008F734F">
        <w:t xml:space="preserve"> </w:t>
      </w:r>
      <w:r w:rsidR="008F734F" w:rsidRPr="00E86961">
        <w:t>do instalacji</w:t>
      </w:r>
      <w:r w:rsidRPr="00E86961">
        <w:t>. Cena</w:t>
      </w:r>
      <w:r>
        <w:t xml:space="preserve"> usługi obejmuje wszystkie koszty związane z jej realizacją zgodnie z umową.</w:t>
      </w:r>
    </w:p>
    <w:p w14:paraId="7A5C6A70" w14:textId="77777777" w:rsidR="004C175B" w:rsidRPr="00E86961" w:rsidRDefault="004C175B" w:rsidP="002B49B9">
      <w:pPr>
        <w:numPr>
          <w:ilvl w:val="0"/>
          <w:numId w:val="2"/>
        </w:numPr>
        <w:ind w:left="426" w:hanging="426"/>
        <w:jc w:val="both"/>
      </w:pPr>
      <w:r>
        <w:t>Ceny jednostkowe netto oferty Wykonawcy są niezmienne przez czas trwania umowy, uwzględniają w swej wartości wzrost cen w okresie realizacji przedmiotu umowy oraz wszelkie koszty związane z realizacją przedmiotu umowy.</w:t>
      </w:r>
      <w:r w:rsidR="002B49B9" w:rsidRPr="002B49B9">
        <w:t xml:space="preserve"> </w:t>
      </w:r>
      <w:r w:rsidR="002B49B9" w:rsidRPr="00E86961">
        <w:t>Ryzyko wynikające ze zwiększenia lub zmniejszenia zakresu zobowiązania podatkowego Wykonawcy w zakresie VAT rozkładane jest na obie strony w ten sposób, że w razie wzrostu stawki VAT obciążenie Wykonawcy wzrasta, a w razie zmniejszenia tej stawki – obciążenie Wykonawcy maleje.</w:t>
      </w:r>
    </w:p>
    <w:p w14:paraId="466C3589" w14:textId="4CF95F6C" w:rsidR="00973C19" w:rsidRDefault="00973C19" w:rsidP="00200400">
      <w:pPr>
        <w:numPr>
          <w:ilvl w:val="0"/>
          <w:numId w:val="2"/>
        </w:numPr>
        <w:ind w:left="426" w:hanging="426"/>
        <w:jc w:val="both"/>
      </w:pPr>
      <w:r>
        <w:t xml:space="preserve">Koszt świadczonej usługi </w:t>
      </w:r>
      <w:r w:rsidR="00003B92">
        <w:t xml:space="preserve">w terminie realizacji umowy </w:t>
      </w:r>
      <w:r>
        <w:t xml:space="preserve">nie może </w:t>
      </w:r>
      <w:r w:rsidR="00767DE5">
        <w:t xml:space="preserve">w 2024 roku </w:t>
      </w:r>
      <w:r>
        <w:t xml:space="preserve">przekroczyć </w:t>
      </w:r>
      <w:r w:rsidR="00A965C1">
        <w:t xml:space="preserve">                           </w:t>
      </w:r>
      <w:r w:rsidR="00E86961">
        <w:t>kwoty</w:t>
      </w:r>
      <w:r w:rsidR="008473E0">
        <w:t xml:space="preserve"> ………………..  złotych.</w:t>
      </w:r>
    </w:p>
    <w:p w14:paraId="404EA382" w14:textId="77777777" w:rsidR="004C175B" w:rsidRDefault="004C175B" w:rsidP="004C175B">
      <w:pPr>
        <w:jc w:val="center"/>
      </w:pPr>
    </w:p>
    <w:p w14:paraId="23E38ACB" w14:textId="77777777" w:rsidR="004C175B" w:rsidRPr="009B60E9" w:rsidRDefault="004C175B" w:rsidP="004C175B">
      <w:pPr>
        <w:jc w:val="center"/>
        <w:rPr>
          <w:b/>
        </w:rPr>
      </w:pPr>
      <w:r w:rsidRPr="009B60E9">
        <w:rPr>
          <w:b/>
        </w:rPr>
        <w:t xml:space="preserve">§ </w:t>
      </w:r>
      <w:r w:rsidR="00694A71" w:rsidRPr="009B60E9">
        <w:rPr>
          <w:b/>
        </w:rPr>
        <w:t>8</w:t>
      </w:r>
    </w:p>
    <w:p w14:paraId="6B505C0B" w14:textId="77777777" w:rsidR="004C175B" w:rsidRPr="00267BC9" w:rsidRDefault="004C175B" w:rsidP="00200400">
      <w:pPr>
        <w:pStyle w:val="Akapitzlist"/>
        <w:numPr>
          <w:ilvl w:val="0"/>
          <w:numId w:val="4"/>
        </w:numPr>
        <w:ind w:left="426" w:hanging="426"/>
        <w:jc w:val="both"/>
      </w:pPr>
      <w:r>
        <w:t>Rozliczenie oraz płatność za wykonane usługi będzie dokonane na podstawie faktur wystawionych przez Wykonawcę w okresach miesięcznych</w:t>
      </w:r>
      <w:r w:rsidR="00003B92">
        <w:t>,</w:t>
      </w:r>
      <w:r>
        <w:t xml:space="preserve"> w ciągu 30 dni od daty</w:t>
      </w:r>
      <w:r w:rsidR="00EB55FC">
        <w:t xml:space="preserve"> ich</w:t>
      </w:r>
      <w:r>
        <w:t xml:space="preserve"> otrzymania wraz ze wszystkimi wymaganymi załącznikami</w:t>
      </w:r>
      <w:r w:rsidR="00D85D1E">
        <w:t xml:space="preserve">, w tym </w:t>
      </w:r>
      <w:r w:rsidR="001F2AB2">
        <w:t xml:space="preserve">sposób wskazania </w:t>
      </w:r>
      <w:r w:rsidR="001F2AB2" w:rsidRPr="00267BC9">
        <w:t>przez Wy</w:t>
      </w:r>
      <w:r w:rsidR="00D8735F" w:rsidRPr="00267BC9">
        <w:t>konawcę masy odebranych odpadów:</w:t>
      </w:r>
    </w:p>
    <w:p w14:paraId="04E80B16" w14:textId="60FD38C3" w:rsidR="00D8735F" w:rsidRPr="00267BC9" w:rsidRDefault="00767DE5" w:rsidP="00D8735F">
      <w:pPr>
        <w:pStyle w:val="Akapitzlist"/>
        <w:numPr>
          <w:ilvl w:val="0"/>
          <w:numId w:val="39"/>
        </w:numPr>
        <w:jc w:val="both"/>
      </w:pPr>
      <w:r>
        <w:t>w</w:t>
      </w:r>
      <w:r w:rsidR="00D8735F" w:rsidRPr="00267BC9">
        <w:t>ykazanie przez Wykonawcę masy odebranych odpadów poprzez pisemne oświadczenie sprawozdanie z realizacji umowy (zgodnie z załącznikiem nr 1 do niniejszej umowy), lub</w:t>
      </w:r>
    </w:p>
    <w:p w14:paraId="54FDEC7C" w14:textId="1E0FE6AA" w:rsidR="00D8735F" w:rsidRPr="00267BC9" w:rsidRDefault="00767DE5" w:rsidP="00D8735F">
      <w:pPr>
        <w:pStyle w:val="Akapitzlist"/>
        <w:numPr>
          <w:ilvl w:val="0"/>
          <w:numId w:val="39"/>
        </w:numPr>
        <w:jc w:val="both"/>
      </w:pPr>
      <w:r>
        <w:t>w</w:t>
      </w:r>
      <w:r w:rsidR="00D8735F" w:rsidRPr="00267BC9">
        <w:t>ykazanie przez Wykonawcę masy odebranych odpadów poprzez pisemne oświadczenie sprawozdanie z realizacji umowy (zgodnie z załącznikiem nr 1 do niniejszej umowy) oraz korespondującymi z tym oświadczeniem kartami przekazania odpadów.</w:t>
      </w:r>
    </w:p>
    <w:p w14:paraId="2C66324E" w14:textId="77777777" w:rsidR="00E45BDC" w:rsidRDefault="00E45BDC" w:rsidP="00200400">
      <w:pPr>
        <w:pStyle w:val="Akapitzlist"/>
        <w:numPr>
          <w:ilvl w:val="0"/>
          <w:numId w:val="4"/>
        </w:numPr>
        <w:ind w:left="426" w:hanging="426"/>
        <w:jc w:val="both"/>
      </w:pPr>
      <w:r>
        <w:t>Wynagrodzenie płatne będzie przelewem na rachunek bankowy Wykonawcy Nr……………………………</w:t>
      </w:r>
    </w:p>
    <w:p w14:paraId="67A4AB55" w14:textId="77777777" w:rsidR="00CC6448" w:rsidRDefault="00F87390" w:rsidP="0056585D">
      <w:pPr>
        <w:pStyle w:val="Akapitzlist"/>
        <w:ind w:left="426" w:hanging="426"/>
        <w:jc w:val="both"/>
      </w:pPr>
      <w:r>
        <w:t xml:space="preserve">       </w:t>
      </w:r>
      <w:r w:rsidR="00CC6448">
        <w:t>Za dzień płatności uznaje się dzień obciążenia rachunku Zamawiającego.</w:t>
      </w:r>
    </w:p>
    <w:p w14:paraId="334DC348" w14:textId="77777777" w:rsidR="00E45BDC" w:rsidRDefault="00E45BDC" w:rsidP="00200400">
      <w:pPr>
        <w:pStyle w:val="Akapitzlist"/>
        <w:numPr>
          <w:ilvl w:val="0"/>
          <w:numId w:val="4"/>
        </w:numPr>
        <w:ind w:left="426" w:hanging="426"/>
        <w:jc w:val="both"/>
      </w:pPr>
      <w:r>
        <w:t xml:space="preserve">Zamawiający oświadcza, że jest płatnikiem podatku VAT, posiada NIP oraz REGON </w:t>
      </w:r>
      <w:r w:rsidR="008C4A29">
        <w:br/>
      </w:r>
      <w:r>
        <w:t>i jest uprawniony do otrzymywania faktur VAT oraz upoważnia Wykonawcę posiadającego NIP oraz REGON do wystawiania faktur VAT bez podpisu Zamawiającego.</w:t>
      </w:r>
    </w:p>
    <w:p w14:paraId="49496E1B" w14:textId="77777777" w:rsidR="005A3EA6" w:rsidRDefault="005A3EA6" w:rsidP="00200400">
      <w:pPr>
        <w:pStyle w:val="Akapitzlist"/>
        <w:numPr>
          <w:ilvl w:val="0"/>
          <w:numId w:val="4"/>
        </w:numPr>
        <w:suppressAutoHyphens w:val="0"/>
        <w:ind w:left="426" w:hanging="426"/>
        <w:jc w:val="both"/>
        <w:rPr>
          <w:lang w:eastAsia="pl-PL"/>
        </w:rPr>
      </w:pPr>
      <w:r w:rsidRPr="005A3EA6">
        <w:rPr>
          <w:lang w:eastAsia="pl-PL"/>
        </w:rPr>
        <w:t xml:space="preserve">Wykonawca oświadcza, że numer rachunku bankowego wskazany </w:t>
      </w:r>
      <w:r w:rsidR="008D7463">
        <w:rPr>
          <w:lang w:eastAsia="pl-PL"/>
        </w:rPr>
        <w:t xml:space="preserve">w ust. 2 i </w:t>
      </w:r>
      <w:r w:rsidRPr="005A3EA6">
        <w:rPr>
          <w:lang w:eastAsia="pl-PL"/>
        </w:rPr>
        <w:t>na fakturach wystawionych w związku z realizacją niniejszej umowy, jest numerem właściwym dla dokonania rozliczeń na zasadach podzielnej płatności (</w:t>
      </w:r>
      <w:proofErr w:type="spellStart"/>
      <w:r w:rsidRPr="005A3EA6">
        <w:rPr>
          <w:lang w:eastAsia="pl-PL"/>
        </w:rPr>
        <w:t>split</w:t>
      </w:r>
      <w:proofErr w:type="spellEnd"/>
      <w:r w:rsidRPr="005A3EA6">
        <w:rPr>
          <w:lang w:eastAsia="pl-PL"/>
        </w:rPr>
        <w:t xml:space="preserve"> </w:t>
      </w:r>
      <w:proofErr w:type="spellStart"/>
      <w:r w:rsidRPr="005A3EA6">
        <w:rPr>
          <w:lang w:eastAsia="pl-PL"/>
        </w:rPr>
        <w:t>payment</w:t>
      </w:r>
      <w:proofErr w:type="spellEnd"/>
      <w:r w:rsidRPr="005A3EA6">
        <w:rPr>
          <w:lang w:eastAsia="pl-PL"/>
        </w:rPr>
        <w:t xml:space="preserve">), zgodnie </w:t>
      </w:r>
      <w:r w:rsidR="0056585D">
        <w:rPr>
          <w:lang w:eastAsia="pl-PL"/>
        </w:rPr>
        <w:t xml:space="preserve">    </w:t>
      </w:r>
      <w:r w:rsidR="007C1AC6">
        <w:rPr>
          <w:lang w:eastAsia="pl-PL"/>
        </w:rPr>
        <w:t xml:space="preserve">    </w:t>
      </w:r>
      <w:r w:rsidR="0056585D">
        <w:rPr>
          <w:lang w:eastAsia="pl-PL"/>
        </w:rPr>
        <w:t xml:space="preserve">                   </w:t>
      </w:r>
      <w:r w:rsidRPr="005A3EA6">
        <w:rPr>
          <w:lang w:eastAsia="pl-PL"/>
        </w:rPr>
        <w:t xml:space="preserve">z przepisami ustawy z dnia 11 marca 2004 </w:t>
      </w:r>
      <w:r w:rsidR="00AE046A">
        <w:rPr>
          <w:lang w:eastAsia="pl-PL"/>
        </w:rPr>
        <w:t>r. o podatku od towarów i usług.</w:t>
      </w:r>
    </w:p>
    <w:p w14:paraId="2111F08E" w14:textId="77777777" w:rsidR="00F02720" w:rsidRPr="005A3EA6" w:rsidRDefault="00F02720" w:rsidP="00200400">
      <w:pPr>
        <w:pStyle w:val="Akapitzlist"/>
        <w:numPr>
          <w:ilvl w:val="0"/>
          <w:numId w:val="4"/>
        </w:numPr>
        <w:suppressAutoHyphens w:val="0"/>
        <w:ind w:left="426" w:hanging="426"/>
        <w:jc w:val="both"/>
        <w:rPr>
          <w:lang w:eastAsia="pl-PL"/>
        </w:rPr>
      </w:pPr>
      <w:r>
        <w:rPr>
          <w:bCs/>
        </w:rPr>
        <w:t>Wykonawca</w:t>
      </w:r>
      <w:r>
        <w:t xml:space="preserve"> oświadcza, że jego rachunek bankowy jest</w:t>
      </w:r>
      <w:r w:rsidRPr="006F15A8">
        <w:t xml:space="preserve"> ujawniony w „Wykazie podmiotów zarejestrowanych jako podatnicy VAT, niezarejestrowanych oraz wykreślonych i przywróconych do rejestru VAT”, tzw. Biała lista. W przypadku, gdy ten rachunek bankowy nie będzie ujawniony na w/w wykazie, zapłata na nieujawniony rachunek będzie wiązała się ze złożeniem zawiadomienia o zapłacie należności do naczelnika urzędu skarbowego właściwego dla wystawcy faktury.</w:t>
      </w:r>
    </w:p>
    <w:p w14:paraId="499AF7B4" w14:textId="77777777" w:rsidR="00D35743" w:rsidRDefault="00D35743" w:rsidP="00CC6448">
      <w:pPr>
        <w:jc w:val="center"/>
      </w:pPr>
    </w:p>
    <w:p w14:paraId="591D9E6A" w14:textId="77777777" w:rsidR="00CC6448" w:rsidRPr="009B60E9" w:rsidRDefault="00CC6448" w:rsidP="00CC6448">
      <w:pPr>
        <w:jc w:val="center"/>
        <w:rPr>
          <w:b/>
        </w:rPr>
      </w:pPr>
      <w:r w:rsidRPr="009B60E9">
        <w:rPr>
          <w:b/>
        </w:rPr>
        <w:t xml:space="preserve">§ </w:t>
      </w:r>
      <w:r w:rsidR="00694A71" w:rsidRPr="009B60E9">
        <w:rPr>
          <w:b/>
        </w:rPr>
        <w:t>9</w:t>
      </w:r>
    </w:p>
    <w:p w14:paraId="6053232B" w14:textId="77777777" w:rsidR="00CC6448" w:rsidRPr="00E86961" w:rsidRDefault="00CC6448" w:rsidP="00200400">
      <w:pPr>
        <w:pStyle w:val="Akapitzlist"/>
        <w:numPr>
          <w:ilvl w:val="0"/>
          <w:numId w:val="5"/>
        </w:numPr>
        <w:ind w:left="426" w:hanging="426"/>
        <w:jc w:val="both"/>
      </w:pPr>
      <w:r w:rsidRPr="00E86961">
        <w:t xml:space="preserve">Wykonawca </w:t>
      </w:r>
      <w:r w:rsidR="00A908FE" w:rsidRPr="00E86961">
        <w:t xml:space="preserve">przed </w:t>
      </w:r>
      <w:r w:rsidR="008E34E1" w:rsidRPr="00E86961">
        <w:t>przystąpieniem do wykonywania</w:t>
      </w:r>
      <w:r w:rsidR="00A908FE" w:rsidRPr="00E86961">
        <w:t xml:space="preserve"> </w:t>
      </w:r>
      <w:r w:rsidR="008E34E1" w:rsidRPr="00E86961">
        <w:t>umowy przedłoży</w:t>
      </w:r>
      <w:r w:rsidR="00AE195E" w:rsidRPr="00E86961">
        <w:t xml:space="preserve"> Zamawiającemu</w:t>
      </w:r>
      <w:r w:rsidRPr="00E86961">
        <w:t xml:space="preserve"> umow</w:t>
      </w:r>
      <w:r w:rsidR="00AE195E" w:rsidRPr="00E86961">
        <w:t>ę</w:t>
      </w:r>
      <w:r w:rsidRPr="00E86961">
        <w:t xml:space="preserve"> ubezpieczenia z tytułu odpowiedzialności cywilnej za szkody oraz następstw </w:t>
      </w:r>
      <w:r w:rsidRPr="00E86961">
        <w:lastRenderedPageBreak/>
        <w:t xml:space="preserve">nieszczęśliwych wypadków </w:t>
      </w:r>
      <w:r w:rsidR="00DC52D9" w:rsidRPr="00E86961">
        <w:t>(</w:t>
      </w:r>
      <w:r w:rsidRPr="00E86961">
        <w:t xml:space="preserve">dotyczących </w:t>
      </w:r>
      <w:r w:rsidR="008E34E1" w:rsidRPr="00E86961">
        <w:t>prowadzo</w:t>
      </w:r>
      <w:r w:rsidR="00B532CC" w:rsidRPr="00E86961">
        <w:t xml:space="preserve">nej </w:t>
      </w:r>
      <w:r w:rsidR="00DC52D9" w:rsidRPr="00E86961">
        <w:t xml:space="preserve">działalności) </w:t>
      </w:r>
      <w:r w:rsidRPr="00E86961">
        <w:t xml:space="preserve">pracowników </w:t>
      </w:r>
      <w:r w:rsidR="0056585D" w:rsidRPr="00E86961">
        <w:t xml:space="preserve">                        </w:t>
      </w:r>
      <w:r w:rsidRPr="00E86961">
        <w:t>i osób trzecich oraz mienia, powstałe w związku z prowadzonymi usługami, w tym także ruchem pojazdów mechanicznych w okresie realizacji umowy</w:t>
      </w:r>
      <w:r w:rsidR="00D05181" w:rsidRPr="00E86961">
        <w:t xml:space="preserve"> na kwotę nie mniejszą niż szacunkowa wysokość wynagrodzenia Wykonawcy określona w § 7 ust. 4. </w:t>
      </w:r>
      <w:r w:rsidRPr="00E86961">
        <w:t xml:space="preserve"> </w:t>
      </w:r>
      <w:r w:rsidR="000E0B47" w:rsidRPr="00E86961">
        <w:t xml:space="preserve">Obowiązek Wykonawcy posiadania polisy dotyczy całego okresu obowiązywania umowy na odbieranie </w:t>
      </w:r>
      <w:r w:rsidR="00A6316D" w:rsidRPr="00E86961">
        <w:t>i transport odpadów komunalnych, a w przypadku upływu</w:t>
      </w:r>
      <w:r w:rsidR="001A5FF9" w:rsidRPr="00E86961">
        <w:t xml:space="preserve"> ważności polis zobowiązuje Wykonawcę do udokumentowania posiadania wymaganego ubezpieczenia. </w:t>
      </w:r>
    </w:p>
    <w:p w14:paraId="70792094" w14:textId="77777777" w:rsidR="000E0B47" w:rsidRPr="00E86961" w:rsidRDefault="000E0B47" w:rsidP="00200400">
      <w:pPr>
        <w:pStyle w:val="Akapitzlist"/>
        <w:numPr>
          <w:ilvl w:val="0"/>
          <w:numId w:val="5"/>
        </w:numPr>
        <w:ind w:left="426" w:hanging="426"/>
        <w:jc w:val="both"/>
      </w:pPr>
      <w:r w:rsidRPr="00E86961">
        <w:t>Koszty ubezpieczenia ponosi Wykonawca.</w:t>
      </w:r>
    </w:p>
    <w:p w14:paraId="71E3C68C" w14:textId="26ED9B04" w:rsidR="000E0B47" w:rsidRPr="00E86961" w:rsidRDefault="003509FC" w:rsidP="00200400">
      <w:pPr>
        <w:pStyle w:val="Akapitzlist"/>
        <w:numPr>
          <w:ilvl w:val="0"/>
          <w:numId w:val="5"/>
        </w:numPr>
        <w:ind w:left="426" w:hanging="426"/>
        <w:jc w:val="both"/>
      </w:pPr>
      <w:r w:rsidRPr="00E86961">
        <w:t xml:space="preserve">Wykonawca obowiązany jest dostarczyć Zamawiającemu </w:t>
      </w:r>
      <w:r w:rsidR="000E0B47" w:rsidRPr="00E86961">
        <w:t>polis</w:t>
      </w:r>
      <w:r w:rsidR="00E15F0B" w:rsidRPr="00E86961">
        <w:t>ę</w:t>
      </w:r>
      <w:r w:rsidR="000E0B47" w:rsidRPr="00E86961">
        <w:t xml:space="preserve"> ubezpieczeniow</w:t>
      </w:r>
      <w:r w:rsidR="00E15F0B" w:rsidRPr="00E86961">
        <w:t xml:space="preserve">ą </w:t>
      </w:r>
      <w:r w:rsidR="000E0B47" w:rsidRPr="00E86961">
        <w:t>oraz dow</w:t>
      </w:r>
      <w:r w:rsidR="00E15F0B" w:rsidRPr="00E86961">
        <w:t>ó</w:t>
      </w:r>
      <w:r w:rsidR="000E0B47" w:rsidRPr="00E86961">
        <w:t>d opłacania składek</w:t>
      </w:r>
      <w:r w:rsidR="00D05181" w:rsidRPr="00E86961">
        <w:t xml:space="preserve"> za cały okres obowią</w:t>
      </w:r>
      <w:r w:rsidR="009D36CB">
        <w:t>zywania umowy (1 I – 31 XII 202</w:t>
      </w:r>
      <w:r w:rsidR="001219D6">
        <w:t>4</w:t>
      </w:r>
      <w:r w:rsidR="00D05181" w:rsidRPr="00E86961">
        <w:t xml:space="preserve">) do </w:t>
      </w:r>
      <w:r w:rsidR="001219D6">
        <w:t>29</w:t>
      </w:r>
      <w:r w:rsidR="009D36CB">
        <w:t xml:space="preserve"> grudnia 202</w:t>
      </w:r>
      <w:r w:rsidR="001219D6">
        <w:t>3</w:t>
      </w:r>
      <w:r w:rsidR="00D05181" w:rsidRPr="00E86961">
        <w:t xml:space="preserve"> roku</w:t>
      </w:r>
      <w:r w:rsidR="000E0B47" w:rsidRPr="00E86961">
        <w:t>.</w:t>
      </w:r>
    </w:p>
    <w:p w14:paraId="4A44E192" w14:textId="77777777" w:rsidR="00A774C6" w:rsidRDefault="00A774C6" w:rsidP="00A774C6"/>
    <w:p w14:paraId="4F8E697E" w14:textId="77777777" w:rsidR="0032401D" w:rsidRPr="009B60E9" w:rsidRDefault="000E0B47" w:rsidP="004328A3">
      <w:pPr>
        <w:suppressAutoHyphens w:val="0"/>
        <w:spacing w:after="200" w:line="276" w:lineRule="auto"/>
        <w:jc w:val="center"/>
        <w:rPr>
          <w:b/>
        </w:rPr>
      </w:pPr>
      <w:r w:rsidRPr="009B60E9">
        <w:rPr>
          <w:b/>
        </w:rPr>
        <w:t>§</w:t>
      </w:r>
      <w:r w:rsidR="00047D6D" w:rsidRPr="009B60E9">
        <w:rPr>
          <w:b/>
        </w:rPr>
        <w:t xml:space="preserve"> </w:t>
      </w:r>
      <w:r w:rsidR="00694A71" w:rsidRPr="009B60E9">
        <w:rPr>
          <w:b/>
        </w:rPr>
        <w:t>10</w:t>
      </w:r>
    </w:p>
    <w:p w14:paraId="2571DD3E" w14:textId="77777777" w:rsidR="00003B92" w:rsidRPr="00003B92" w:rsidRDefault="00003B92" w:rsidP="00200400">
      <w:pPr>
        <w:pStyle w:val="Tekstpodstawowy"/>
        <w:numPr>
          <w:ilvl w:val="0"/>
          <w:numId w:val="10"/>
        </w:numPr>
        <w:ind w:left="284" w:hanging="284"/>
        <w:jc w:val="left"/>
        <w:rPr>
          <w:rFonts w:cs="Times New Roman"/>
          <w:b w:val="0"/>
          <w:i w:val="0"/>
          <w:szCs w:val="24"/>
        </w:rPr>
      </w:pPr>
      <w:r w:rsidRPr="00003B92">
        <w:rPr>
          <w:rFonts w:cs="Times New Roman"/>
          <w:b w:val="0"/>
          <w:i w:val="0"/>
          <w:szCs w:val="24"/>
        </w:rPr>
        <w:t>Zabezpieczenie nale</w:t>
      </w:r>
      <w:r w:rsidR="004E53F8">
        <w:rPr>
          <w:rFonts w:cs="Times New Roman"/>
          <w:b w:val="0"/>
          <w:i w:val="0"/>
          <w:szCs w:val="24"/>
        </w:rPr>
        <w:t xml:space="preserve">żytego wykonania umowy wynosi </w:t>
      </w:r>
      <w:r w:rsidR="00050B99">
        <w:rPr>
          <w:rFonts w:cs="Times New Roman"/>
          <w:b w:val="0"/>
          <w:i w:val="0"/>
          <w:szCs w:val="24"/>
        </w:rPr>
        <w:t>5</w:t>
      </w:r>
      <w:r w:rsidRPr="00003B92">
        <w:rPr>
          <w:rFonts w:cs="Times New Roman"/>
          <w:b w:val="0"/>
          <w:i w:val="0"/>
          <w:szCs w:val="24"/>
        </w:rPr>
        <w:t>% wynagrodzenia brutto</w:t>
      </w:r>
      <w:r w:rsidR="00086573">
        <w:rPr>
          <w:rFonts w:cs="Times New Roman"/>
          <w:b w:val="0"/>
          <w:i w:val="0"/>
          <w:szCs w:val="24"/>
        </w:rPr>
        <w:t xml:space="preserve"> </w:t>
      </w:r>
      <w:r w:rsidR="00086573" w:rsidRPr="00E86961">
        <w:rPr>
          <w:rFonts w:cs="Times New Roman"/>
          <w:b w:val="0"/>
          <w:i w:val="0"/>
          <w:szCs w:val="24"/>
        </w:rPr>
        <w:t>(</w:t>
      </w:r>
      <w:r w:rsidR="00086573" w:rsidRPr="00E86961">
        <w:rPr>
          <w:b w:val="0"/>
          <w:i w:val="0"/>
        </w:rPr>
        <w:t>§ 7 ust. 4)</w:t>
      </w:r>
      <w:r w:rsidRPr="00E86961">
        <w:rPr>
          <w:rFonts w:cs="Times New Roman"/>
          <w:b w:val="0"/>
          <w:i w:val="0"/>
          <w:szCs w:val="24"/>
        </w:rPr>
        <w:t>,</w:t>
      </w:r>
      <w:r w:rsidRPr="00003B92">
        <w:rPr>
          <w:rFonts w:cs="Times New Roman"/>
          <w:b w:val="0"/>
          <w:i w:val="0"/>
          <w:szCs w:val="24"/>
        </w:rPr>
        <w:t xml:space="preserve"> co stanowi kwotę  …………………..</w:t>
      </w:r>
      <w:r w:rsidR="004328A3">
        <w:rPr>
          <w:rFonts w:cs="Times New Roman"/>
          <w:b w:val="0"/>
          <w:bCs/>
          <w:i w:val="0"/>
          <w:szCs w:val="24"/>
        </w:rPr>
        <w:t xml:space="preserve"> zł</w:t>
      </w:r>
      <w:r w:rsidRPr="00003B92">
        <w:rPr>
          <w:rFonts w:cs="Times New Roman"/>
          <w:b w:val="0"/>
          <w:bCs/>
          <w:i w:val="0"/>
          <w:szCs w:val="24"/>
        </w:rPr>
        <w:t xml:space="preserve">                                                                            </w:t>
      </w:r>
      <w:r w:rsidR="004328A3">
        <w:rPr>
          <w:rFonts w:cs="Times New Roman"/>
          <w:b w:val="0"/>
          <w:bCs/>
          <w:i w:val="0"/>
          <w:szCs w:val="24"/>
        </w:rPr>
        <w:t xml:space="preserve">      (</w:t>
      </w:r>
      <w:r w:rsidRPr="00003B92">
        <w:rPr>
          <w:rFonts w:cs="Times New Roman"/>
          <w:b w:val="0"/>
          <w:bCs/>
          <w:i w:val="0"/>
          <w:szCs w:val="24"/>
        </w:rPr>
        <w:t xml:space="preserve">słownie: …………………………………………………………………. złotych). </w:t>
      </w:r>
    </w:p>
    <w:p w14:paraId="1C415E87" w14:textId="77777777" w:rsidR="00003B92" w:rsidRPr="00003B92" w:rsidRDefault="00003B92" w:rsidP="00200400">
      <w:pPr>
        <w:pStyle w:val="Tekstpodstawowy"/>
        <w:numPr>
          <w:ilvl w:val="0"/>
          <w:numId w:val="10"/>
        </w:numPr>
        <w:ind w:left="284" w:hanging="284"/>
        <w:rPr>
          <w:rFonts w:cs="Times New Roman"/>
          <w:b w:val="0"/>
          <w:i w:val="0"/>
          <w:szCs w:val="24"/>
        </w:rPr>
      </w:pPr>
      <w:r w:rsidRPr="00003B92">
        <w:rPr>
          <w:rFonts w:cs="Times New Roman"/>
          <w:b w:val="0"/>
          <w:i w:val="0"/>
          <w:szCs w:val="24"/>
        </w:rPr>
        <w:t xml:space="preserve">Zabezpieczenie wnoszone jest w formie  </w:t>
      </w:r>
      <w:r w:rsidRPr="00E15F0B">
        <w:rPr>
          <w:rFonts w:cs="Times New Roman"/>
          <w:b w:val="0"/>
          <w:i w:val="0"/>
          <w:szCs w:val="24"/>
        </w:rPr>
        <w:t>…………………………</w:t>
      </w:r>
      <w:r w:rsidRPr="00003B92">
        <w:rPr>
          <w:rFonts w:cs="Times New Roman"/>
          <w:b w:val="0"/>
          <w:i w:val="0"/>
          <w:szCs w:val="24"/>
        </w:rPr>
        <w:t xml:space="preserve">. </w:t>
      </w:r>
    </w:p>
    <w:p w14:paraId="12D43411" w14:textId="77777777" w:rsidR="00003B92" w:rsidRPr="00003B92" w:rsidRDefault="00003B92" w:rsidP="00200400">
      <w:pPr>
        <w:pStyle w:val="Tekstpodstawowy"/>
        <w:numPr>
          <w:ilvl w:val="0"/>
          <w:numId w:val="10"/>
        </w:numPr>
        <w:ind w:left="284" w:hanging="284"/>
        <w:rPr>
          <w:rFonts w:cs="Times New Roman"/>
          <w:b w:val="0"/>
          <w:i w:val="0"/>
          <w:szCs w:val="24"/>
        </w:rPr>
      </w:pPr>
      <w:r w:rsidRPr="00003B92">
        <w:rPr>
          <w:rFonts w:cs="Times New Roman"/>
          <w:b w:val="0"/>
          <w:i w:val="0"/>
          <w:szCs w:val="24"/>
        </w:rPr>
        <w:t xml:space="preserve">Zamawiający zwraca zabezpieczenie </w:t>
      </w:r>
      <w:r w:rsidR="001A5FF9">
        <w:rPr>
          <w:rFonts w:cs="Times New Roman"/>
          <w:b w:val="0"/>
          <w:i w:val="0"/>
          <w:szCs w:val="24"/>
        </w:rPr>
        <w:t xml:space="preserve">wniesione w pieniądzu </w:t>
      </w:r>
      <w:r w:rsidRPr="00003B92">
        <w:rPr>
          <w:rFonts w:cs="Times New Roman"/>
          <w:b w:val="0"/>
          <w:i w:val="0"/>
          <w:szCs w:val="24"/>
        </w:rPr>
        <w:t>w terminie 30 dni od dnia wykonania zamówienia i uznania przez Zamawiającego za należycie wykonane.</w:t>
      </w:r>
    </w:p>
    <w:p w14:paraId="71DE2D8A" w14:textId="77777777" w:rsidR="009C6CE6" w:rsidRPr="00E86961" w:rsidRDefault="00003B92" w:rsidP="00D96B1E">
      <w:pPr>
        <w:pStyle w:val="Tekstpodstawowy"/>
        <w:numPr>
          <w:ilvl w:val="0"/>
          <w:numId w:val="10"/>
        </w:numPr>
        <w:suppressAutoHyphens w:val="0"/>
        <w:spacing w:after="200" w:line="276" w:lineRule="auto"/>
        <w:ind w:left="284" w:hanging="284"/>
        <w:rPr>
          <w:rFonts w:cs="Times New Roman"/>
          <w:b w:val="0"/>
          <w:i w:val="0"/>
        </w:rPr>
      </w:pPr>
      <w:r w:rsidRPr="00E86961">
        <w:rPr>
          <w:rFonts w:cs="Times New Roman"/>
          <w:b w:val="0"/>
          <w:i w:val="0"/>
          <w:szCs w:val="24"/>
        </w:rPr>
        <w:t xml:space="preserve">Kwota pozostawiona na zabezpieczenie </w:t>
      </w:r>
      <w:r w:rsidRPr="00E86961">
        <w:rPr>
          <w:rFonts w:cs="Times New Roman"/>
          <w:b w:val="0"/>
          <w:i w:val="0"/>
          <w:color w:val="000000" w:themeColor="text1"/>
          <w:szCs w:val="24"/>
        </w:rPr>
        <w:t xml:space="preserve">roszczeń z tytułu </w:t>
      </w:r>
      <w:r w:rsidR="00E86961" w:rsidRPr="00E86961">
        <w:rPr>
          <w:rFonts w:cs="Times New Roman"/>
          <w:b w:val="0"/>
          <w:i w:val="0"/>
          <w:color w:val="000000" w:themeColor="text1"/>
          <w:shd w:val="clear" w:color="auto" w:fill="FFFFFF"/>
        </w:rPr>
        <w:t>niewykonania lub nienależytego wykonania umowy zostanie zwrócona w ciągu 30 dni od zakończenia trwania umowy.</w:t>
      </w:r>
    </w:p>
    <w:p w14:paraId="7385FE44" w14:textId="77777777" w:rsidR="00E45BDC" w:rsidRPr="009B60E9" w:rsidRDefault="00E45BDC" w:rsidP="005A19A0">
      <w:pPr>
        <w:jc w:val="center"/>
        <w:rPr>
          <w:b/>
        </w:rPr>
      </w:pPr>
      <w:r w:rsidRPr="009B60E9">
        <w:rPr>
          <w:b/>
        </w:rPr>
        <w:t xml:space="preserve">§ </w:t>
      </w:r>
      <w:r w:rsidR="00047D6D" w:rsidRPr="009B60E9">
        <w:rPr>
          <w:b/>
        </w:rPr>
        <w:t>1</w:t>
      </w:r>
      <w:r w:rsidR="00C11991" w:rsidRPr="009B60E9">
        <w:rPr>
          <w:b/>
        </w:rPr>
        <w:t>1</w:t>
      </w:r>
    </w:p>
    <w:p w14:paraId="76786FB6" w14:textId="77777777" w:rsidR="00E45BDC" w:rsidRDefault="009C6CE6" w:rsidP="009C6CE6">
      <w:pPr>
        <w:jc w:val="both"/>
      </w:pPr>
      <w:r>
        <w:t xml:space="preserve">1. </w:t>
      </w:r>
      <w:r w:rsidR="00E45BDC">
        <w:t>Wykonawca zobowiązuje się do:</w:t>
      </w:r>
    </w:p>
    <w:p w14:paraId="05628072" w14:textId="77777777" w:rsidR="00E45BDC" w:rsidRDefault="00DC52D9" w:rsidP="00200400">
      <w:pPr>
        <w:pStyle w:val="Akapitzlist"/>
        <w:numPr>
          <w:ilvl w:val="0"/>
          <w:numId w:val="17"/>
        </w:numPr>
        <w:jc w:val="both"/>
      </w:pPr>
      <w:r>
        <w:t>w</w:t>
      </w:r>
      <w:r w:rsidR="00E45BDC">
        <w:t xml:space="preserve">ykonywania czynności będących przedmiotem umowy z najwyższą starannością </w:t>
      </w:r>
      <w:r w:rsidR="00003B92">
        <w:t xml:space="preserve">                      </w:t>
      </w:r>
      <w:r w:rsidR="00E45BDC">
        <w:t>i będzie</w:t>
      </w:r>
      <w:r w:rsidR="00C550B2">
        <w:t xml:space="preserve"> </w:t>
      </w:r>
      <w:r w:rsidR="00E45BDC">
        <w:t>kierować się zasadą ochrony interesów Zamawiającego</w:t>
      </w:r>
      <w:r w:rsidR="006029BB">
        <w:t>,</w:t>
      </w:r>
    </w:p>
    <w:p w14:paraId="2EE65B79" w14:textId="77777777" w:rsidR="002D1DA5" w:rsidRDefault="00DC52D9" w:rsidP="00200400">
      <w:pPr>
        <w:pStyle w:val="Akapitzlist"/>
        <w:numPr>
          <w:ilvl w:val="0"/>
          <w:numId w:val="17"/>
        </w:numPr>
        <w:jc w:val="both"/>
      </w:pPr>
      <w:r>
        <w:t>p</w:t>
      </w:r>
      <w:r w:rsidR="00E45BDC">
        <w:t>ostępowania z odpadami w sposób zgodny z za</w:t>
      </w:r>
      <w:r w:rsidR="002D1DA5">
        <w:t>sadami gospodarowania odpadami,</w:t>
      </w:r>
    </w:p>
    <w:p w14:paraId="5650046D" w14:textId="77777777" w:rsidR="00E45BDC" w:rsidRDefault="00B25A9E" w:rsidP="00200400">
      <w:pPr>
        <w:pStyle w:val="Akapitzlist"/>
        <w:numPr>
          <w:ilvl w:val="0"/>
          <w:numId w:val="17"/>
        </w:numPr>
        <w:jc w:val="both"/>
      </w:pPr>
      <w:r>
        <w:t>przestrzegania wymagań ochrony środowiska określonych</w:t>
      </w:r>
      <w:r w:rsidR="00E45BDC">
        <w:t xml:space="preserve"> w aktualnych przepisach prawa, w tym również w obowiązujących przepisach prawa miejscowego</w:t>
      </w:r>
      <w:r w:rsidR="006029BB">
        <w:t>,</w:t>
      </w:r>
    </w:p>
    <w:p w14:paraId="56C6B0C6" w14:textId="77777777" w:rsidR="00760E2F" w:rsidRDefault="00760E2F" w:rsidP="00200400">
      <w:pPr>
        <w:pStyle w:val="Akapitzlist"/>
        <w:numPr>
          <w:ilvl w:val="0"/>
          <w:numId w:val="17"/>
        </w:numPr>
        <w:jc w:val="both"/>
      </w:pPr>
      <w:r>
        <w:t>kontrolowania spełniania przez właścicieli nieruchomości realizacji obowiąz</w:t>
      </w:r>
      <w:r w:rsidR="00136610">
        <w:t xml:space="preserve">ku segregacji zgodnie z obowiązującym w tym zakresie Regulaminem utrzymania czystości i porządku na terenie Gminy Dukla. </w:t>
      </w:r>
    </w:p>
    <w:p w14:paraId="1F787A57" w14:textId="77777777" w:rsidR="00763DDF" w:rsidRDefault="00763DDF" w:rsidP="00200400">
      <w:pPr>
        <w:pStyle w:val="Akapitzlist"/>
        <w:numPr>
          <w:ilvl w:val="0"/>
          <w:numId w:val="17"/>
        </w:numPr>
        <w:tabs>
          <w:tab w:val="left" w:pos="284"/>
        </w:tabs>
        <w:jc w:val="both"/>
      </w:pPr>
      <w:r>
        <w:t>dostarczenia Zamawiającemu do 10 dnia miesiąca następnego</w:t>
      </w:r>
      <w:r w:rsidR="002D1DA5">
        <w:t>,</w:t>
      </w:r>
      <w:r>
        <w:t xml:space="preserve"> kartę miesięczną przekazania odpadów</w:t>
      </w:r>
      <w:r w:rsidR="002D1DA5">
        <w:t xml:space="preserve"> z instalacji do której zostały dostarczone dane frakcje odpadów </w:t>
      </w:r>
      <w:r w:rsidR="002D1DA5">
        <w:br/>
        <w:t>z terenu Gminy Dukla</w:t>
      </w:r>
      <w:r w:rsidR="003B569D">
        <w:t>,</w:t>
      </w:r>
      <w:r>
        <w:t xml:space="preserve"> oddzielnie dla każdej zebranej frakcji, sporządzoną  na podstawie dowodów ważenia iloś</w:t>
      </w:r>
      <w:r w:rsidR="003B569D">
        <w:t>ci</w:t>
      </w:r>
      <w:r>
        <w:t xml:space="preserve"> przekazanych odpadów,</w:t>
      </w:r>
      <w:r w:rsidR="002D1DA5">
        <w:t xml:space="preserve"> wraz z dołączonymi kwitami wagowymi,</w:t>
      </w:r>
    </w:p>
    <w:p w14:paraId="6BFA3059" w14:textId="77777777" w:rsidR="00763DDF" w:rsidRPr="001B6F06" w:rsidRDefault="00763DDF" w:rsidP="00200400">
      <w:pPr>
        <w:pStyle w:val="Akapitzlist"/>
        <w:numPr>
          <w:ilvl w:val="0"/>
          <w:numId w:val="17"/>
        </w:numPr>
        <w:jc w:val="both"/>
        <w:rPr>
          <w:color w:val="000000" w:themeColor="text1"/>
        </w:rPr>
      </w:pPr>
      <w:r w:rsidRPr="001B6F06">
        <w:rPr>
          <w:color w:val="000000" w:themeColor="text1"/>
        </w:rPr>
        <w:t xml:space="preserve">złożenia Zamawiającemu pisemnej informacji o wykonaniu </w:t>
      </w:r>
      <w:r w:rsidR="006029BB" w:rsidRPr="001B6F06">
        <w:rPr>
          <w:color w:val="000000" w:themeColor="text1"/>
        </w:rPr>
        <w:t>przedmiotu</w:t>
      </w:r>
      <w:r w:rsidRPr="001B6F06">
        <w:rPr>
          <w:color w:val="000000" w:themeColor="text1"/>
        </w:rPr>
        <w:t xml:space="preserve"> zamówienia </w:t>
      </w:r>
      <w:r w:rsidR="008C4A29" w:rsidRPr="001B6F06">
        <w:rPr>
          <w:color w:val="000000" w:themeColor="text1"/>
        </w:rPr>
        <w:br/>
      </w:r>
      <w:r w:rsidRPr="001B6F06">
        <w:rPr>
          <w:color w:val="000000" w:themeColor="text1"/>
        </w:rPr>
        <w:t>w danym miesiącu do 10 dnia miesiąca następnego zgodnie ze wzorem stanowiącym załącznik Nr 1 do niniejszej umowy,</w:t>
      </w:r>
    </w:p>
    <w:p w14:paraId="781DB0E1" w14:textId="77777777" w:rsidR="00677667" w:rsidRPr="001B6F06" w:rsidRDefault="00677667" w:rsidP="00200400">
      <w:pPr>
        <w:pStyle w:val="Akapitzlist"/>
        <w:numPr>
          <w:ilvl w:val="0"/>
          <w:numId w:val="17"/>
        </w:numPr>
        <w:jc w:val="both"/>
        <w:rPr>
          <w:color w:val="000000" w:themeColor="text1"/>
        </w:rPr>
      </w:pPr>
      <w:r w:rsidRPr="001B6F06">
        <w:rPr>
          <w:color w:val="000000" w:themeColor="text1"/>
        </w:rPr>
        <w:t>dostarczenia Zamawiającemu do  10 dnia miesiąca następnego</w:t>
      </w:r>
      <w:r w:rsidR="006029BB" w:rsidRPr="001B6F06">
        <w:rPr>
          <w:color w:val="000000" w:themeColor="text1"/>
        </w:rPr>
        <w:t>,</w:t>
      </w:r>
      <w:r w:rsidRPr="001B6F06">
        <w:rPr>
          <w:color w:val="000000" w:themeColor="text1"/>
        </w:rPr>
        <w:t xml:space="preserve">  wykazu nieruchomości </w:t>
      </w:r>
      <w:r w:rsidR="008C4A29" w:rsidRPr="001B6F06">
        <w:rPr>
          <w:color w:val="000000" w:themeColor="text1"/>
        </w:rPr>
        <w:br/>
      </w:r>
      <w:r w:rsidRPr="001B6F06">
        <w:rPr>
          <w:color w:val="000000" w:themeColor="text1"/>
        </w:rPr>
        <w:t xml:space="preserve">z terenu Gminy Dukla, w których nie </w:t>
      </w:r>
      <w:r w:rsidR="009D1C84" w:rsidRPr="001B6F06">
        <w:rPr>
          <w:color w:val="000000" w:themeColor="text1"/>
        </w:rPr>
        <w:t>dopełniono obowiązku segregacji odpadów</w:t>
      </w:r>
      <w:r w:rsidRPr="001B6F06">
        <w:rPr>
          <w:color w:val="000000" w:themeColor="text1"/>
        </w:rPr>
        <w:t xml:space="preserve"> zgodnie ze wzorem stanowiącym załącznik Nr </w:t>
      </w:r>
      <w:r w:rsidR="006029BB" w:rsidRPr="001B6F06">
        <w:rPr>
          <w:color w:val="000000" w:themeColor="text1"/>
        </w:rPr>
        <w:t>2</w:t>
      </w:r>
      <w:r w:rsidRPr="001B6F06">
        <w:rPr>
          <w:color w:val="000000" w:themeColor="text1"/>
        </w:rPr>
        <w:t xml:space="preserve"> do niniejszej umowy</w:t>
      </w:r>
      <w:r w:rsidR="00323607" w:rsidRPr="001B6F06">
        <w:rPr>
          <w:color w:val="000000" w:themeColor="text1"/>
        </w:rPr>
        <w:t>.</w:t>
      </w:r>
    </w:p>
    <w:p w14:paraId="26178CF8" w14:textId="77777777" w:rsidR="009B60E9" w:rsidRDefault="009B60E9">
      <w:pPr>
        <w:suppressAutoHyphens w:val="0"/>
        <w:spacing w:after="200" w:line="276" w:lineRule="auto"/>
      </w:pPr>
    </w:p>
    <w:p w14:paraId="24314D55" w14:textId="77777777" w:rsidR="00E45BDC" w:rsidRPr="009B60E9" w:rsidRDefault="00E45BDC" w:rsidP="005A19A0">
      <w:pPr>
        <w:ind w:left="380"/>
        <w:jc w:val="center"/>
        <w:rPr>
          <w:b/>
        </w:rPr>
      </w:pPr>
      <w:r w:rsidRPr="009B60E9">
        <w:rPr>
          <w:b/>
        </w:rPr>
        <w:t xml:space="preserve">§ </w:t>
      </w:r>
      <w:r w:rsidR="00047D6D" w:rsidRPr="009B60E9">
        <w:rPr>
          <w:b/>
        </w:rPr>
        <w:t>1</w:t>
      </w:r>
      <w:r w:rsidR="00C11991" w:rsidRPr="009B60E9">
        <w:rPr>
          <w:b/>
        </w:rPr>
        <w:t>2</w:t>
      </w:r>
    </w:p>
    <w:p w14:paraId="12706C5B" w14:textId="15CE9179" w:rsidR="004D1C58" w:rsidRDefault="0078670C" w:rsidP="001C62FE">
      <w:pPr>
        <w:spacing w:line="276" w:lineRule="auto"/>
        <w:jc w:val="both"/>
      </w:pPr>
      <w:r w:rsidRPr="00A779FA">
        <w:t xml:space="preserve">Wykonawca zobowiązany jest do oznakowania pojazdów i sprzętu </w:t>
      </w:r>
      <w:r w:rsidR="000B2D95">
        <w:t>za pomocą</w:t>
      </w:r>
      <w:r w:rsidR="00B532CC">
        <w:t xml:space="preserve"> którego wykonuje umowę</w:t>
      </w:r>
      <w:r w:rsidR="000B2D95">
        <w:t>,</w:t>
      </w:r>
      <w:r w:rsidR="00B532CC">
        <w:t xml:space="preserve"> </w:t>
      </w:r>
      <w:r w:rsidRPr="00A779FA">
        <w:t xml:space="preserve">zgodnie z obowiązującymi przepisami oraz ponosi odpowiedzialność </w:t>
      </w:r>
      <w:r w:rsidR="00A56A99">
        <w:t>z tego tytułu.</w:t>
      </w:r>
      <w:r w:rsidR="00677667">
        <w:t xml:space="preserve">  </w:t>
      </w:r>
    </w:p>
    <w:p w14:paraId="7DF9948E" w14:textId="77777777" w:rsidR="004D1C58" w:rsidRDefault="004D1C58" w:rsidP="00C11991">
      <w:pPr>
        <w:jc w:val="center"/>
      </w:pPr>
    </w:p>
    <w:p w14:paraId="29B15B70" w14:textId="77777777" w:rsidR="008D7F77" w:rsidRDefault="008D7F77" w:rsidP="00C11991">
      <w:pPr>
        <w:jc w:val="center"/>
      </w:pPr>
    </w:p>
    <w:p w14:paraId="685B4803" w14:textId="77777777" w:rsidR="008D7F77" w:rsidRDefault="008D7F77" w:rsidP="00C11991">
      <w:pPr>
        <w:jc w:val="center"/>
      </w:pPr>
    </w:p>
    <w:p w14:paraId="6AC4FFF3" w14:textId="77777777" w:rsidR="00E45BDC" w:rsidRPr="009B60E9" w:rsidRDefault="00677667" w:rsidP="00C11991">
      <w:pPr>
        <w:jc w:val="center"/>
        <w:rPr>
          <w:b/>
        </w:rPr>
      </w:pPr>
      <w:r w:rsidRPr="009B60E9">
        <w:rPr>
          <w:b/>
        </w:rPr>
        <w:lastRenderedPageBreak/>
        <w:t xml:space="preserve">    </w:t>
      </w:r>
      <w:r w:rsidR="00E45BDC" w:rsidRPr="009B60E9">
        <w:rPr>
          <w:b/>
        </w:rPr>
        <w:t xml:space="preserve">§ </w:t>
      </w:r>
      <w:r w:rsidR="0078670C" w:rsidRPr="009B60E9">
        <w:rPr>
          <w:b/>
        </w:rPr>
        <w:t>1</w:t>
      </w:r>
      <w:r w:rsidR="00C11991" w:rsidRPr="009B60E9">
        <w:rPr>
          <w:b/>
        </w:rPr>
        <w:t>3</w:t>
      </w:r>
    </w:p>
    <w:p w14:paraId="229BEA91" w14:textId="6D9CFC0D" w:rsidR="00E45BDC" w:rsidRDefault="00E45BDC" w:rsidP="00200400">
      <w:pPr>
        <w:numPr>
          <w:ilvl w:val="0"/>
          <w:numId w:val="3"/>
        </w:numPr>
        <w:ind w:left="284" w:hanging="284"/>
        <w:jc w:val="both"/>
      </w:pPr>
      <w:r>
        <w:t>Nadzór nad prawidłowym wykonaniem prac z ramienia Zamawiającego będzie</w:t>
      </w:r>
      <w:r w:rsidR="00E7760F">
        <w:t xml:space="preserve"> wykonywał</w:t>
      </w:r>
      <w:r w:rsidR="002E7BD8">
        <w:t>a</w:t>
      </w:r>
      <w:r w:rsidR="00E7760F">
        <w:t xml:space="preserve">:  </w:t>
      </w:r>
      <w:r>
        <w:t xml:space="preserve"> </w:t>
      </w:r>
      <w:r w:rsidR="009D36CB">
        <w:t xml:space="preserve">Adriana Farbaniec </w:t>
      </w:r>
      <w:r w:rsidR="00575FEE">
        <w:t xml:space="preserve">tel. </w:t>
      </w:r>
      <w:r w:rsidR="009D36CB">
        <w:t xml:space="preserve">13 432 91 70, </w:t>
      </w:r>
      <w:r w:rsidR="00575FEE">
        <w:t xml:space="preserve">e-mail: </w:t>
      </w:r>
      <w:r w:rsidR="009D36CB">
        <w:t>odpady@dukla.pl.</w:t>
      </w:r>
    </w:p>
    <w:p w14:paraId="528275B2" w14:textId="77777777" w:rsidR="00E45BDC" w:rsidRDefault="00E45BDC" w:rsidP="00200400">
      <w:pPr>
        <w:numPr>
          <w:ilvl w:val="0"/>
          <w:numId w:val="3"/>
        </w:numPr>
        <w:ind w:left="284" w:hanging="284"/>
        <w:jc w:val="both"/>
      </w:pPr>
      <w:r>
        <w:t>Ze s</w:t>
      </w:r>
      <w:r w:rsidR="000B2D95">
        <w:t>trony Wykonawcy do kontaktów z Z</w:t>
      </w:r>
      <w:r>
        <w:t>amawiającym upoważniony będzie: ……………….</w:t>
      </w:r>
      <w:r w:rsidR="00575FEE" w:rsidRPr="00575FEE">
        <w:t xml:space="preserve"> </w:t>
      </w:r>
      <w:r w:rsidR="00575FEE">
        <w:t>tel. …………. e-mail: …………………</w:t>
      </w:r>
    </w:p>
    <w:p w14:paraId="71EA1044" w14:textId="77777777" w:rsidR="003B569D" w:rsidRDefault="003B569D" w:rsidP="00522FA2"/>
    <w:p w14:paraId="3B7F0268" w14:textId="77777777" w:rsidR="00E45BDC" w:rsidRPr="009B60E9" w:rsidRDefault="00323607" w:rsidP="00C11991">
      <w:pPr>
        <w:jc w:val="center"/>
        <w:rPr>
          <w:b/>
        </w:rPr>
      </w:pPr>
      <w:r w:rsidRPr="009B60E9">
        <w:rPr>
          <w:b/>
        </w:rPr>
        <w:t xml:space="preserve">    </w:t>
      </w:r>
      <w:r w:rsidR="00E45BDC" w:rsidRPr="009B60E9">
        <w:rPr>
          <w:b/>
        </w:rPr>
        <w:t>§ 1</w:t>
      </w:r>
      <w:r w:rsidR="00C11991" w:rsidRPr="009B60E9">
        <w:rPr>
          <w:b/>
        </w:rPr>
        <w:t>4</w:t>
      </w:r>
    </w:p>
    <w:p w14:paraId="128C1372" w14:textId="3A7E65AD" w:rsidR="00E45BDC" w:rsidRDefault="00E45BDC" w:rsidP="001219D6">
      <w:pPr>
        <w:pStyle w:val="Akapitzlist"/>
        <w:numPr>
          <w:ilvl w:val="0"/>
          <w:numId w:val="38"/>
        </w:numPr>
        <w:ind w:left="284"/>
        <w:jc w:val="both"/>
      </w:pPr>
      <w:r>
        <w:t>Wykonawca ponosi odpowiedzialność wobec osób trzecich za szkody</w:t>
      </w:r>
      <w:r w:rsidR="00BA551C">
        <w:t xml:space="preserve"> wyrządzone </w:t>
      </w:r>
      <w:r w:rsidR="002E7BD8">
        <w:br/>
      </w:r>
      <w:r w:rsidR="00BA551C">
        <w:t>w związku</w:t>
      </w:r>
      <w:r>
        <w:t xml:space="preserve">  z wykonywaniem prac określonych niniejszą umową.</w:t>
      </w:r>
    </w:p>
    <w:p w14:paraId="22D2B0B7" w14:textId="77777777" w:rsidR="00EE471C" w:rsidRPr="00EE471C" w:rsidRDefault="00EE471C" w:rsidP="001219D6">
      <w:pPr>
        <w:pStyle w:val="NormalnyWeb"/>
        <w:numPr>
          <w:ilvl w:val="0"/>
          <w:numId w:val="38"/>
        </w:numPr>
        <w:spacing w:after="0"/>
        <w:ind w:left="284"/>
        <w:jc w:val="both"/>
      </w:pPr>
      <w:r w:rsidRPr="00EE471C">
        <w:rPr>
          <w:bCs/>
        </w:rPr>
        <w:t>Jeżeli rodzaj wykonywanej pracy czy stopień zagrożeń związanych z warunkami pracy lub jej przebiegiem jest tak znaczny, że wskazane jest, aby nawet do doraźnego wykonywania tych prac lub przebywania w tych warunkach były dopuszczane wyłącznie osoby fizyczne mające odpowiedni stan zdrowia i przeszkolone w zakresie bezpieczeństwa i higieny pracy, to na wykonującym przedmiot niniejszej umowy ciąży obowiązek poddawania się samemu i zatrudnionym przez niego pracownikom, bez względu na podstawę zatrudnienia (umowa cywilno-prawna i umowa o świadczenie usług), wstępnym, okresowym i kontrolnym badaniom lekarskim oraz szkolenia, stosowanie się do wskazań lekarskich z tym związanych.</w:t>
      </w:r>
    </w:p>
    <w:p w14:paraId="07D22E15" w14:textId="77777777" w:rsidR="00EE471C" w:rsidRDefault="00EE471C" w:rsidP="00EA7BA4">
      <w:pPr>
        <w:jc w:val="both"/>
      </w:pPr>
    </w:p>
    <w:p w14:paraId="6AE83D48" w14:textId="77777777" w:rsidR="00E45BDC" w:rsidRPr="009B60E9" w:rsidRDefault="00323607" w:rsidP="00C11991">
      <w:pPr>
        <w:jc w:val="center"/>
        <w:rPr>
          <w:b/>
        </w:rPr>
      </w:pPr>
      <w:r w:rsidRPr="009B60E9">
        <w:rPr>
          <w:b/>
        </w:rPr>
        <w:t xml:space="preserve">  </w:t>
      </w:r>
      <w:r w:rsidR="00E45BDC" w:rsidRPr="009B60E9">
        <w:rPr>
          <w:b/>
        </w:rPr>
        <w:t>§ 1</w:t>
      </w:r>
      <w:r w:rsidR="00C11991" w:rsidRPr="009B60E9">
        <w:rPr>
          <w:b/>
        </w:rPr>
        <w:t>5</w:t>
      </w:r>
    </w:p>
    <w:p w14:paraId="6A83E4E5" w14:textId="77777777" w:rsidR="001F2AB2" w:rsidRPr="000C1EB3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</w:rPr>
      </w:pPr>
      <w:r w:rsidRPr="000C1EB3">
        <w:rPr>
          <w:rFonts w:eastAsia="Calibri"/>
        </w:rPr>
        <w:t>Wykonawca może wykona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przedmiot umowy przy udziale Podwykonawców, zawieraj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 xml:space="preserve">c </w:t>
      </w:r>
      <w:r w:rsidR="007C1AC6">
        <w:rPr>
          <w:rFonts w:eastAsia="Calibri"/>
        </w:rPr>
        <w:t xml:space="preserve">    </w:t>
      </w:r>
      <w:r w:rsidRPr="000C1EB3">
        <w:rPr>
          <w:rFonts w:eastAsia="Calibri"/>
        </w:rPr>
        <w:t>z nimi</w:t>
      </w:r>
      <w:r w:rsidR="000B2D95">
        <w:rPr>
          <w:rFonts w:eastAsia="Calibri"/>
        </w:rPr>
        <w:t>,</w:t>
      </w:r>
      <w:r w:rsidRPr="000C1EB3">
        <w:rPr>
          <w:rFonts w:eastAsia="Calibri"/>
        </w:rPr>
        <w:t xml:space="preserve"> </w:t>
      </w:r>
      <w:r w:rsidR="000B2D95" w:rsidRPr="000C1EB3">
        <w:rPr>
          <w:rFonts w:eastAsia="Calibri"/>
        </w:rPr>
        <w:t>pod rygorem niewa</w:t>
      </w:r>
      <w:r w:rsidR="000B2D95" w:rsidRPr="000C1EB3">
        <w:rPr>
          <w:rFonts w:ascii="TTE19EF7A0t00" w:eastAsia="Calibri" w:hAnsi="TTE19EF7A0t00" w:cs="TTE19EF7A0t00"/>
        </w:rPr>
        <w:t>ż</w:t>
      </w:r>
      <w:r w:rsidR="000B2D95" w:rsidRPr="000C1EB3">
        <w:rPr>
          <w:rFonts w:eastAsia="Calibri"/>
        </w:rPr>
        <w:t>no</w:t>
      </w:r>
      <w:r w:rsidR="000B2D95" w:rsidRPr="000C1EB3">
        <w:rPr>
          <w:rFonts w:ascii="TTE19EF7A0t00" w:eastAsia="Calibri" w:hAnsi="TTE19EF7A0t00" w:cs="TTE19EF7A0t00"/>
        </w:rPr>
        <w:t>ś</w:t>
      </w:r>
      <w:r w:rsidR="000B2D95" w:rsidRPr="000C1EB3">
        <w:rPr>
          <w:rFonts w:eastAsia="Calibri"/>
        </w:rPr>
        <w:t>ci</w:t>
      </w:r>
      <w:r w:rsidR="000B2D95">
        <w:rPr>
          <w:rFonts w:eastAsia="Calibri"/>
        </w:rPr>
        <w:t>,</w:t>
      </w:r>
      <w:r w:rsidR="000B2D95" w:rsidRPr="000C1EB3">
        <w:rPr>
          <w:rFonts w:eastAsia="Calibri"/>
        </w:rPr>
        <w:t xml:space="preserve"> </w:t>
      </w:r>
      <w:r w:rsidRPr="000C1EB3">
        <w:rPr>
          <w:rFonts w:eastAsia="Calibri"/>
        </w:rPr>
        <w:t>stosowne umowy w formie pisemnej.</w:t>
      </w:r>
    </w:p>
    <w:p w14:paraId="60F11B34" w14:textId="278029F1" w:rsidR="001F2AB2" w:rsidRPr="000C1EB3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</w:rPr>
      </w:pPr>
      <w:r w:rsidRPr="000C1EB3">
        <w:rPr>
          <w:rFonts w:eastAsia="Calibri"/>
        </w:rPr>
        <w:t>Wykonawca jest zobowi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zany przedstawi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cemu projekt umowy lub zmian</w:t>
      </w:r>
      <w:r w:rsidRPr="000C1EB3">
        <w:rPr>
          <w:rFonts w:ascii="TTE19EF7A0t00" w:eastAsia="Calibri" w:hAnsi="TTE19EF7A0t00" w:cs="TTE19EF7A0t00"/>
        </w:rPr>
        <w:t xml:space="preserve">ę </w:t>
      </w:r>
      <w:r w:rsidRPr="000C1EB3">
        <w:rPr>
          <w:rFonts w:eastAsia="Calibri"/>
        </w:rPr>
        <w:t>projektu umowy o podwykonawstwo, której przedmiotem s</w:t>
      </w:r>
      <w:r w:rsidRPr="000C1EB3">
        <w:rPr>
          <w:rFonts w:ascii="TTE19EF7A0t00" w:eastAsia="Calibri" w:hAnsi="TTE19EF7A0t00" w:cs="TTE19EF7A0t00"/>
        </w:rPr>
        <w:t xml:space="preserve">ą </w:t>
      </w:r>
      <w:r w:rsidRPr="000C1EB3">
        <w:rPr>
          <w:rFonts w:eastAsia="Calibri"/>
        </w:rPr>
        <w:t xml:space="preserve">usługi </w:t>
      </w:r>
      <w:r w:rsidR="00767DE5">
        <w:rPr>
          <w:rFonts w:eastAsia="Calibri"/>
        </w:rPr>
        <w:t xml:space="preserve">objęte niniejszą umową, </w:t>
      </w:r>
      <w:r w:rsidRPr="000C1EB3">
        <w:rPr>
          <w:rFonts w:eastAsia="Calibri"/>
        </w:rPr>
        <w:t xml:space="preserve">w terminie </w:t>
      </w:r>
      <w:r w:rsidRPr="000C1EB3">
        <w:rPr>
          <w:rFonts w:eastAsia="Calibri"/>
          <w:bCs/>
        </w:rPr>
        <w:t xml:space="preserve">7 dni </w:t>
      </w:r>
      <w:r w:rsidRPr="000C1EB3">
        <w:rPr>
          <w:rFonts w:eastAsia="Calibri"/>
        </w:rPr>
        <w:t>od sporz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dzenia projektu lub zmiany projektu. Nie zgłoszenie przez 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cego</w:t>
      </w:r>
      <w:r>
        <w:rPr>
          <w:rFonts w:eastAsia="Calibri"/>
        </w:rPr>
        <w:t xml:space="preserve"> </w:t>
      </w:r>
      <w:r w:rsidRPr="000C1EB3">
        <w:rPr>
          <w:rFonts w:eastAsia="Calibri"/>
        </w:rPr>
        <w:t xml:space="preserve">w terminie </w:t>
      </w:r>
      <w:r w:rsidRPr="000C1EB3">
        <w:rPr>
          <w:rFonts w:eastAsia="Calibri"/>
          <w:bCs/>
        </w:rPr>
        <w:t>14 dni</w:t>
      </w:r>
      <w:r w:rsidRPr="000C1EB3">
        <w:rPr>
          <w:rFonts w:eastAsia="Calibri"/>
        </w:rPr>
        <w:t xml:space="preserve"> od dnia otrzymania projektu lub jego zmian pisemnych zastrze</w:t>
      </w:r>
      <w:r w:rsidRPr="000C1EB3">
        <w:rPr>
          <w:rFonts w:ascii="TTE19EF7A0t00" w:eastAsia="Calibri" w:hAnsi="TTE19EF7A0t00" w:cs="TTE19EF7A0t00"/>
        </w:rPr>
        <w:t>żeń</w:t>
      </w:r>
      <w:r w:rsidRPr="000C1EB3">
        <w:rPr>
          <w:rFonts w:eastAsia="Calibri"/>
        </w:rPr>
        <w:t>, uwa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a si</w:t>
      </w:r>
      <w:r w:rsidRPr="000C1EB3">
        <w:rPr>
          <w:rFonts w:ascii="TTE19EF7A0t00" w:eastAsia="Calibri" w:hAnsi="TTE19EF7A0t00" w:cs="TTE19EF7A0t00"/>
        </w:rPr>
        <w:t xml:space="preserve">ę </w:t>
      </w:r>
      <w:r w:rsidRPr="000C1EB3">
        <w:rPr>
          <w:rFonts w:eastAsia="Calibri"/>
        </w:rPr>
        <w:t>za akceptacj</w:t>
      </w:r>
      <w:r w:rsidRPr="000C1EB3">
        <w:rPr>
          <w:rFonts w:ascii="TTE19EF7A0t00" w:eastAsia="Calibri" w:hAnsi="TTE19EF7A0t00" w:cs="TTE19EF7A0t00"/>
        </w:rPr>
        <w:t xml:space="preserve">e </w:t>
      </w:r>
      <w:r w:rsidRPr="000C1EB3">
        <w:rPr>
          <w:rFonts w:eastAsia="Calibri"/>
        </w:rPr>
        <w:t>projektu umowy lub jego zmiany.</w:t>
      </w:r>
    </w:p>
    <w:p w14:paraId="1CAD76F4" w14:textId="77777777" w:rsidR="001F2AB2" w:rsidRPr="000C1EB3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</w:rPr>
      </w:pPr>
      <w:r w:rsidRPr="000C1EB3">
        <w:rPr>
          <w:rFonts w:eastAsia="Calibri"/>
        </w:rPr>
        <w:t>Wykonawca jest zobowi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zany przedstawi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cemu po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>wiadczon</w:t>
      </w:r>
      <w:r w:rsidRPr="000C1EB3">
        <w:rPr>
          <w:rFonts w:ascii="TTE19EF7A0t00" w:eastAsia="Calibri" w:hAnsi="TTE19EF7A0t00" w:cs="TTE19EF7A0t00"/>
        </w:rPr>
        <w:t xml:space="preserve">ą </w:t>
      </w:r>
      <w:r w:rsidRPr="000C1EB3">
        <w:rPr>
          <w:rFonts w:eastAsia="Calibri"/>
        </w:rPr>
        <w:t>za zgodno</w:t>
      </w:r>
      <w:r w:rsidRPr="000C1EB3">
        <w:rPr>
          <w:rFonts w:ascii="TTE19EF7A0t00" w:eastAsia="Calibri" w:hAnsi="TTE19EF7A0t00" w:cs="TTE19EF7A0t00"/>
        </w:rPr>
        <w:t xml:space="preserve">ść </w:t>
      </w:r>
      <w:r>
        <w:rPr>
          <w:rFonts w:ascii="TTE19EF7A0t00" w:eastAsia="Calibri" w:hAnsi="TTE19EF7A0t00" w:cs="TTE19EF7A0t00"/>
        </w:rPr>
        <w:t xml:space="preserve">                 </w:t>
      </w:r>
      <w:r w:rsidRPr="000C1EB3">
        <w:rPr>
          <w:rFonts w:eastAsia="Calibri"/>
        </w:rPr>
        <w:t>z oryginałem umow</w:t>
      </w:r>
      <w:r w:rsidRPr="000C1EB3">
        <w:rPr>
          <w:rFonts w:ascii="TTE19EF7A0t00" w:eastAsia="Calibri" w:hAnsi="TTE19EF7A0t00" w:cs="TTE19EF7A0t00"/>
        </w:rPr>
        <w:t xml:space="preserve">ę </w:t>
      </w:r>
      <w:r w:rsidRPr="000C1EB3">
        <w:rPr>
          <w:rFonts w:eastAsia="Calibri"/>
        </w:rPr>
        <w:t xml:space="preserve">o podwykonawstwo w terminie </w:t>
      </w:r>
      <w:r w:rsidRPr="000C1EB3">
        <w:rPr>
          <w:rFonts w:eastAsia="Calibri"/>
          <w:bCs/>
        </w:rPr>
        <w:t xml:space="preserve">7 dni </w:t>
      </w:r>
      <w:r w:rsidRPr="000C1EB3">
        <w:rPr>
          <w:rFonts w:eastAsia="Calibri"/>
        </w:rPr>
        <w:t>od dnia jej zawarcia jak równie</w:t>
      </w:r>
      <w:r w:rsidRPr="000C1EB3">
        <w:rPr>
          <w:rFonts w:ascii="TTE19EF7A0t00" w:eastAsia="Calibri" w:hAnsi="TTE19EF7A0t00" w:cs="TTE19EF7A0t00"/>
        </w:rPr>
        <w:t xml:space="preserve">ż </w:t>
      </w:r>
      <w:r w:rsidRPr="000C1EB3">
        <w:rPr>
          <w:rFonts w:eastAsia="Calibri"/>
        </w:rPr>
        <w:t>zmiany do tej</w:t>
      </w:r>
      <w:r w:rsidR="00993E22">
        <w:rPr>
          <w:rFonts w:eastAsia="Calibri"/>
        </w:rPr>
        <w:t xml:space="preserve"> umowy </w:t>
      </w:r>
      <w:r w:rsidRPr="000C1EB3">
        <w:rPr>
          <w:rFonts w:eastAsia="Calibri"/>
        </w:rPr>
        <w:t xml:space="preserve"> w terminie 7 dni od dnia ich wprowadzenia. Je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>li 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 xml:space="preserve">cy </w:t>
      </w:r>
      <w:r>
        <w:rPr>
          <w:rFonts w:eastAsia="Calibri"/>
        </w:rPr>
        <w:t xml:space="preserve"> </w:t>
      </w:r>
      <w:r w:rsidR="007C1AC6">
        <w:rPr>
          <w:rFonts w:eastAsia="Calibri"/>
        </w:rPr>
        <w:t xml:space="preserve">                        </w:t>
      </w:r>
      <w:r w:rsidRPr="000C1EB3">
        <w:rPr>
          <w:rFonts w:eastAsia="Calibri"/>
        </w:rPr>
        <w:t xml:space="preserve">w terminie </w:t>
      </w:r>
      <w:r w:rsidRPr="000C1EB3">
        <w:rPr>
          <w:rFonts w:eastAsia="Calibri"/>
          <w:bCs/>
        </w:rPr>
        <w:t xml:space="preserve">14 dni </w:t>
      </w:r>
      <w:r w:rsidRPr="000C1EB3">
        <w:rPr>
          <w:rFonts w:eastAsia="Calibri"/>
        </w:rPr>
        <w:t xml:space="preserve">od dnia otrzymania umowy o podwykonawstwo lub zmian do umowy </w:t>
      </w:r>
      <w:r w:rsidR="007C1AC6">
        <w:rPr>
          <w:rFonts w:eastAsia="Calibri"/>
        </w:rPr>
        <w:t xml:space="preserve">                    </w:t>
      </w:r>
      <w:r w:rsidRPr="000C1EB3">
        <w:rPr>
          <w:rFonts w:eastAsia="Calibri"/>
        </w:rPr>
        <w:t>o podwykonawstwo nie zgłosi na pi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>mie sprzeciwu, uwa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a si</w:t>
      </w:r>
      <w:r w:rsidRPr="000C1EB3">
        <w:rPr>
          <w:rFonts w:ascii="TTE19EF7A0t00" w:eastAsia="Calibri" w:hAnsi="TTE19EF7A0t00" w:cs="TTE19EF7A0t00"/>
        </w:rPr>
        <w:t>ę</w:t>
      </w:r>
      <w:r w:rsidRPr="000C1EB3">
        <w:rPr>
          <w:rFonts w:eastAsia="Calibri"/>
        </w:rPr>
        <w:t xml:space="preserve">, 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e wyraził zgod</w:t>
      </w:r>
      <w:r w:rsidRPr="000C1EB3">
        <w:rPr>
          <w:rFonts w:ascii="TTE19EF7A0t00" w:eastAsia="Calibri" w:hAnsi="TTE19EF7A0t00" w:cs="TTE19EF7A0t00"/>
        </w:rPr>
        <w:t xml:space="preserve">ę </w:t>
      </w:r>
      <w:r w:rsidRPr="000C1EB3">
        <w:rPr>
          <w:rFonts w:eastAsia="Calibri"/>
        </w:rPr>
        <w:t>na zawarcie umowy lub wprowadzenie zmian.</w:t>
      </w:r>
    </w:p>
    <w:p w14:paraId="45B9390B" w14:textId="77777777" w:rsidR="001F2AB2" w:rsidRPr="000C1EB3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</w:rPr>
      </w:pPr>
      <w:r w:rsidRPr="000C1EB3">
        <w:rPr>
          <w:rFonts w:eastAsia="Calibri"/>
        </w:rPr>
        <w:t xml:space="preserve">Umowa na </w:t>
      </w:r>
      <w:r>
        <w:rPr>
          <w:rFonts w:eastAsia="Calibri"/>
        </w:rPr>
        <w:t>usługi</w:t>
      </w:r>
      <w:r w:rsidRPr="000C1EB3">
        <w:rPr>
          <w:rFonts w:eastAsia="Calibri"/>
        </w:rPr>
        <w:t xml:space="preserve"> z Podwykonawc</w:t>
      </w:r>
      <w:r w:rsidRPr="000C1EB3">
        <w:rPr>
          <w:rFonts w:ascii="TTE19EF7A0t00" w:eastAsia="Calibri" w:hAnsi="TTE19EF7A0t00" w:cs="TTE19EF7A0t00"/>
        </w:rPr>
        <w:t xml:space="preserve">ą </w:t>
      </w:r>
      <w:r w:rsidRPr="000C1EB3">
        <w:rPr>
          <w:rFonts w:eastAsia="Calibri"/>
        </w:rPr>
        <w:t>musi zawiera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w szczególno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>ci:</w:t>
      </w:r>
    </w:p>
    <w:p w14:paraId="6DCE42FE" w14:textId="77777777" w:rsidR="001F2AB2" w:rsidRPr="000C1EB3" w:rsidRDefault="001F2AB2" w:rsidP="00200400">
      <w:pPr>
        <w:numPr>
          <w:ilvl w:val="0"/>
          <w:numId w:val="15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eastAsia="Calibri"/>
        </w:rPr>
      </w:pPr>
      <w:r w:rsidRPr="000C1EB3">
        <w:rPr>
          <w:rFonts w:eastAsia="Calibri"/>
        </w:rPr>
        <w:t xml:space="preserve">zakres </w:t>
      </w:r>
      <w:r>
        <w:rPr>
          <w:rFonts w:eastAsia="Calibri"/>
        </w:rPr>
        <w:t>usług</w:t>
      </w:r>
      <w:r w:rsidRPr="000C1EB3">
        <w:rPr>
          <w:rFonts w:eastAsia="Calibri"/>
        </w:rPr>
        <w:t xml:space="preserve"> powierzony Podwykonawcy  obj</w:t>
      </w:r>
      <w:r w:rsidRPr="000C1EB3">
        <w:rPr>
          <w:rFonts w:ascii="TTE19EF7A0t00" w:eastAsia="Calibri" w:hAnsi="TTE19EF7A0t00" w:cs="TTE19EF7A0t00"/>
        </w:rPr>
        <w:t>ę</w:t>
      </w:r>
      <w:r w:rsidRPr="000C1EB3">
        <w:rPr>
          <w:rFonts w:eastAsia="Calibri"/>
        </w:rPr>
        <w:t>tych umow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,</w:t>
      </w:r>
    </w:p>
    <w:p w14:paraId="1CED0EF9" w14:textId="77777777" w:rsidR="001F2AB2" w:rsidRPr="000C1EB3" w:rsidRDefault="001F2AB2" w:rsidP="00200400">
      <w:pPr>
        <w:numPr>
          <w:ilvl w:val="0"/>
          <w:numId w:val="15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eastAsia="Calibri"/>
        </w:rPr>
      </w:pPr>
      <w:r w:rsidRPr="000C1EB3">
        <w:rPr>
          <w:rFonts w:eastAsia="Calibri"/>
        </w:rPr>
        <w:t>kwot</w:t>
      </w:r>
      <w:r w:rsidRPr="000C1EB3">
        <w:rPr>
          <w:rFonts w:ascii="TTE19EF7A0t00" w:eastAsia="Calibri" w:hAnsi="TTE19EF7A0t00" w:cs="TTE19EF7A0t00"/>
        </w:rPr>
        <w:t xml:space="preserve">ę </w:t>
      </w:r>
      <w:r w:rsidRPr="000C1EB3">
        <w:rPr>
          <w:rFonts w:eastAsia="Calibri"/>
        </w:rPr>
        <w:t>wynagrodzenia - kwota ta nie powinna by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wy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sza, ni</w:t>
      </w:r>
      <w:r w:rsidRPr="000C1EB3">
        <w:rPr>
          <w:rFonts w:ascii="TTE19EF7A0t00" w:eastAsia="Calibri" w:hAnsi="TTE19EF7A0t00" w:cs="TTE19EF7A0t00"/>
        </w:rPr>
        <w:t xml:space="preserve">ż </w:t>
      </w:r>
      <w:r w:rsidRPr="000C1EB3">
        <w:rPr>
          <w:rFonts w:eastAsia="Calibri"/>
        </w:rPr>
        <w:t>warto</w:t>
      </w:r>
      <w:r w:rsidRPr="000C1EB3">
        <w:rPr>
          <w:rFonts w:ascii="TTE19EF7A0t00" w:eastAsia="Calibri" w:hAnsi="TTE19EF7A0t00" w:cs="TTE19EF7A0t00"/>
        </w:rPr>
        <w:t xml:space="preserve">ść </w:t>
      </w:r>
      <w:r w:rsidRPr="000C1EB3">
        <w:rPr>
          <w:rFonts w:eastAsia="Calibri"/>
        </w:rPr>
        <w:t xml:space="preserve">tego zakresu </w:t>
      </w:r>
      <w:r>
        <w:rPr>
          <w:rFonts w:eastAsia="Calibri"/>
        </w:rPr>
        <w:t>usług</w:t>
      </w:r>
      <w:r w:rsidRPr="000C1EB3">
        <w:rPr>
          <w:rFonts w:eastAsia="Calibri"/>
        </w:rPr>
        <w:t xml:space="preserve"> wynikaj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cą z oferty Wykonawcy,</w:t>
      </w:r>
    </w:p>
    <w:p w14:paraId="4D64344F" w14:textId="77777777" w:rsidR="001F2AB2" w:rsidRPr="000C1EB3" w:rsidRDefault="001F2AB2" w:rsidP="00200400">
      <w:pPr>
        <w:numPr>
          <w:ilvl w:val="0"/>
          <w:numId w:val="15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eastAsia="Calibri"/>
        </w:rPr>
      </w:pPr>
      <w:r w:rsidRPr="000C1EB3">
        <w:rPr>
          <w:rFonts w:eastAsia="Calibri"/>
        </w:rPr>
        <w:t xml:space="preserve">termin wykonania </w:t>
      </w:r>
      <w:r>
        <w:rPr>
          <w:rFonts w:eastAsia="Calibri"/>
        </w:rPr>
        <w:t>usług</w:t>
      </w:r>
      <w:r w:rsidRPr="000C1EB3">
        <w:rPr>
          <w:rFonts w:eastAsia="Calibri"/>
        </w:rPr>
        <w:t xml:space="preserve"> obj</w:t>
      </w:r>
      <w:r w:rsidRPr="000C1EB3">
        <w:rPr>
          <w:rFonts w:ascii="TTE19EF7A0t00" w:eastAsia="Calibri" w:hAnsi="TTE19EF7A0t00" w:cs="TTE19EF7A0t00"/>
        </w:rPr>
        <w:t>ę</w:t>
      </w:r>
      <w:r w:rsidRPr="000C1EB3">
        <w:rPr>
          <w:rFonts w:eastAsia="Calibri"/>
        </w:rPr>
        <w:t>tych umow</w:t>
      </w:r>
      <w:r w:rsidRPr="000C1EB3">
        <w:rPr>
          <w:rFonts w:ascii="TTE19EF7A0t00" w:eastAsia="Calibri" w:hAnsi="TTE19EF7A0t00" w:cs="TTE19EF7A0t00"/>
        </w:rPr>
        <w:t xml:space="preserve">ą </w:t>
      </w:r>
      <w:r w:rsidRPr="000C1EB3">
        <w:rPr>
          <w:rFonts w:eastAsia="Calibri"/>
        </w:rPr>
        <w:t xml:space="preserve">wraz z harmonogramem - harmonogram </w:t>
      </w:r>
      <w:r>
        <w:rPr>
          <w:rFonts w:eastAsia="Calibri"/>
        </w:rPr>
        <w:t>usług</w:t>
      </w:r>
      <w:r w:rsidRPr="000C1EB3">
        <w:rPr>
          <w:rFonts w:eastAsia="Calibri"/>
        </w:rPr>
        <w:t xml:space="preserve"> musi by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 xml:space="preserve">zgodny z harmonogramem </w:t>
      </w:r>
      <w:r>
        <w:rPr>
          <w:rFonts w:eastAsia="Calibri"/>
        </w:rPr>
        <w:t>usług</w:t>
      </w:r>
      <w:r w:rsidRPr="000C1EB3">
        <w:rPr>
          <w:rFonts w:eastAsia="Calibri"/>
        </w:rPr>
        <w:t xml:space="preserve"> Wykonawcy,</w:t>
      </w:r>
    </w:p>
    <w:p w14:paraId="183789FA" w14:textId="77777777" w:rsidR="001F2AB2" w:rsidRPr="000C1EB3" w:rsidRDefault="001F2AB2" w:rsidP="00200400">
      <w:pPr>
        <w:numPr>
          <w:ilvl w:val="0"/>
          <w:numId w:val="15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eastAsia="Calibri"/>
        </w:rPr>
      </w:pPr>
      <w:r w:rsidRPr="000C1EB3">
        <w:rPr>
          <w:rFonts w:eastAsia="Calibri"/>
        </w:rPr>
        <w:t>termin zapłaty wynagrodzenia dla Podwykonawcy lub dalszego Podwykonawcy, przewidziany w umowie o podwykonawstwo, nie mo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e by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dłu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szy ni</w:t>
      </w:r>
      <w:r w:rsidRPr="000C1EB3">
        <w:rPr>
          <w:rFonts w:ascii="TTE19EF7A0t00" w:eastAsia="Calibri" w:hAnsi="TTE19EF7A0t00" w:cs="TTE19EF7A0t00"/>
        </w:rPr>
        <w:t xml:space="preserve">ż </w:t>
      </w:r>
      <w:r w:rsidRPr="000C1EB3">
        <w:rPr>
          <w:rFonts w:eastAsia="Calibri"/>
        </w:rPr>
        <w:t>30 dni od dnia dor</w:t>
      </w:r>
      <w:r w:rsidRPr="000C1EB3">
        <w:rPr>
          <w:rFonts w:ascii="TTE19EF7A0t00" w:eastAsia="Calibri" w:hAnsi="TTE19EF7A0t00" w:cs="TTE19EF7A0t00"/>
        </w:rPr>
        <w:t>ę</w:t>
      </w:r>
      <w:r w:rsidRPr="000C1EB3">
        <w:rPr>
          <w:rFonts w:eastAsia="Calibri"/>
        </w:rPr>
        <w:t>czenia Wykonawcy, Podwykonawcy lub dalszemu Podwykonawcy faktury lub rachunku, potwierdzaj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cych wykonanie zleconej Podwykonawcy lub dalszemu Podwykonawcy usługi,</w:t>
      </w:r>
    </w:p>
    <w:p w14:paraId="25B4F60B" w14:textId="77777777" w:rsidR="001F2AB2" w:rsidRPr="000C1EB3" w:rsidRDefault="001F2AB2" w:rsidP="00200400">
      <w:pPr>
        <w:numPr>
          <w:ilvl w:val="0"/>
          <w:numId w:val="15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eastAsia="Calibri"/>
        </w:rPr>
      </w:pPr>
      <w:r w:rsidRPr="000C1EB3">
        <w:rPr>
          <w:rFonts w:eastAsia="Calibri"/>
        </w:rPr>
        <w:t>w przypadku podzlecenia przez Wykonawc</w:t>
      </w:r>
      <w:r w:rsidRPr="000C1EB3">
        <w:rPr>
          <w:rFonts w:ascii="TTE19EF7A0t00" w:eastAsia="Calibri" w:hAnsi="TTE19EF7A0t00" w:cs="TTE19EF7A0t00"/>
        </w:rPr>
        <w:t xml:space="preserve">ę </w:t>
      </w:r>
      <w:r w:rsidRPr="000C1EB3">
        <w:rPr>
          <w:rFonts w:eastAsia="Calibri"/>
        </w:rPr>
        <w:t>prac obejmuj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cych przedmiot zamówienia Podwykonawcy, termin wynagrodzenia płatnego przez Wykonawc</w:t>
      </w:r>
      <w:r w:rsidRPr="000C1EB3">
        <w:rPr>
          <w:rFonts w:ascii="TTE19EF7A0t00" w:eastAsia="Calibri" w:hAnsi="TTE19EF7A0t00" w:cs="TTE19EF7A0t00"/>
        </w:rPr>
        <w:t xml:space="preserve">ę </w:t>
      </w:r>
      <w:r w:rsidRPr="000C1EB3">
        <w:rPr>
          <w:rFonts w:eastAsia="Calibri"/>
        </w:rPr>
        <w:t>za wykonane prace Podwykonawcy powinien by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ustalony w taki sposób, aby przypadał wcze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>niej ni</w:t>
      </w:r>
      <w:r w:rsidRPr="000C1EB3">
        <w:rPr>
          <w:rFonts w:ascii="TTE19EF7A0t00" w:eastAsia="Calibri" w:hAnsi="TTE19EF7A0t00" w:cs="TTE19EF7A0t00"/>
        </w:rPr>
        <w:t xml:space="preserve">ż </w:t>
      </w:r>
      <w:r w:rsidRPr="000C1EB3">
        <w:rPr>
          <w:rFonts w:eastAsia="Calibri"/>
        </w:rPr>
        <w:t>termin zapłaty wynagrodzenia nale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nego Wykonawcy przez 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cego (za okres zlecony Podwykonawcy).</w:t>
      </w:r>
    </w:p>
    <w:p w14:paraId="0C5113C7" w14:textId="77777777" w:rsidR="004101B2" w:rsidRPr="004101B2" w:rsidRDefault="001F2AB2" w:rsidP="004101B2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0C1EB3">
        <w:rPr>
          <w:rFonts w:eastAsia="Calibri"/>
        </w:rPr>
        <w:t>Wykonawca, Podwykonawca lub dalszy Podwykonawca zobowi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zany jest przedstawi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cemu, zawarte umowy po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>wiadczone za zgodno</w:t>
      </w:r>
      <w:r w:rsidR="00086573">
        <w:rPr>
          <w:rFonts w:ascii="TTE19EF7A0t00" w:eastAsia="Calibri" w:hAnsi="TTE19EF7A0t00" w:cs="TTE19EF7A0t00"/>
        </w:rPr>
        <w:t>ść</w:t>
      </w:r>
      <w:r>
        <w:rPr>
          <w:rFonts w:ascii="TTE19EF7A0t00" w:eastAsia="Calibri" w:hAnsi="TTE19EF7A0t00" w:cs="TTE19EF7A0t00"/>
        </w:rPr>
        <w:t xml:space="preserve"> </w:t>
      </w:r>
      <w:r w:rsidRPr="000C1EB3">
        <w:rPr>
          <w:rFonts w:eastAsia="Calibri"/>
        </w:rPr>
        <w:t>z oryginałem, w terminie 7 dni</w:t>
      </w:r>
      <w:r w:rsidR="000B2D95">
        <w:rPr>
          <w:rFonts w:eastAsia="Calibri"/>
        </w:rPr>
        <w:t>,</w:t>
      </w:r>
      <w:r w:rsidRPr="000C1EB3">
        <w:rPr>
          <w:rFonts w:eastAsia="Calibri"/>
        </w:rPr>
        <w:t xml:space="preserve"> od dnia ich zawarcia</w:t>
      </w:r>
    </w:p>
    <w:p w14:paraId="5004C5B4" w14:textId="7AD5CF80" w:rsidR="001F2AB2" w:rsidRPr="000C1EB3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0C1EB3">
        <w:rPr>
          <w:rFonts w:eastAsia="Calibri"/>
        </w:rPr>
        <w:lastRenderedPageBreak/>
        <w:t>Umowa pomi</w:t>
      </w:r>
      <w:r w:rsidRPr="000C1EB3">
        <w:rPr>
          <w:rFonts w:ascii="TTE19EF7A0t00" w:eastAsia="Calibri" w:hAnsi="TTE19EF7A0t00" w:cs="TTE19EF7A0t00"/>
        </w:rPr>
        <w:t>ę</w:t>
      </w:r>
      <w:r w:rsidRPr="000C1EB3">
        <w:rPr>
          <w:rFonts w:eastAsia="Calibri"/>
        </w:rPr>
        <w:t>dzy Podwykonawc</w:t>
      </w:r>
      <w:r w:rsidRPr="000C1EB3">
        <w:rPr>
          <w:rFonts w:ascii="TTE19EF7A0t00" w:eastAsia="Calibri" w:hAnsi="TTE19EF7A0t00" w:cs="TTE19EF7A0t00"/>
        </w:rPr>
        <w:t xml:space="preserve">ą </w:t>
      </w:r>
      <w:r w:rsidRPr="000C1EB3">
        <w:rPr>
          <w:rFonts w:eastAsia="Calibri"/>
        </w:rPr>
        <w:t>a dalszym Podwykonawc</w:t>
      </w:r>
      <w:r w:rsidRPr="000C1EB3">
        <w:rPr>
          <w:rFonts w:ascii="TTE19EF7A0t00" w:eastAsia="Calibri" w:hAnsi="TTE19EF7A0t00" w:cs="TTE19EF7A0t00"/>
        </w:rPr>
        <w:t xml:space="preserve">ą </w:t>
      </w:r>
      <w:r w:rsidRPr="000C1EB3">
        <w:rPr>
          <w:rFonts w:eastAsia="Calibri"/>
        </w:rPr>
        <w:t>musi zawiera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zapisy okre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>lone w ust.</w:t>
      </w:r>
      <w:r w:rsidR="000B2D95">
        <w:rPr>
          <w:rFonts w:eastAsia="Calibri"/>
        </w:rPr>
        <w:t xml:space="preserve"> </w:t>
      </w:r>
      <w:r w:rsidRPr="000C1EB3">
        <w:rPr>
          <w:rFonts w:eastAsia="Calibri"/>
        </w:rPr>
        <w:t>4 niniejszego paragrafu. Zał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cznikiem do umowy jest zgoda Wykonawcy na zawarcie umowy  o podwykonawstwo.</w:t>
      </w:r>
      <w:r w:rsidR="00767DE5">
        <w:rPr>
          <w:rFonts w:eastAsia="Calibri"/>
        </w:rPr>
        <w:t xml:space="preserve"> </w:t>
      </w:r>
    </w:p>
    <w:p w14:paraId="62217A55" w14:textId="77777777" w:rsidR="001F2AB2" w:rsidRPr="000C1EB3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0C1EB3">
        <w:rPr>
          <w:rFonts w:eastAsia="Calibri"/>
        </w:rPr>
        <w:t>Wykonawca zobowi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 xml:space="preserve">zany jest na </w:t>
      </w:r>
      <w:r w:rsidRPr="000C1EB3">
        <w:rPr>
          <w:rFonts w:ascii="TTE19EF7A0t00" w:eastAsia="Calibri" w:hAnsi="TTE19EF7A0t00" w:cs="TTE19EF7A0t00"/>
        </w:rPr>
        <w:t>żą</w:t>
      </w:r>
      <w:r w:rsidRPr="000C1EB3">
        <w:rPr>
          <w:rFonts w:eastAsia="Calibri"/>
        </w:rPr>
        <w:t>danie 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cego udzieli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mu wszelkich informacji dotycz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cych Podwykonawców.</w:t>
      </w:r>
    </w:p>
    <w:p w14:paraId="395EF6F4" w14:textId="77777777" w:rsidR="004D1C58" w:rsidRPr="00B92EC0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0C1EB3">
        <w:rPr>
          <w:rFonts w:eastAsia="Calibri"/>
        </w:rPr>
        <w:t>Wykonawca ponosi wobec 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cego pełn</w:t>
      </w:r>
      <w:r w:rsidRPr="000C1EB3">
        <w:rPr>
          <w:rFonts w:ascii="TTE19EF7A0t00" w:eastAsia="Calibri" w:hAnsi="TTE19EF7A0t00" w:cs="TTE19EF7A0t00"/>
        </w:rPr>
        <w:t xml:space="preserve">a </w:t>
      </w:r>
      <w:r w:rsidRPr="000C1EB3">
        <w:rPr>
          <w:rFonts w:eastAsia="Calibri"/>
        </w:rPr>
        <w:t>odpowiedzialno</w:t>
      </w:r>
      <w:r w:rsidRPr="000C1EB3">
        <w:rPr>
          <w:rFonts w:ascii="TTE19EF7A0t00" w:eastAsia="Calibri" w:hAnsi="TTE19EF7A0t00" w:cs="TTE19EF7A0t00"/>
        </w:rPr>
        <w:t xml:space="preserve">ść </w:t>
      </w:r>
      <w:r w:rsidRPr="000C1EB3">
        <w:rPr>
          <w:rFonts w:eastAsia="Calibri"/>
        </w:rPr>
        <w:t xml:space="preserve">za </w:t>
      </w:r>
      <w:r>
        <w:rPr>
          <w:rFonts w:eastAsia="Calibri"/>
        </w:rPr>
        <w:t>usługi</w:t>
      </w:r>
      <w:r w:rsidRPr="000C1EB3">
        <w:rPr>
          <w:rFonts w:eastAsia="Calibri"/>
        </w:rPr>
        <w:t>, które wykonuje przy pomocy Podwykonawców.</w:t>
      </w:r>
    </w:p>
    <w:p w14:paraId="0B34D3F2" w14:textId="77777777" w:rsidR="001F2AB2" w:rsidRPr="000C1EB3" w:rsidRDefault="001F2AB2" w:rsidP="00200400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0C1EB3">
        <w:rPr>
          <w:rFonts w:eastAsia="Calibri"/>
        </w:rPr>
        <w:t>Niezale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nie od postanowie</w:t>
      </w:r>
      <w:r w:rsidRPr="000C1EB3">
        <w:rPr>
          <w:rFonts w:ascii="TTE19EF7A0t00" w:eastAsia="Calibri" w:hAnsi="TTE19EF7A0t00" w:cs="TTE19EF7A0t00"/>
        </w:rPr>
        <w:t xml:space="preserve">ń </w:t>
      </w:r>
      <w:r w:rsidRPr="000C1EB3">
        <w:rPr>
          <w:rFonts w:eastAsia="Calibri"/>
        </w:rPr>
        <w:t xml:space="preserve">§ 2 ust. 3 i 4 niniejszej umowy, zamiar wprowadzenia Podwykonawcy </w:t>
      </w:r>
      <w:r>
        <w:rPr>
          <w:rFonts w:eastAsia="Calibri"/>
        </w:rPr>
        <w:t>celem świadczenia niniejszej usługi</w:t>
      </w:r>
      <w:r w:rsidRPr="000C1EB3">
        <w:rPr>
          <w:rFonts w:eastAsia="Calibri"/>
        </w:rPr>
        <w:t xml:space="preserve">, w celu wykonania zakresu </w:t>
      </w:r>
      <w:r>
        <w:rPr>
          <w:rFonts w:eastAsia="Calibri"/>
        </w:rPr>
        <w:t>usług</w:t>
      </w:r>
      <w:r w:rsidRPr="000C1EB3">
        <w:rPr>
          <w:rFonts w:eastAsia="Calibri"/>
        </w:rPr>
        <w:t xml:space="preserve"> okre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>lonego w ofercie, Wykonawca powinien zgłosi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>Zamawiaj</w:t>
      </w:r>
      <w:r w:rsidRPr="000C1EB3">
        <w:rPr>
          <w:rFonts w:ascii="TTE19EF7A0t00" w:eastAsia="Calibri" w:hAnsi="TTE19EF7A0t00" w:cs="TTE19EF7A0t00"/>
        </w:rPr>
        <w:t>ą</w:t>
      </w:r>
      <w:r w:rsidR="00086573">
        <w:rPr>
          <w:rFonts w:eastAsia="Calibri"/>
        </w:rPr>
        <w:t>cemu, z co najmniej 7-</w:t>
      </w:r>
      <w:r w:rsidRPr="000C1EB3">
        <w:rPr>
          <w:rFonts w:eastAsia="Calibri"/>
        </w:rPr>
        <w:t>dniowym wyprzedzeniem. Bez zgody Zamawiaj</w:t>
      </w:r>
      <w:r w:rsidRPr="000C1EB3">
        <w:rPr>
          <w:rFonts w:ascii="TTE19EF7A0t00" w:eastAsia="Calibri" w:hAnsi="TTE19EF7A0t00" w:cs="TTE19EF7A0t00"/>
        </w:rPr>
        <w:t>ą</w:t>
      </w:r>
      <w:r w:rsidRPr="000C1EB3">
        <w:rPr>
          <w:rFonts w:eastAsia="Calibri"/>
        </w:rPr>
        <w:t>cego, Wykonawca nie mo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e umo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liwi</w:t>
      </w:r>
      <w:r w:rsidRPr="000C1EB3">
        <w:rPr>
          <w:rFonts w:ascii="TTE19EF7A0t00" w:eastAsia="Calibri" w:hAnsi="TTE19EF7A0t00" w:cs="TTE19EF7A0t00"/>
        </w:rPr>
        <w:t xml:space="preserve">ć </w:t>
      </w:r>
      <w:r w:rsidRPr="000C1EB3">
        <w:rPr>
          <w:rFonts w:eastAsia="Calibri"/>
        </w:rPr>
        <w:t xml:space="preserve">Podwykonawcy </w:t>
      </w:r>
      <w:r>
        <w:rPr>
          <w:rFonts w:eastAsia="Calibri"/>
        </w:rPr>
        <w:t>świadczyć usługi</w:t>
      </w:r>
      <w:r w:rsidRPr="000C1EB3">
        <w:rPr>
          <w:rFonts w:eastAsia="Calibri"/>
        </w:rPr>
        <w:t>, za</w:t>
      </w:r>
      <w:r w:rsidRPr="000C1EB3">
        <w:rPr>
          <w:rFonts w:ascii="TTE19EF7A0t00" w:eastAsia="Calibri" w:hAnsi="TTE19EF7A0t00" w:cs="TTE19EF7A0t00"/>
        </w:rPr>
        <w:t>ś</w:t>
      </w:r>
      <w:r w:rsidRPr="000C1EB3">
        <w:rPr>
          <w:rFonts w:eastAsia="Calibri"/>
        </w:rPr>
        <w:t xml:space="preserve"> sprzeczne z niniejszymi postanowieniami post</w:t>
      </w:r>
      <w:r w:rsidRPr="000C1EB3">
        <w:rPr>
          <w:rFonts w:ascii="TTE19EF7A0t00" w:eastAsia="Calibri" w:hAnsi="TTE19EF7A0t00" w:cs="TTE19EF7A0t00"/>
        </w:rPr>
        <w:t>e</w:t>
      </w:r>
      <w:r w:rsidRPr="000C1EB3">
        <w:rPr>
          <w:rFonts w:eastAsia="Calibri"/>
        </w:rPr>
        <w:t>powanie Wykonawcy poczytywane b</w:t>
      </w:r>
      <w:r w:rsidRPr="000C1EB3">
        <w:rPr>
          <w:rFonts w:ascii="TTE19EF7A0t00" w:eastAsia="Calibri" w:hAnsi="TTE19EF7A0t00" w:cs="TTE19EF7A0t00"/>
        </w:rPr>
        <w:t>ę</w:t>
      </w:r>
      <w:r w:rsidRPr="000C1EB3">
        <w:rPr>
          <w:rFonts w:eastAsia="Calibri"/>
        </w:rPr>
        <w:t>dzie za nienale</w:t>
      </w:r>
      <w:r w:rsidRPr="000C1EB3">
        <w:rPr>
          <w:rFonts w:ascii="TTE19EF7A0t00" w:eastAsia="Calibri" w:hAnsi="TTE19EF7A0t00" w:cs="TTE19EF7A0t00"/>
        </w:rPr>
        <w:t>ż</w:t>
      </w:r>
      <w:r w:rsidRPr="000C1EB3">
        <w:rPr>
          <w:rFonts w:eastAsia="Calibri"/>
        </w:rPr>
        <w:t>yte wykonanie umowy.</w:t>
      </w:r>
    </w:p>
    <w:p w14:paraId="04B3B493" w14:textId="77777777" w:rsidR="001F2AB2" w:rsidRPr="000C1EB3" w:rsidRDefault="001F2AB2" w:rsidP="00200400">
      <w:pPr>
        <w:numPr>
          <w:ilvl w:val="0"/>
          <w:numId w:val="14"/>
        </w:numPr>
        <w:suppressAutoHyphens w:val="0"/>
        <w:ind w:left="284"/>
        <w:jc w:val="both"/>
        <w:rPr>
          <w:bCs/>
        </w:rPr>
      </w:pPr>
      <w:r w:rsidRPr="000C1EB3">
        <w:rPr>
          <w:bCs/>
        </w:rPr>
        <w:t xml:space="preserve">Powierzenie wykonania części </w:t>
      </w:r>
      <w:r>
        <w:rPr>
          <w:bCs/>
        </w:rPr>
        <w:t>usługi</w:t>
      </w:r>
      <w:r w:rsidRPr="000C1EB3">
        <w:rPr>
          <w:bCs/>
        </w:rPr>
        <w:t xml:space="preserve"> objętych niniejszą umową Podwykonawcy wymaga przedstawienia umowy z nim lub jej projektu oraz wyrażenia zgody przez Zamawiającego.</w:t>
      </w:r>
    </w:p>
    <w:p w14:paraId="7D230DB7" w14:textId="77777777" w:rsidR="001F2AB2" w:rsidRPr="000C1EB3" w:rsidRDefault="001F2AB2" w:rsidP="00200400">
      <w:pPr>
        <w:numPr>
          <w:ilvl w:val="0"/>
          <w:numId w:val="14"/>
        </w:numPr>
        <w:suppressAutoHyphens w:val="0"/>
        <w:ind w:left="284"/>
        <w:jc w:val="both"/>
        <w:rPr>
          <w:bCs/>
        </w:rPr>
      </w:pPr>
      <w:r w:rsidRPr="000C1EB3">
        <w:rPr>
          <w:rFonts w:eastAsia="SimSun"/>
          <w:color w:val="000000"/>
          <w:kern w:val="3"/>
          <w:lang w:bidi="en-US"/>
        </w:rPr>
        <w:t>Zapisy umowy o podwykonawstwo nie mogą naruszać postanowień umowy zawartej między Wykonawcą a Zamawiającym</w:t>
      </w:r>
    </w:p>
    <w:p w14:paraId="44D22D07" w14:textId="77777777" w:rsidR="001F2AB2" w:rsidRPr="000C1EB3" w:rsidRDefault="001F2AB2" w:rsidP="00200400">
      <w:pPr>
        <w:numPr>
          <w:ilvl w:val="0"/>
          <w:numId w:val="14"/>
        </w:numPr>
        <w:suppressAutoHyphens w:val="0"/>
        <w:ind w:left="284"/>
        <w:jc w:val="both"/>
        <w:rPr>
          <w:bCs/>
        </w:rPr>
      </w:pPr>
      <w:r w:rsidRPr="000C1EB3">
        <w:rPr>
          <w:bCs/>
        </w:rPr>
        <w:t xml:space="preserve">W przypadku powierzenia wykonania </w:t>
      </w:r>
      <w:r>
        <w:rPr>
          <w:bCs/>
        </w:rPr>
        <w:t>świadczenia usługi</w:t>
      </w:r>
      <w:r w:rsidRPr="000C1EB3">
        <w:rPr>
          <w:bCs/>
        </w:rPr>
        <w:t xml:space="preserve"> osobom trzecim</w:t>
      </w:r>
      <w:r w:rsidR="00086573">
        <w:rPr>
          <w:bCs/>
        </w:rPr>
        <w:t>,</w:t>
      </w:r>
      <w:r w:rsidRPr="000C1EB3">
        <w:rPr>
          <w:bCs/>
        </w:rPr>
        <w:t xml:space="preserve"> Wykonawca ponosi odpowiedzialność za ich nal</w:t>
      </w:r>
      <w:r w:rsidR="00086573">
        <w:rPr>
          <w:bCs/>
        </w:rPr>
        <w:t>eżyte wykonanie zgodnie z umową</w:t>
      </w:r>
      <w:r w:rsidRPr="000C1EB3">
        <w:rPr>
          <w:bCs/>
        </w:rPr>
        <w:t xml:space="preserve"> i obowiązującymi przepisami.</w:t>
      </w:r>
    </w:p>
    <w:p w14:paraId="4E162FA6" w14:textId="77777777" w:rsidR="001F2AB2" w:rsidRPr="000C1EB3" w:rsidRDefault="001F2AB2" w:rsidP="00200400">
      <w:pPr>
        <w:numPr>
          <w:ilvl w:val="0"/>
          <w:numId w:val="14"/>
        </w:numPr>
        <w:suppressAutoHyphens w:val="0"/>
        <w:ind w:left="284"/>
        <w:jc w:val="both"/>
        <w:rPr>
          <w:bCs/>
        </w:rPr>
      </w:pPr>
      <w:r w:rsidRPr="000C1EB3">
        <w:rPr>
          <w:bCs/>
        </w:rPr>
        <w:t>Wykonawca odpowiada za działania i zaniechania Podwykonawców jak za działania własne,  a także za błędy w wyborze tych osób, jeżeli nie posiadają one właściwych kwalifikacji zawodowych.</w:t>
      </w:r>
    </w:p>
    <w:p w14:paraId="442EBF6F" w14:textId="77777777" w:rsidR="003626A3" w:rsidRDefault="003626A3" w:rsidP="005A19A0">
      <w:pPr>
        <w:jc w:val="center"/>
      </w:pPr>
    </w:p>
    <w:p w14:paraId="5072CDC7" w14:textId="77777777" w:rsidR="00E45BDC" w:rsidRPr="009B60E9" w:rsidRDefault="00E45BDC" w:rsidP="00086573">
      <w:pPr>
        <w:suppressAutoHyphens w:val="0"/>
        <w:spacing w:after="200" w:line="276" w:lineRule="auto"/>
        <w:jc w:val="center"/>
        <w:rPr>
          <w:b/>
        </w:rPr>
      </w:pPr>
      <w:r w:rsidRPr="009B60E9">
        <w:rPr>
          <w:b/>
        </w:rPr>
        <w:t>§ 1</w:t>
      </w:r>
      <w:r w:rsidR="00C11991" w:rsidRPr="009B60E9">
        <w:rPr>
          <w:b/>
        </w:rPr>
        <w:t>6</w:t>
      </w:r>
    </w:p>
    <w:p w14:paraId="5F4D3DEF" w14:textId="1E0F6781" w:rsidR="00323607" w:rsidRPr="00256845" w:rsidRDefault="00323607" w:rsidP="00200400">
      <w:pPr>
        <w:numPr>
          <w:ilvl w:val="0"/>
          <w:numId w:val="6"/>
        </w:numPr>
        <w:jc w:val="both"/>
      </w:pPr>
      <w:r w:rsidRPr="00053C35">
        <w:t xml:space="preserve">W razie stwierdzenia, że Wykonawca wbrew zobowiązaniom wynikającym z niniejszej umowy nie świadczy usług w niej wymienionych lub wykonuje je </w:t>
      </w:r>
      <w:r w:rsidR="00086573" w:rsidRPr="00256845">
        <w:t xml:space="preserve">nienależycie lub </w:t>
      </w:r>
      <w:r w:rsidRPr="00256845">
        <w:t xml:space="preserve">niestarannie, Zamawiający złoży Wykonawcy reklamację na piśmie. Wykonawca zobowiązany jest odpowiedzieć na reklamację na piśmie w terminie 7 dni roboczych. </w:t>
      </w:r>
      <w:r w:rsidR="002E7BD8">
        <w:br/>
      </w:r>
      <w:r w:rsidRPr="00256845">
        <w:t>W przypadku nieuwzględnienia wyjaśnień Wykonawcy zastosowanie mają postanowienia ust. 2</w:t>
      </w:r>
      <w:r w:rsidR="00F525A2" w:rsidRPr="00256845">
        <w:t xml:space="preserve"> i 5</w:t>
      </w:r>
      <w:r w:rsidRPr="00256845">
        <w:t>.</w:t>
      </w:r>
    </w:p>
    <w:p w14:paraId="314DD038" w14:textId="77777777" w:rsidR="00323607" w:rsidRPr="00256845" w:rsidRDefault="00C2425D" w:rsidP="00200400">
      <w:pPr>
        <w:numPr>
          <w:ilvl w:val="0"/>
          <w:numId w:val="6"/>
        </w:numPr>
        <w:jc w:val="both"/>
      </w:pPr>
      <w:r w:rsidRPr="00256845">
        <w:t>N</w:t>
      </w:r>
      <w:r w:rsidR="00323607" w:rsidRPr="00256845">
        <w:t xml:space="preserve">ienależyte </w:t>
      </w:r>
      <w:r w:rsidR="00086573" w:rsidRPr="00256845">
        <w:t xml:space="preserve">lub niestaranne </w:t>
      </w:r>
      <w:r w:rsidR="00323607" w:rsidRPr="00256845">
        <w:t>wykon</w:t>
      </w:r>
      <w:r w:rsidR="00086573" w:rsidRPr="00256845">
        <w:t>yw</w:t>
      </w:r>
      <w:r w:rsidR="00323607" w:rsidRPr="00256845">
        <w:t xml:space="preserve">anie przez Wykonawcę umowy lub jej części w zakresie nieobjętym przypadkami określonymi w </w:t>
      </w:r>
      <w:r w:rsidR="00086573" w:rsidRPr="00256845">
        <w:t>S</w:t>
      </w:r>
      <w:r w:rsidR="00323607" w:rsidRPr="00256845">
        <w:t xml:space="preserve">WZ, upoważnia Zamawiającego do obniżenia </w:t>
      </w:r>
      <w:r w:rsidR="001E1334" w:rsidRPr="00256845">
        <w:t xml:space="preserve"> </w:t>
      </w:r>
      <w:r w:rsidR="00323607" w:rsidRPr="00256845">
        <w:t xml:space="preserve">Wykonawcy o  </w:t>
      </w:r>
      <w:r w:rsidR="00086573" w:rsidRPr="00256845">
        <w:t>1</w:t>
      </w:r>
      <w:r w:rsidR="00323607" w:rsidRPr="00256845">
        <w:t>% wysokości wynagrodzenia miesięcznego brutto</w:t>
      </w:r>
      <w:r w:rsidR="00086573" w:rsidRPr="00256845">
        <w:t>,</w:t>
      </w:r>
      <w:r w:rsidR="00323607" w:rsidRPr="00256845">
        <w:t xml:space="preserve"> za każdy dzień nienależytego wykonania usługi w danym miesiącu. </w:t>
      </w:r>
    </w:p>
    <w:p w14:paraId="1139B862" w14:textId="77777777" w:rsidR="001E1334" w:rsidRPr="00256845" w:rsidRDefault="001E1334" w:rsidP="00200400">
      <w:pPr>
        <w:numPr>
          <w:ilvl w:val="0"/>
          <w:numId w:val="6"/>
        </w:numPr>
        <w:jc w:val="both"/>
      </w:pPr>
      <w:r w:rsidRPr="00256845">
        <w:t>Obniżenie wartości wynagrodzenia nie zwalnia Wykonawcy z obowiązku niezwłocznego                 i prawidłowego wykonania zleconej usługi.</w:t>
      </w:r>
    </w:p>
    <w:p w14:paraId="6E633861" w14:textId="77777777" w:rsidR="00E45BDC" w:rsidRPr="00256845" w:rsidRDefault="00E45BDC" w:rsidP="00200400">
      <w:pPr>
        <w:pStyle w:val="Akapitzlist"/>
        <w:numPr>
          <w:ilvl w:val="0"/>
          <w:numId w:val="6"/>
        </w:numPr>
        <w:jc w:val="both"/>
      </w:pPr>
      <w:r w:rsidRPr="00256845">
        <w:t>Wyko</w:t>
      </w:r>
      <w:r w:rsidR="00086573" w:rsidRPr="00256845">
        <w:t>nawca zapłaci Zamawiającemu karę umowną</w:t>
      </w:r>
      <w:r w:rsidR="001E1334" w:rsidRPr="00256845">
        <w:t xml:space="preserve"> </w:t>
      </w:r>
      <w:r w:rsidRPr="00256845">
        <w:t xml:space="preserve">w wysokości 10% od całości wynagrodzenia umownego </w:t>
      </w:r>
      <w:r w:rsidR="006C1D27" w:rsidRPr="00256845">
        <w:t xml:space="preserve">brutto </w:t>
      </w:r>
      <w:r w:rsidR="00086573" w:rsidRPr="00256845">
        <w:t xml:space="preserve">(§ 7 ust. 4) </w:t>
      </w:r>
      <w:r w:rsidRPr="00256845">
        <w:t>za odstąpienie od umowy z przyczyn leżących po stronie Wykonawcy.</w:t>
      </w:r>
    </w:p>
    <w:p w14:paraId="6F76C497" w14:textId="77777777" w:rsidR="003826FA" w:rsidRDefault="003826FA" w:rsidP="00200400">
      <w:pPr>
        <w:pStyle w:val="Akapitzlist"/>
        <w:numPr>
          <w:ilvl w:val="0"/>
          <w:numId w:val="6"/>
        </w:numPr>
        <w:ind w:left="284" w:hanging="284"/>
        <w:jc w:val="both"/>
      </w:pPr>
      <w:r w:rsidRPr="00256845">
        <w:t>W przypadku naruszenia § 5 umowy</w:t>
      </w:r>
      <w:r w:rsidR="00A93020" w:rsidRPr="00256845">
        <w:t>,</w:t>
      </w:r>
      <w:r w:rsidRPr="00256845">
        <w:t xml:space="preserve"> Wykonawca zapł</w:t>
      </w:r>
      <w:r>
        <w:t>aci Zamawiającemu karę umo</w:t>
      </w:r>
      <w:r w:rsidR="001A5FF9">
        <w:t xml:space="preserve">wną </w:t>
      </w:r>
      <w:r w:rsidR="003626A3">
        <w:t xml:space="preserve">                 </w:t>
      </w:r>
      <w:r w:rsidR="001A5FF9">
        <w:t>w wysokości 500,00 zł</w:t>
      </w:r>
      <w:r>
        <w:t xml:space="preserve"> za każdy dzień opóźnienia w/w postanowień umowy. </w:t>
      </w:r>
    </w:p>
    <w:p w14:paraId="3A60CFAA" w14:textId="77777777" w:rsidR="00E45BDC" w:rsidRDefault="00E45BDC" w:rsidP="00200400">
      <w:pPr>
        <w:pStyle w:val="Akapitzlist"/>
        <w:numPr>
          <w:ilvl w:val="0"/>
          <w:numId w:val="6"/>
        </w:numPr>
        <w:ind w:left="284" w:hanging="284"/>
        <w:jc w:val="both"/>
      </w:pPr>
      <w:r w:rsidRPr="00796F1D">
        <w:t>Wykonawca wyraża zgodę na potrącenie kar umownych z przysługując</w:t>
      </w:r>
      <w:r w:rsidR="00F525A2">
        <w:t>ego</w:t>
      </w:r>
      <w:r w:rsidRPr="00796F1D">
        <w:t xml:space="preserve"> mu wynagrodzenia.</w:t>
      </w:r>
    </w:p>
    <w:p w14:paraId="2F0B7B82" w14:textId="5002888B" w:rsidR="00314156" w:rsidRDefault="00665BDB" w:rsidP="00EC584A">
      <w:pPr>
        <w:pStyle w:val="Akapitzlist"/>
        <w:numPr>
          <w:ilvl w:val="0"/>
          <w:numId w:val="6"/>
        </w:numPr>
        <w:jc w:val="both"/>
      </w:pPr>
      <w:r>
        <w:t>Zamawiający zastrzega sobie prawo do dochodzenia odszkodowania uzupełniającego do wartości pon</w:t>
      </w:r>
      <w:r w:rsidR="00575FEE">
        <w:t>iesionej szkody, jeżeli kwoty kar umownych</w:t>
      </w:r>
      <w:r>
        <w:t xml:space="preserve"> nie pokryją szkody powstałej </w:t>
      </w:r>
      <w:r w:rsidR="002E7BD8">
        <w:br/>
      </w:r>
      <w:r>
        <w:t>w wyniku nie wykonania lub nienależytego wykonania umowy.</w:t>
      </w:r>
    </w:p>
    <w:p w14:paraId="668E0064" w14:textId="77777777" w:rsidR="00EC584A" w:rsidRDefault="00EC584A" w:rsidP="00EC584A">
      <w:pPr>
        <w:pStyle w:val="Akapitzlist"/>
        <w:numPr>
          <w:ilvl w:val="0"/>
          <w:numId w:val="6"/>
        </w:numPr>
        <w:jc w:val="both"/>
      </w:pPr>
      <w:r>
        <w:t>Łączna wysokość kwoty kar umowny</w:t>
      </w:r>
      <w:r w:rsidR="00B731F8">
        <w:t>ch nie może przekroczyć kwoty 20</w:t>
      </w:r>
      <w:r>
        <w:t>0 000,00 zł.</w:t>
      </w:r>
    </w:p>
    <w:p w14:paraId="70B1F82F" w14:textId="77777777" w:rsidR="00E15F0B" w:rsidRDefault="00E15F0B" w:rsidP="00E45BDC">
      <w:pPr>
        <w:jc w:val="center"/>
      </w:pPr>
    </w:p>
    <w:p w14:paraId="768B0693" w14:textId="77777777" w:rsidR="00E45BDC" w:rsidRPr="009B60E9" w:rsidRDefault="00E45BDC" w:rsidP="00C11991">
      <w:pPr>
        <w:jc w:val="center"/>
        <w:rPr>
          <w:b/>
        </w:rPr>
      </w:pPr>
      <w:r w:rsidRPr="009B60E9">
        <w:rPr>
          <w:b/>
        </w:rPr>
        <w:t>§ 1</w:t>
      </w:r>
      <w:r w:rsidR="00C11991" w:rsidRPr="009B60E9">
        <w:rPr>
          <w:b/>
        </w:rPr>
        <w:t>7</w:t>
      </w:r>
    </w:p>
    <w:p w14:paraId="4E883DFF" w14:textId="0C3D1DAE" w:rsidR="000160E2" w:rsidRPr="00750B83" w:rsidRDefault="000160E2" w:rsidP="000160E2">
      <w:pPr>
        <w:jc w:val="both"/>
        <w:rPr>
          <w:color w:val="000000" w:themeColor="text1"/>
          <w:shd w:val="clear" w:color="auto" w:fill="FFFFFF"/>
        </w:rPr>
      </w:pPr>
      <w:r>
        <w:t xml:space="preserve">Jeżeli w trakcie realizacji </w:t>
      </w:r>
      <w:r w:rsidR="00462897">
        <w:t xml:space="preserve">umowy dojdzie do przekazania Wykonawcy </w:t>
      </w:r>
      <w:r w:rsidR="00FD10C5">
        <w:t xml:space="preserve">danych osobowych niezbędnych do realizacji zamówienia, Zamawiający będzie ich administratorem w rozumieniu </w:t>
      </w:r>
      <w:r w:rsidR="00FD10C5" w:rsidRPr="00750B83">
        <w:rPr>
          <w:color w:val="000000" w:themeColor="text1"/>
        </w:rPr>
        <w:lastRenderedPageBreak/>
        <w:t xml:space="preserve">art. 4 pkt 7 </w:t>
      </w:r>
      <w:r w:rsidR="00FD10C5" w:rsidRPr="00750B83">
        <w:rPr>
          <w:color w:val="000000" w:themeColor="text1"/>
          <w:shd w:val="clear" w:color="auto" w:fill="FFFFFF"/>
        </w:rPr>
        <w:t xml:space="preserve">rozporządzenia Parlamentu Europejskiego i Rady (UE) 2016/679 z dnia 27 kwietnia 2016 r. w sprawie ochrony osób fizycznych w związku z przetwarzaniem danych osobowych </w:t>
      </w:r>
      <w:r w:rsidR="002E7BD8">
        <w:rPr>
          <w:color w:val="000000" w:themeColor="text1"/>
          <w:shd w:val="clear" w:color="auto" w:fill="FFFFFF"/>
        </w:rPr>
        <w:br/>
      </w:r>
      <w:r w:rsidR="00FD10C5" w:rsidRPr="00750B83">
        <w:rPr>
          <w:color w:val="000000" w:themeColor="text1"/>
          <w:shd w:val="clear" w:color="auto" w:fill="FFFFFF"/>
        </w:rPr>
        <w:t xml:space="preserve">i w sprawie swobodnego przepływu takich danych oraz uchylenia dyrektywy 95/46/WE (ogólne rozporządzenie o ochronie danych) (Dz. U. UE. L. z 2016 r. Nr 119, str. 1 z </w:t>
      </w:r>
      <w:proofErr w:type="spellStart"/>
      <w:r w:rsidR="00FD10C5" w:rsidRPr="00750B83">
        <w:rPr>
          <w:color w:val="000000" w:themeColor="text1"/>
          <w:shd w:val="clear" w:color="auto" w:fill="FFFFFF"/>
        </w:rPr>
        <w:t>późn</w:t>
      </w:r>
      <w:proofErr w:type="spellEnd"/>
      <w:r w:rsidR="00FD10C5" w:rsidRPr="00750B83">
        <w:rPr>
          <w:color w:val="000000" w:themeColor="text1"/>
          <w:shd w:val="clear" w:color="auto" w:fill="FFFFFF"/>
        </w:rPr>
        <w:t>. zm.), zwanego dalej „rozporządzeniem”, a Wykonawca – podmiotem przetwarzającym te dane w rozumieniu pkt. 8 tego przepisu.</w:t>
      </w:r>
    </w:p>
    <w:p w14:paraId="5BBF3E92" w14:textId="77777777" w:rsidR="00FD10C5" w:rsidRDefault="00750B83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>Zamawiający powierza Wykonawcy, w trybie art. 28 rozporządzenia dane osobowe do przetwarzania, wyłącznie w celu wykonania przedmiotu niniejszej umowy.</w:t>
      </w:r>
    </w:p>
    <w:p w14:paraId="52D04632" w14:textId="77777777" w:rsidR="00750B83" w:rsidRDefault="00750B83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po wykonaniu przedmiotu zamówienia, usuwa/zwraca Zamawiającemu wszelkie dane osobowe oraz usuwa wszelkie ich istniejące kopie chyba, że </w:t>
      </w:r>
      <w:r w:rsidR="00905512">
        <w:rPr>
          <w:color w:val="000000" w:themeColor="text1"/>
        </w:rPr>
        <w:t>prawo Unii Europejskiej lub prawo państwa członkowskiego nakazują przechowywanie danych osobowych.</w:t>
      </w:r>
    </w:p>
    <w:p w14:paraId="1B21E03B" w14:textId="77777777" w:rsidR="00905512" w:rsidRDefault="00905512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>Wykonawca pomaga Zamawiającemu w niezbędnym zakresie wywiązać się z obowiązku art. 32-36 rozporządzenia.</w:t>
      </w:r>
    </w:p>
    <w:p w14:paraId="7DA3F8C5" w14:textId="77777777" w:rsidR="00905512" w:rsidRDefault="00905512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>Wykonawca, po stwierdzeniu narusz</w:t>
      </w:r>
      <w:r w:rsidR="007F0911">
        <w:rPr>
          <w:color w:val="000000" w:themeColor="text1"/>
        </w:rPr>
        <w:t>enia ochrony danych osobowych, bez zbędnej zwłoki zgłasza je administratorowi, nie później niż w ciągu 72 godzin od stwierdzenia naruszenia.</w:t>
      </w:r>
    </w:p>
    <w:p w14:paraId="168B8665" w14:textId="77777777" w:rsidR="007F0911" w:rsidRDefault="007F0911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Zamawiający, zgodnie z art. 28 ust. 3 pkt. h) rozporządzenia ma prawo kontroli, czy środki zastosowane przez Wykonawcę przy przetwarzaniu i zabezpieczaniu powierzonych </w:t>
      </w:r>
      <w:r w:rsidR="00C1299D">
        <w:rPr>
          <w:color w:val="000000" w:themeColor="text1"/>
        </w:rPr>
        <w:t>danych osobowych spełniają postanowienia umowy, w tym zlecenia jej wykonania audytorowi.</w:t>
      </w:r>
    </w:p>
    <w:p w14:paraId="01AF88AB" w14:textId="77777777" w:rsidR="00C1299D" w:rsidRDefault="00C1299D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>Zamawiający realizować będzie prawo kontroli w godzinach pracy Wykonawcy, informując o kontroli minimum 3 dni przed planowanym jej przeprowadzeniem.</w:t>
      </w:r>
    </w:p>
    <w:p w14:paraId="461AAF89" w14:textId="1FA8663E" w:rsidR="00C1299D" w:rsidRDefault="00C1299D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zobowiązuje się do usunięcia uchybień stwierdzonych podczas kontroli </w:t>
      </w:r>
      <w:r w:rsidR="002E7BD8">
        <w:rPr>
          <w:color w:val="000000" w:themeColor="text1"/>
        </w:rPr>
        <w:br/>
      </w:r>
      <w:r>
        <w:rPr>
          <w:color w:val="000000" w:themeColor="text1"/>
        </w:rPr>
        <w:t xml:space="preserve">w terminie </w:t>
      </w:r>
      <w:r w:rsidR="000A26AC">
        <w:rPr>
          <w:color w:val="000000" w:themeColor="text1"/>
        </w:rPr>
        <w:t>nie dłuższym niż 7 dni.</w:t>
      </w:r>
    </w:p>
    <w:p w14:paraId="08CCE315" w14:textId="77777777" w:rsidR="000A26AC" w:rsidRDefault="000A26AC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>Wykonawca udostępnia Zamawiającemu wszelkie informacje niezbędne do wykazania spełnienia obowiązków określonych w art. 28 rozporządzenia.</w:t>
      </w:r>
    </w:p>
    <w:p w14:paraId="37304B9C" w14:textId="77777777" w:rsidR="000A26AC" w:rsidRDefault="000A26AC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>Wykonawca może powierzyć dane osobowe objęte niniejszą umową do dalszego przetwarzania podwykonawcom jedynie w celu wykonania umowy, po uzyskaniu pisemnej zgody Zamawiaj</w:t>
      </w:r>
      <w:r w:rsidR="007A111C">
        <w:rPr>
          <w:color w:val="000000" w:themeColor="text1"/>
        </w:rPr>
        <w:t>ą</w:t>
      </w:r>
      <w:r>
        <w:rPr>
          <w:color w:val="000000" w:themeColor="text1"/>
        </w:rPr>
        <w:t xml:space="preserve">cego. </w:t>
      </w:r>
    </w:p>
    <w:p w14:paraId="52D1753D" w14:textId="1A671DAF" w:rsidR="003332D8" w:rsidRDefault="003332D8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zobowiązuje się do niezwłocznego poinformowania Zamawiającego </w:t>
      </w:r>
      <w:r w:rsidR="002E7BD8">
        <w:rPr>
          <w:color w:val="000000" w:themeColor="text1"/>
        </w:rPr>
        <w:br/>
      </w:r>
      <w:r>
        <w:rPr>
          <w:color w:val="000000" w:themeColor="text1"/>
        </w:rPr>
        <w:t xml:space="preserve">o jakimkolwiek postepowaniu, w szczególności administracyjnym lub sądowym dotyczącym przetwarzania przez Wykonawcę danych osobowych określonych w umowie, o jakiejkolwiek decyzji administracyjnej lub orzeczeniu dotyczącym przetwarzania tych danych, skierowanych do Wykonawcy, a także o wszelkich planowanych, o ile są wiadome lub realizowanych kontrolach i inspekcjach dotyczących </w:t>
      </w:r>
      <w:r w:rsidR="00B03C95">
        <w:rPr>
          <w:color w:val="000000" w:themeColor="text1"/>
        </w:rPr>
        <w:t>przetwarzania danych osobowych, w szczególności prowadzonych przez inspektorów upoważnionych przez Prezesa Urzędu Ochrony Danych Osobowych.</w:t>
      </w:r>
    </w:p>
    <w:p w14:paraId="488B8FA2" w14:textId="77777777" w:rsidR="00B03C95" w:rsidRDefault="00B03C95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zobowiązuje się do zachowania w tajemnicy </w:t>
      </w:r>
      <w:r w:rsidR="00054FE2">
        <w:rPr>
          <w:color w:val="000000" w:themeColor="text1"/>
        </w:rPr>
        <w:t>wszelkich informacji, danych, materiałów, dokumentów i danych osobowych otrzymanych od Zamawiającego oraz danych, materiałów, dokumentów, i danych osobowych otrzymanych od Zamawiającego oraz danych uzyskanych w jakikolwiek inny sposób, zamierz</w:t>
      </w:r>
      <w:r w:rsidR="00A244BD">
        <w:rPr>
          <w:color w:val="000000" w:themeColor="text1"/>
        </w:rPr>
        <w:t>ony, czy przypadkowy, w formie ustnej, pisemnej lub elektronicznej („dane poufne”).</w:t>
      </w:r>
    </w:p>
    <w:p w14:paraId="2D1217F7" w14:textId="77777777" w:rsidR="00A244BD" w:rsidRDefault="00A244BD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Podmiot przetwarzający oświadcza, że w związku ze zobowiązaniem do zachowania w tajemnicy </w:t>
      </w:r>
      <w:r w:rsidR="002B293A">
        <w:rPr>
          <w:color w:val="000000" w:themeColor="text1"/>
        </w:rPr>
        <w:t>danych poufnych nie będą one wykorzystywane, ujawnione ani udostępnione w celu innym niż wykonanie umowy, chyba że konieczność ujawnienia posiadanych informacji wynika z obowiązujących przepisów prawa lub umowy.</w:t>
      </w:r>
    </w:p>
    <w:p w14:paraId="2A2E179A" w14:textId="77777777" w:rsidR="002B293A" w:rsidRPr="00750B83" w:rsidRDefault="002B293A" w:rsidP="00200400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>
        <w:rPr>
          <w:color w:val="000000" w:themeColor="text1"/>
        </w:rPr>
        <w:t>W sprawach nieuregulowanych  niniejszym paragrafem zastosowanie będą miały przepisy Kodeksu Cywilnego, przepisy o ochronie danych osobowych oraz rozporządzenie.</w:t>
      </w:r>
      <w:r w:rsidR="002B59D6">
        <w:rPr>
          <w:color w:val="000000" w:themeColor="text1"/>
        </w:rPr>
        <w:t xml:space="preserve"> </w:t>
      </w:r>
    </w:p>
    <w:p w14:paraId="454C439D" w14:textId="77777777" w:rsidR="000160E2" w:rsidRDefault="000160E2" w:rsidP="00C11991">
      <w:pPr>
        <w:jc w:val="center"/>
      </w:pPr>
    </w:p>
    <w:p w14:paraId="19CAC19E" w14:textId="77777777" w:rsidR="000160E2" w:rsidRPr="009B60E9" w:rsidRDefault="000160E2" w:rsidP="000160E2">
      <w:pPr>
        <w:jc w:val="center"/>
        <w:rPr>
          <w:b/>
        </w:rPr>
      </w:pPr>
      <w:r w:rsidRPr="009B60E9">
        <w:rPr>
          <w:b/>
        </w:rPr>
        <w:t>§ 18</w:t>
      </w:r>
    </w:p>
    <w:p w14:paraId="12728D3D" w14:textId="77777777" w:rsidR="00E45BDC" w:rsidRPr="00256845" w:rsidRDefault="00E45BDC" w:rsidP="00DE58F8">
      <w:pPr>
        <w:pStyle w:val="Akapitzlist"/>
        <w:numPr>
          <w:ilvl w:val="3"/>
          <w:numId w:val="24"/>
        </w:numPr>
        <w:jc w:val="both"/>
      </w:pPr>
      <w:r w:rsidRPr="00256845">
        <w:t>Zamawiający może odstąpić od umowy</w:t>
      </w:r>
      <w:r w:rsidR="00DE58F8" w:rsidRPr="00256845">
        <w:t xml:space="preserve">, poza przypadkami określonymi w Kodeksie cywilnym, </w:t>
      </w:r>
      <w:r w:rsidRPr="00256845">
        <w:t xml:space="preserve"> w razie istotnej zmiany </w:t>
      </w:r>
      <w:r w:rsidR="00575FEE" w:rsidRPr="00256845">
        <w:t xml:space="preserve">okoliczności </w:t>
      </w:r>
      <w:r w:rsidRPr="00256845">
        <w:t>powodującej, że wykonanie umowy nie leży</w:t>
      </w:r>
      <w:r w:rsidR="001C5698" w:rsidRPr="00256845">
        <w:t xml:space="preserve"> w</w:t>
      </w:r>
      <w:r w:rsidRPr="00256845">
        <w:t xml:space="preserve"> interesie publicznym</w:t>
      </w:r>
      <w:r w:rsidR="00575FEE" w:rsidRPr="00256845">
        <w:t>,</w:t>
      </w:r>
      <w:r w:rsidRPr="00256845">
        <w:t xml:space="preserve"> czego nie można było przewidzieć w chwili zawarcia umowy</w:t>
      </w:r>
      <w:r w:rsidR="00575FEE" w:rsidRPr="00256845">
        <w:t>,</w:t>
      </w:r>
      <w:r w:rsidRPr="00256845">
        <w:t xml:space="preserve"> w terminie 30 dni od powzięcia takiej wiadomości.</w:t>
      </w:r>
      <w:r w:rsidR="00575FEE" w:rsidRPr="00256845">
        <w:t xml:space="preserve"> W takiej sytuacji Wykonawca nie może </w:t>
      </w:r>
      <w:r w:rsidR="00575FEE" w:rsidRPr="00256845">
        <w:lastRenderedPageBreak/>
        <w:t>domagać się odszkodowania, zadośćuczynienia lub innych świadczeń z tytułu odstąpienia od umowy, poza dotychczas otrzymanym wynagrodzeniem.</w:t>
      </w:r>
    </w:p>
    <w:p w14:paraId="4FA11189" w14:textId="77777777" w:rsidR="00256845" w:rsidRPr="00256845" w:rsidRDefault="000B2D95" w:rsidP="00256845">
      <w:pPr>
        <w:pStyle w:val="Akapitzlist"/>
        <w:numPr>
          <w:ilvl w:val="3"/>
          <w:numId w:val="24"/>
        </w:numPr>
        <w:jc w:val="both"/>
      </w:pPr>
      <w:r>
        <w:t>Zamawiający może odstąpi</w:t>
      </w:r>
      <w:r w:rsidR="00DE58F8" w:rsidRPr="00256845">
        <w:t xml:space="preserve">ć </w:t>
      </w:r>
      <w:r>
        <w:t>od Umowy</w:t>
      </w:r>
      <w:r w:rsidR="00DE58F8" w:rsidRPr="00256845">
        <w:t xml:space="preserve"> bez zachowania terminu wypowiedzenia ze skutkiem natychmiastowym, z zastrzeżeniem ust. 3, w następujących przypadkach: </w:t>
      </w:r>
    </w:p>
    <w:p w14:paraId="712A8D55" w14:textId="77777777" w:rsidR="00256845" w:rsidRPr="00256845" w:rsidRDefault="00DE58F8" w:rsidP="00256845">
      <w:pPr>
        <w:pStyle w:val="Akapitzlist"/>
        <w:numPr>
          <w:ilvl w:val="1"/>
          <w:numId w:val="18"/>
        </w:numPr>
        <w:jc w:val="both"/>
      </w:pPr>
      <w:r w:rsidRPr="00256845">
        <w:t>niepodstawienia przez Wykonawcę pojazdów lub niewyposażenia pojazdów Wykonawcy zgodnie z umową od dnia rozpoczęcia świadczenia usługi odbioru odpadów komunalnych,</w:t>
      </w:r>
    </w:p>
    <w:p w14:paraId="087CEA8C" w14:textId="77777777" w:rsidR="00256845" w:rsidRPr="00256845" w:rsidRDefault="00DE58F8" w:rsidP="00256845">
      <w:pPr>
        <w:pStyle w:val="Akapitzlist"/>
        <w:numPr>
          <w:ilvl w:val="1"/>
          <w:numId w:val="18"/>
        </w:numPr>
        <w:jc w:val="both"/>
      </w:pPr>
      <w:r w:rsidRPr="00256845">
        <w:t xml:space="preserve">utraty przez Wykonawcę prawa do wykonywania działalności będącej przedmiotem niniejszej Umowy, </w:t>
      </w:r>
    </w:p>
    <w:p w14:paraId="3B3EA94B" w14:textId="77777777" w:rsidR="00256845" w:rsidRPr="00256845" w:rsidRDefault="00DE58F8" w:rsidP="00256845">
      <w:pPr>
        <w:pStyle w:val="Akapitzlist"/>
        <w:numPr>
          <w:ilvl w:val="1"/>
          <w:numId w:val="18"/>
        </w:numPr>
        <w:jc w:val="both"/>
      </w:pPr>
      <w:r w:rsidRPr="00256845">
        <w:t xml:space="preserve">nierozpoczęcia wykonywania przez Wykonawcę przedmiotu Umowy bez uzasadnionej przyczyny pomimo wezwania Zamawiającego, </w:t>
      </w:r>
    </w:p>
    <w:p w14:paraId="6DF17111" w14:textId="77777777" w:rsidR="00256845" w:rsidRPr="00256845" w:rsidRDefault="00DE58F8" w:rsidP="00256845">
      <w:pPr>
        <w:pStyle w:val="Akapitzlist"/>
        <w:numPr>
          <w:ilvl w:val="1"/>
          <w:numId w:val="18"/>
        </w:numPr>
        <w:jc w:val="both"/>
      </w:pPr>
      <w:r w:rsidRPr="00256845">
        <w:t>braku odbioru przez Wykonawcę w sposób ciągły odpadów w terminach wskazanych w Harmonogra</w:t>
      </w:r>
      <w:r w:rsidR="00256845" w:rsidRPr="00256845">
        <w:t xml:space="preserve">mie Odbioru Odpadów z ilości </w:t>
      </w:r>
      <w:r w:rsidRPr="00256845">
        <w:t>przekraczającej 1% nieruchomości</w:t>
      </w:r>
      <w:r w:rsidR="00256845" w:rsidRPr="00256845">
        <w:t xml:space="preserve"> objętych umową</w:t>
      </w:r>
      <w:r w:rsidRPr="00256845">
        <w:t xml:space="preserve">. </w:t>
      </w:r>
    </w:p>
    <w:p w14:paraId="628B9CAC" w14:textId="77777777" w:rsidR="00256845" w:rsidRPr="00256845" w:rsidRDefault="00DE58F8" w:rsidP="00256845">
      <w:pPr>
        <w:pStyle w:val="Akapitzlist"/>
        <w:numPr>
          <w:ilvl w:val="1"/>
          <w:numId w:val="18"/>
        </w:numPr>
        <w:jc w:val="both"/>
      </w:pPr>
      <w:r w:rsidRPr="00256845">
        <w:t xml:space="preserve">przekazywania przez Wykonawcę odpadów komunalnych do innej instalacji niż opisana w umowie, </w:t>
      </w:r>
    </w:p>
    <w:p w14:paraId="21066A4C" w14:textId="77777777" w:rsidR="00256845" w:rsidRPr="00256845" w:rsidRDefault="00DE58F8" w:rsidP="00256845">
      <w:pPr>
        <w:pStyle w:val="Akapitzlist"/>
        <w:numPr>
          <w:ilvl w:val="1"/>
          <w:numId w:val="18"/>
        </w:numPr>
        <w:jc w:val="both"/>
      </w:pPr>
      <w:r w:rsidRPr="00256845">
        <w:t xml:space="preserve">zaistnienia choćby jednej z następujących okoliczności: </w:t>
      </w:r>
    </w:p>
    <w:p w14:paraId="0E28AA19" w14:textId="77777777" w:rsidR="00256845" w:rsidRPr="00256845" w:rsidRDefault="00DE58F8" w:rsidP="00256845">
      <w:pPr>
        <w:pStyle w:val="Akapitzlist"/>
        <w:numPr>
          <w:ilvl w:val="2"/>
          <w:numId w:val="18"/>
        </w:numPr>
        <w:jc w:val="both"/>
      </w:pPr>
      <w:r w:rsidRPr="00256845">
        <w:t xml:space="preserve">zawieszenia prowadzenia działalności gospodarczej przez Wykonawcę, </w:t>
      </w:r>
    </w:p>
    <w:p w14:paraId="4912354F" w14:textId="77777777" w:rsidR="00256845" w:rsidRPr="00256845" w:rsidRDefault="00DE58F8" w:rsidP="00256845">
      <w:pPr>
        <w:pStyle w:val="Akapitzlist"/>
        <w:numPr>
          <w:ilvl w:val="2"/>
          <w:numId w:val="18"/>
        </w:numPr>
        <w:jc w:val="both"/>
      </w:pPr>
      <w:r w:rsidRPr="00256845">
        <w:t xml:space="preserve">zajęcia lub obciążenia majątku Wykonawcy, gdy takie zajęcie lub obciążenie uniemożliwia wykonywanie Umowy zgodnie z jej postanowieniami, </w:t>
      </w:r>
    </w:p>
    <w:p w14:paraId="5A93E254" w14:textId="77777777" w:rsidR="00256845" w:rsidRPr="00256845" w:rsidRDefault="00DE58F8" w:rsidP="00256845">
      <w:pPr>
        <w:pStyle w:val="Akapitzlist"/>
        <w:numPr>
          <w:ilvl w:val="2"/>
          <w:numId w:val="18"/>
        </w:numPr>
        <w:jc w:val="both"/>
      </w:pPr>
      <w:r w:rsidRPr="00256845">
        <w:t xml:space="preserve">przejścia w stan likwidacji w celach innych niż przekształcenia przedsiębiorstwa lub połączenia się z innym przedsiębiorstwem, </w:t>
      </w:r>
    </w:p>
    <w:p w14:paraId="765E870E" w14:textId="00EA8F28" w:rsidR="00256845" w:rsidRPr="00256845" w:rsidRDefault="000B2D95" w:rsidP="00256845">
      <w:pPr>
        <w:pStyle w:val="Akapitzlist"/>
        <w:numPr>
          <w:ilvl w:val="3"/>
          <w:numId w:val="24"/>
        </w:numPr>
        <w:jc w:val="both"/>
      </w:pPr>
      <w:r>
        <w:t>Odstąpienie od</w:t>
      </w:r>
      <w:r w:rsidR="00DE58F8" w:rsidRPr="00256845">
        <w:t xml:space="preserve"> Umowy ze skutkiem natychmiastowym może nastąpić nie później niż </w:t>
      </w:r>
      <w:r w:rsidR="002E7BD8">
        <w:br/>
      </w:r>
      <w:r w:rsidR="00DE58F8" w:rsidRPr="00256845">
        <w:t>w okresie 30 dni od daty powzięcia informacji przez Zamawiającego o zaistnieniu przesłanki uzasad</w:t>
      </w:r>
      <w:r w:rsidR="004858FD">
        <w:t>niającej takie odstąpienie</w:t>
      </w:r>
      <w:r w:rsidR="00DE58F8" w:rsidRPr="00256845">
        <w:t>.</w:t>
      </w:r>
    </w:p>
    <w:p w14:paraId="23701C6C" w14:textId="77777777" w:rsidR="00256845" w:rsidRPr="00256845" w:rsidRDefault="00DE58F8" w:rsidP="00256845">
      <w:pPr>
        <w:pStyle w:val="Akapitzlist"/>
        <w:numPr>
          <w:ilvl w:val="3"/>
          <w:numId w:val="24"/>
        </w:numPr>
        <w:jc w:val="both"/>
      </w:pPr>
      <w:r w:rsidRPr="00256845">
        <w:t xml:space="preserve">Zamawiający może rozwiązać umowę z zachowaniem 30 dniowego okresu wypowiedzenia bez prawa Wykonawcy do odszkodowania w następujących przypadkach: </w:t>
      </w:r>
    </w:p>
    <w:p w14:paraId="1EFF2A49" w14:textId="77777777" w:rsidR="00256845" w:rsidRPr="00256845" w:rsidRDefault="00DE58F8" w:rsidP="00256845">
      <w:pPr>
        <w:pStyle w:val="Akapitzlist"/>
        <w:numPr>
          <w:ilvl w:val="1"/>
          <w:numId w:val="14"/>
        </w:numPr>
        <w:jc w:val="both"/>
      </w:pPr>
      <w:r w:rsidRPr="00256845">
        <w:t xml:space="preserve">gdy łączna wysokość kar umownych naliczonych Wykonawcy z tytułu niewykonania lub nienależytego wykonania przedmiotu Umowy przekroczy 10 % łącznego wynagrodzenia brutto Wykonawcy o którym mowa w § 7 ust. 1, </w:t>
      </w:r>
    </w:p>
    <w:p w14:paraId="3E05FE33" w14:textId="77777777" w:rsidR="00256845" w:rsidRPr="00256845" w:rsidRDefault="007C597D" w:rsidP="00256845">
      <w:pPr>
        <w:pStyle w:val="Akapitzlist"/>
        <w:numPr>
          <w:ilvl w:val="1"/>
          <w:numId w:val="14"/>
        </w:numPr>
        <w:jc w:val="both"/>
      </w:pPr>
      <w:r w:rsidRPr="00256845">
        <w:t>w przypadku trzy</w:t>
      </w:r>
      <w:r w:rsidR="00DE58F8" w:rsidRPr="00256845">
        <w:t>krotnego, rażącego naruszenia przez Wykonawcę postanowień umowy, po uprzednim pisemnym wezwaniu Wykonawcy do zaprzestania naruszeń,</w:t>
      </w:r>
    </w:p>
    <w:p w14:paraId="56702313" w14:textId="49EA6774" w:rsidR="00A965C0" w:rsidRDefault="007C597D" w:rsidP="00582177">
      <w:pPr>
        <w:pStyle w:val="Akapitzlist"/>
        <w:numPr>
          <w:ilvl w:val="3"/>
          <w:numId w:val="24"/>
        </w:numPr>
        <w:jc w:val="both"/>
      </w:pPr>
      <w:r w:rsidRPr="00256845">
        <w:t xml:space="preserve">Odstąpienie od </w:t>
      </w:r>
      <w:r w:rsidR="002E7BD8">
        <w:t>u</w:t>
      </w:r>
      <w:r w:rsidRPr="00256845">
        <w:t>mowy, jej wygaśnięcie lub rozwiązanie nie wyłącza prawa Zamawiającego do dochodzenia kar umownych ustalonych zgodnie z jej postanowieniami.</w:t>
      </w:r>
    </w:p>
    <w:p w14:paraId="28B8E3AC" w14:textId="77777777" w:rsidR="00582177" w:rsidRPr="00582177" w:rsidRDefault="00582177" w:rsidP="00582177">
      <w:pPr>
        <w:pStyle w:val="Akapitzlist"/>
        <w:ind w:left="284"/>
        <w:jc w:val="both"/>
      </w:pPr>
    </w:p>
    <w:p w14:paraId="26FE6912" w14:textId="77777777" w:rsidR="00E45BDC" w:rsidRPr="009B60E9" w:rsidRDefault="00E45BDC" w:rsidP="00C11991">
      <w:pPr>
        <w:jc w:val="center"/>
        <w:rPr>
          <w:b/>
        </w:rPr>
      </w:pPr>
      <w:r w:rsidRPr="009B60E9">
        <w:rPr>
          <w:b/>
        </w:rPr>
        <w:t xml:space="preserve">§ </w:t>
      </w:r>
      <w:r w:rsidR="005A19A0" w:rsidRPr="009B60E9">
        <w:rPr>
          <w:b/>
        </w:rPr>
        <w:t>1</w:t>
      </w:r>
      <w:r w:rsidR="000160E2" w:rsidRPr="009B60E9">
        <w:rPr>
          <w:b/>
        </w:rPr>
        <w:t>9</w:t>
      </w:r>
    </w:p>
    <w:p w14:paraId="091190DD" w14:textId="77777777" w:rsidR="00E45BDC" w:rsidRDefault="00E45BDC" w:rsidP="008C4A29">
      <w:pPr>
        <w:jc w:val="both"/>
      </w:pPr>
      <w:r>
        <w:t xml:space="preserve">W przypadku wystąpienia okoliczności uniemożliwiających realizację umowy np. awaria sprzętu, Wykonawca może zlecić wykonanie zadania na koszt i ryzyko własne innemu podmiotowi posiadającemu wpis do rejestru działalności regulowanej dokonanego przez Burmistrza </w:t>
      </w:r>
      <w:r w:rsidR="00F94716">
        <w:t>Dukli</w:t>
      </w:r>
      <w:r w:rsidR="00AE38D0">
        <w:t>,</w:t>
      </w:r>
      <w:r>
        <w:t xml:space="preserve"> po uprzednim powiadomieniu Zamawiającego</w:t>
      </w:r>
      <w:r w:rsidR="00AE38D0">
        <w:t xml:space="preserve"> i wyrażeniu</w:t>
      </w:r>
      <w:r w:rsidR="001A5FF9">
        <w:t xml:space="preserve"> pisemnej zgody</w:t>
      </w:r>
      <w:r w:rsidR="00AE38D0">
        <w:t xml:space="preserve"> przez</w:t>
      </w:r>
      <w:r w:rsidR="001A5FF9">
        <w:t xml:space="preserve"> Zamawiającego</w:t>
      </w:r>
      <w:r>
        <w:t>.</w:t>
      </w:r>
    </w:p>
    <w:p w14:paraId="01EF200B" w14:textId="77777777" w:rsidR="004D1C58" w:rsidRDefault="004D1C58" w:rsidP="008C4A29">
      <w:pPr>
        <w:jc w:val="both"/>
      </w:pPr>
    </w:p>
    <w:p w14:paraId="4DACEA7C" w14:textId="77777777" w:rsidR="00E45BDC" w:rsidRPr="009B60E9" w:rsidRDefault="00E45BDC" w:rsidP="00C11991">
      <w:pPr>
        <w:jc w:val="center"/>
        <w:rPr>
          <w:b/>
        </w:rPr>
      </w:pPr>
      <w:r w:rsidRPr="009B60E9">
        <w:rPr>
          <w:b/>
        </w:rPr>
        <w:t xml:space="preserve">§ </w:t>
      </w:r>
      <w:r w:rsidR="000160E2" w:rsidRPr="009B60E9">
        <w:rPr>
          <w:b/>
        </w:rPr>
        <w:t>20</w:t>
      </w:r>
    </w:p>
    <w:p w14:paraId="7DAC827E" w14:textId="77777777" w:rsidR="00E45BDC" w:rsidRDefault="00E45BDC" w:rsidP="00582177">
      <w:pPr>
        <w:pStyle w:val="Akapitzlist"/>
        <w:numPr>
          <w:ilvl w:val="0"/>
          <w:numId w:val="26"/>
        </w:numPr>
        <w:jc w:val="both"/>
      </w:pPr>
      <w:r>
        <w:t>Wszelkie zmiany treści niniejszej umowy wymagają pod rygorem nieważności zachowania formy pisemnej w postaci aneksu do umowy.</w:t>
      </w:r>
    </w:p>
    <w:p w14:paraId="5E171EBF" w14:textId="77777777" w:rsidR="007C597D" w:rsidRPr="00636668" w:rsidRDefault="007C597D" w:rsidP="00582177">
      <w:pPr>
        <w:pStyle w:val="Akapitzlist"/>
        <w:numPr>
          <w:ilvl w:val="0"/>
          <w:numId w:val="26"/>
        </w:numPr>
        <w:jc w:val="both"/>
      </w:pPr>
      <w:r w:rsidRPr="00636668">
        <w:t xml:space="preserve">W trakcie trwania niniejszej Umowy Wykonawca zobowiązuje się do pisemnego powiadamiania Zamawiającego o: </w:t>
      </w:r>
    </w:p>
    <w:p w14:paraId="380372B5" w14:textId="77777777" w:rsidR="007C597D" w:rsidRPr="00636668" w:rsidRDefault="007C597D" w:rsidP="007C597D">
      <w:pPr>
        <w:pStyle w:val="Akapitzlist"/>
        <w:jc w:val="both"/>
      </w:pPr>
      <w:r w:rsidRPr="00636668">
        <w:t xml:space="preserve">1) zmianie siedziby lub nazwy firmy, </w:t>
      </w:r>
    </w:p>
    <w:p w14:paraId="7754641D" w14:textId="77777777" w:rsidR="007C597D" w:rsidRPr="00636668" w:rsidRDefault="007C597D" w:rsidP="007C597D">
      <w:pPr>
        <w:pStyle w:val="Akapitzlist"/>
        <w:jc w:val="both"/>
      </w:pPr>
      <w:r w:rsidRPr="00636668">
        <w:t xml:space="preserve">2) zmianie osób reprezentujących, </w:t>
      </w:r>
    </w:p>
    <w:p w14:paraId="7B91AEFB" w14:textId="77777777" w:rsidR="007C597D" w:rsidRPr="00636668" w:rsidRDefault="007C597D" w:rsidP="007C597D">
      <w:pPr>
        <w:pStyle w:val="Akapitzlist"/>
        <w:jc w:val="both"/>
      </w:pPr>
      <w:r w:rsidRPr="00636668">
        <w:t xml:space="preserve">3) ogłoszeniu upadłości, </w:t>
      </w:r>
    </w:p>
    <w:p w14:paraId="1EF2DC88" w14:textId="77777777" w:rsidR="007C597D" w:rsidRPr="00636668" w:rsidRDefault="007C597D" w:rsidP="007C597D">
      <w:pPr>
        <w:pStyle w:val="Akapitzlist"/>
        <w:jc w:val="both"/>
      </w:pPr>
      <w:r w:rsidRPr="00636668">
        <w:t xml:space="preserve">4) rozpoczęciu likwidacji, </w:t>
      </w:r>
    </w:p>
    <w:p w14:paraId="6602FEEF" w14:textId="77777777" w:rsidR="007C597D" w:rsidRPr="00636668" w:rsidRDefault="007C597D" w:rsidP="007C597D">
      <w:pPr>
        <w:pStyle w:val="Akapitzlist"/>
        <w:jc w:val="both"/>
      </w:pPr>
      <w:r w:rsidRPr="00636668">
        <w:t xml:space="preserve">5) zawieszenia działalności. </w:t>
      </w:r>
    </w:p>
    <w:p w14:paraId="1BFAF323" w14:textId="77777777" w:rsidR="00EE471C" w:rsidRDefault="007C597D" w:rsidP="00582177">
      <w:pPr>
        <w:pStyle w:val="Akapitzlist"/>
        <w:numPr>
          <w:ilvl w:val="0"/>
          <w:numId w:val="26"/>
        </w:numPr>
        <w:jc w:val="both"/>
      </w:pPr>
      <w:r w:rsidRPr="00636668">
        <w:lastRenderedPageBreak/>
        <w:t>Pisma wysłane przesyłkami poleconymi rejestrowymi w placówce operatora pocztowego wyznaczonego, pod ostatni adres podany drugiej stronie, uznaje się za skutecznie doręczone.</w:t>
      </w:r>
    </w:p>
    <w:p w14:paraId="054E572A" w14:textId="77777777" w:rsidR="00EE471C" w:rsidRDefault="00EE471C" w:rsidP="00582177">
      <w:pPr>
        <w:ind w:left="360"/>
        <w:jc w:val="center"/>
      </w:pPr>
    </w:p>
    <w:p w14:paraId="2972AABE" w14:textId="77777777" w:rsidR="00E45BDC" w:rsidRPr="00EE471C" w:rsidRDefault="00E45BDC" w:rsidP="00EE471C">
      <w:pPr>
        <w:pStyle w:val="Akapitzlist"/>
        <w:ind w:left="284"/>
        <w:jc w:val="center"/>
      </w:pPr>
      <w:r w:rsidRPr="00EE471C">
        <w:rPr>
          <w:b/>
        </w:rPr>
        <w:t xml:space="preserve">§ </w:t>
      </w:r>
      <w:r w:rsidR="00C423AD" w:rsidRPr="00EE471C">
        <w:rPr>
          <w:b/>
        </w:rPr>
        <w:t>2</w:t>
      </w:r>
      <w:r w:rsidR="000160E2" w:rsidRPr="00EE471C">
        <w:rPr>
          <w:b/>
        </w:rPr>
        <w:t>1</w:t>
      </w:r>
    </w:p>
    <w:p w14:paraId="2F0D159D" w14:textId="638F8B23" w:rsidR="00E45BDC" w:rsidRDefault="00E45BDC" w:rsidP="00200400">
      <w:pPr>
        <w:pStyle w:val="Akapitzlist"/>
        <w:numPr>
          <w:ilvl w:val="0"/>
          <w:numId w:val="9"/>
        </w:numPr>
        <w:jc w:val="both"/>
      </w:pPr>
      <w:r>
        <w:t xml:space="preserve">Wszelkie mogące wyniknąć na tle </w:t>
      </w:r>
      <w:r w:rsidR="002E7BD8">
        <w:t>u</w:t>
      </w:r>
      <w:r>
        <w:t>mowy spory rozstrzygać będzie Sąd właściwy d</w:t>
      </w:r>
      <w:r w:rsidR="00A93020">
        <w:t xml:space="preserve">la </w:t>
      </w:r>
      <w:r w:rsidR="006C1D27">
        <w:t xml:space="preserve"> Z</w:t>
      </w:r>
      <w:r>
        <w:t>amawiającego.</w:t>
      </w:r>
    </w:p>
    <w:p w14:paraId="2402F2AA" w14:textId="77777777" w:rsidR="00314156" w:rsidRDefault="00314156" w:rsidP="00200400">
      <w:pPr>
        <w:pStyle w:val="Akapitzlist"/>
        <w:numPr>
          <w:ilvl w:val="0"/>
          <w:numId w:val="9"/>
        </w:numPr>
        <w:autoSpaceDE w:val="0"/>
        <w:jc w:val="both"/>
      </w:pPr>
      <w:r>
        <w:t xml:space="preserve">Wykonawca zobowiązany jest do zachowania poufności informacji uzyskanych w trakcie realizacji </w:t>
      </w:r>
      <w:r w:rsidR="001A5FF9">
        <w:t>niniejszej umowy</w:t>
      </w:r>
      <w:r>
        <w:t>.</w:t>
      </w:r>
    </w:p>
    <w:p w14:paraId="20243A4D" w14:textId="77777777" w:rsidR="00314156" w:rsidRDefault="00314156" w:rsidP="00200400">
      <w:pPr>
        <w:numPr>
          <w:ilvl w:val="0"/>
          <w:numId w:val="9"/>
        </w:numPr>
        <w:autoSpaceDE w:val="0"/>
        <w:jc w:val="both"/>
      </w:pPr>
      <w:r>
        <w:t xml:space="preserve">Zbywanie </w:t>
      </w:r>
      <w:r w:rsidR="006B55E7">
        <w:t xml:space="preserve">przez Wykonawcę </w:t>
      </w:r>
      <w:r>
        <w:t>wierzytelności</w:t>
      </w:r>
      <w:r w:rsidR="00A93020">
        <w:t xml:space="preserve">, praw </w:t>
      </w:r>
      <w:r w:rsidR="006B55E7">
        <w:t xml:space="preserve"> i zobowiązań</w:t>
      </w:r>
      <w:r>
        <w:t xml:space="preserve"> wynikających z niniejszej umowy może nastąpić jedynie</w:t>
      </w:r>
      <w:r w:rsidR="006B55E7">
        <w:t xml:space="preserve"> </w:t>
      </w:r>
      <w:r w:rsidR="006C1D27">
        <w:t>w przypadku pisemnej zgody Z</w:t>
      </w:r>
      <w:r>
        <w:t>amawiającego.</w:t>
      </w:r>
    </w:p>
    <w:p w14:paraId="28DD6DF2" w14:textId="77777777" w:rsidR="00A93020" w:rsidRDefault="00A93020" w:rsidP="00575FEE">
      <w:pPr>
        <w:autoSpaceDE w:val="0"/>
        <w:ind w:left="360"/>
        <w:jc w:val="both"/>
      </w:pPr>
    </w:p>
    <w:p w14:paraId="51CFABD0" w14:textId="77777777" w:rsidR="00E45BDC" w:rsidRPr="009B60E9" w:rsidRDefault="00E45BDC" w:rsidP="002D1B15">
      <w:pPr>
        <w:suppressAutoHyphens w:val="0"/>
        <w:spacing w:after="200"/>
        <w:jc w:val="center"/>
        <w:rPr>
          <w:b/>
        </w:rPr>
      </w:pPr>
      <w:r w:rsidRPr="009B60E9">
        <w:rPr>
          <w:b/>
        </w:rPr>
        <w:t xml:space="preserve">§ </w:t>
      </w:r>
      <w:r w:rsidR="0078670C" w:rsidRPr="009B60E9">
        <w:rPr>
          <w:b/>
        </w:rPr>
        <w:t>2</w:t>
      </w:r>
      <w:r w:rsidR="000160E2" w:rsidRPr="009B60E9">
        <w:rPr>
          <w:b/>
        </w:rPr>
        <w:t>2</w:t>
      </w:r>
    </w:p>
    <w:p w14:paraId="26FF2EAB" w14:textId="77777777" w:rsidR="00E45BDC" w:rsidRDefault="00E45BDC" w:rsidP="002D1B15">
      <w:pPr>
        <w:jc w:val="both"/>
      </w:pPr>
      <w:r>
        <w:t>W sprawach nieuregulowanych niniejszą umową będą miały zastosowanie przepisy ustawy Prawo zamówień publicznych</w:t>
      </w:r>
      <w:r w:rsidR="006C1D27">
        <w:t>, ustawy o utrzymaniu czystości i porządku w gminach</w:t>
      </w:r>
      <w:r>
        <w:t xml:space="preserve">  oraz przepisy Kodeksu cywilnego</w:t>
      </w:r>
      <w:r w:rsidR="006C1D27">
        <w:t xml:space="preserve"> wraz z przepisami wykonawczymi</w:t>
      </w:r>
      <w:r w:rsidR="00E97257">
        <w:t>.</w:t>
      </w:r>
      <w:r w:rsidR="006A6399">
        <w:t xml:space="preserve"> </w:t>
      </w:r>
    </w:p>
    <w:p w14:paraId="26AE2360" w14:textId="77777777" w:rsidR="0078670C" w:rsidRDefault="0078670C" w:rsidP="00E45BDC">
      <w:pPr>
        <w:jc w:val="center"/>
      </w:pPr>
    </w:p>
    <w:p w14:paraId="018FD7C5" w14:textId="77777777" w:rsidR="00E45BDC" w:rsidRPr="009B60E9" w:rsidRDefault="00E45BDC" w:rsidP="005A19A0">
      <w:pPr>
        <w:jc w:val="center"/>
        <w:rPr>
          <w:b/>
        </w:rPr>
      </w:pPr>
      <w:r w:rsidRPr="009B60E9">
        <w:rPr>
          <w:b/>
        </w:rPr>
        <w:t xml:space="preserve">§ </w:t>
      </w:r>
      <w:r w:rsidR="0078670C" w:rsidRPr="009B60E9">
        <w:rPr>
          <w:b/>
        </w:rPr>
        <w:t>2</w:t>
      </w:r>
      <w:r w:rsidR="000160E2" w:rsidRPr="009B60E9">
        <w:rPr>
          <w:b/>
        </w:rPr>
        <w:t>3</w:t>
      </w:r>
    </w:p>
    <w:p w14:paraId="06555565" w14:textId="77777777" w:rsidR="00E45BDC" w:rsidRDefault="00E45BDC" w:rsidP="001933DB">
      <w:pPr>
        <w:jc w:val="both"/>
      </w:pPr>
      <w:r>
        <w:t xml:space="preserve">Umowa została sporządzona w </w:t>
      </w:r>
      <w:r w:rsidR="00CB485B">
        <w:t>czterech</w:t>
      </w:r>
      <w:r>
        <w:t xml:space="preserve"> jednobrzmiących egzemplarzach, z których </w:t>
      </w:r>
      <w:r w:rsidR="00CB485B">
        <w:t xml:space="preserve">jeden </w:t>
      </w:r>
      <w:r w:rsidR="00A93020">
        <w:t xml:space="preserve">przeznaczony jest </w:t>
      </w:r>
      <w:r w:rsidR="00CB485B">
        <w:t>dla Wykonawcy, trzy dla Zamawiającego.</w:t>
      </w:r>
    </w:p>
    <w:p w14:paraId="12B9B958" w14:textId="77777777" w:rsidR="00E45BDC" w:rsidRDefault="00E45BDC" w:rsidP="00E45BDC">
      <w:pPr>
        <w:ind w:left="513"/>
      </w:pPr>
    </w:p>
    <w:p w14:paraId="7A082609" w14:textId="77777777" w:rsidR="00E45BDC" w:rsidRDefault="00E45BDC" w:rsidP="00E45BDC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5A829A1" w14:textId="2E6163C9" w:rsidR="00E45BDC" w:rsidRDefault="001933DB" w:rsidP="00E45BDC">
      <w:pPr>
        <w:rPr>
          <w:b/>
          <w:bCs/>
        </w:rPr>
      </w:pPr>
      <w:r>
        <w:rPr>
          <w:b/>
        </w:rPr>
        <w:t xml:space="preserve"> </w:t>
      </w:r>
      <w:r w:rsidR="00AA39A2">
        <w:rPr>
          <w:b/>
          <w:bCs/>
        </w:rPr>
        <w:t xml:space="preserve">        </w:t>
      </w:r>
      <w:r w:rsidR="00E45BDC">
        <w:rPr>
          <w:b/>
          <w:bCs/>
        </w:rPr>
        <w:t>Wykonawca</w:t>
      </w:r>
      <w:r>
        <w:rPr>
          <w:b/>
          <w:bCs/>
        </w:rPr>
        <w:t>:</w:t>
      </w:r>
      <w:r w:rsidR="00AA39A2">
        <w:rPr>
          <w:b/>
          <w:bCs/>
        </w:rPr>
        <w:t xml:space="preserve">                                                                    Zamawiający:</w:t>
      </w:r>
    </w:p>
    <w:p w14:paraId="3F51C301" w14:textId="77777777" w:rsidR="00035750" w:rsidRDefault="00035750" w:rsidP="00E45BDC">
      <w:pPr>
        <w:rPr>
          <w:b/>
          <w:bCs/>
        </w:rPr>
      </w:pPr>
    </w:p>
    <w:p w14:paraId="3EB2DC13" w14:textId="77777777" w:rsidR="00035750" w:rsidRDefault="00035750" w:rsidP="00E45BDC">
      <w:pPr>
        <w:rPr>
          <w:b/>
          <w:bCs/>
        </w:rPr>
      </w:pPr>
    </w:p>
    <w:p w14:paraId="6EB18F27" w14:textId="77777777" w:rsidR="00035750" w:rsidRDefault="00035750" w:rsidP="00E45BDC">
      <w:pPr>
        <w:rPr>
          <w:b/>
          <w:bCs/>
        </w:rPr>
      </w:pPr>
    </w:p>
    <w:p w14:paraId="2CCDCB99" w14:textId="77777777" w:rsidR="009276CC" w:rsidRDefault="009276CC">
      <w:pPr>
        <w:suppressAutoHyphens w:val="0"/>
        <w:spacing w:after="200" w:line="276" w:lineRule="auto"/>
        <w:sectPr w:rsidR="009276CC" w:rsidSect="00842A93">
          <w:footerReference w:type="default" r:id="rId8"/>
          <w:pgSz w:w="11906" w:h="16838"/>
          <w:pgMar w:top="567" w:right="1417" w:bottom="1417" w:left="1417" w:header="708" w:footer="708" w:gutter="0"/>
          <w:cols w:space="708"/>
          <w:docGrid w:linePitch="360"/>
        </w:sectPr>
      </w:pPr>
    </w:p>
    <w:p w14:paraId="6E086CF1" w14:textId="77777777" w:rsidR="00842A93" w:rsidRDefault="009276CC" w:rsidP="009276CC">
      <w:pPr>
        <w:suppressAutoHyphens w:val="0"/>
        <w:spacing w:after="200" w:line="276" w:lineRule="auto"/>
        <w:jc w:val="right"/>
      </w:pPr>
      <w:r>
        <w:lastRenderedPageBreak/>
        <w:t>Załącznik nr 1</w:t>
      </w:r>
      <w:r w:rsidR="00CE18C3">
        <w:t xml:space="preserve"> do umowy</w:t>
      </w:r>
    </w:p>
    <w:tbl>
      <w:tblPr>
        <w:tblStyle w:val="Tabela-Siatka"/>
        <w:tblW w:w="15081" w:type="dxa"/>
        <w:jc w:val="center"/>
        <w:tblLayout w:type="fixed"/>
        <w:tblLook w:val="04A0" w:firstRow="1" w:lastRow="0" w:firstColumn="1" w:lastColumn="0" w:noHBand="0" w:noVBand="1"/>
      </w:tblPr>
      <w:tblGrid>
        <w:gridCol w:w="434"/>
        <w:gridCol w:w="1121"/>
        <w:gridCol w:w="2487"/>
        <w:gridCol w:w="1198"/>
        <w:gridCol w:w="1039"/>
        <w:gridCol w:w="776"/>
        <w:gridCol w:w="1020"/>
        <w:gridCol w:w="1172"/>
        <w:gridCol w:w="1096"/>
        <w:gridCol w:w="1776"/>
        <w:gridCol w:w="788"/>
        <w:gridCol w:w="1087"/>
        <w:gridCol w:w="1087"/>
      </w:tblGrid>
      <w:tr w:rsidR="00182840" w14:paraId="22BC656F" w14:textId="77777777" w:rsidTr="002452FD">
        <w:trPr>
          <w:trHeight w:val="1453"/>
          <w:jc w:val="center"/>
        </w:trPr>
        <w:tc>
          <w:tcPr>
            <w:tcW w:w="434" w:type="dxa"/>
            <w:vMerge w:val="restart"/>
          </w:tcPr>
          <w:p w14:paraId="54485AE0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 w:rsidRPr="00CE18C3">
              <w:rPr>
                <w:sz w:val="16"/>
              </w:rPr>
              <w:t>Lp.</w:t>
            </w:r>
          </w:p>
        </w:tc>
        <w:tc>
          <w:tcPr>
            <w:tcW w:w="1121" w:type="dxa"/>
            <w:vMerge w:val="restart"/>
          </w:tcPr>
          <w:p w14:paraId="76D330FE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 w:rsidRPr="00CE18C3">
              <w:rPr>
                <w:sz w:val="16"/>
              </w:rPr>
              <w:t>Miejscowość/rejon, z którego zostały odebrane odpady</w:t>
            </w:r>
          </w:p>
        </w:tc>
        <w:tc>
          <w:tcPr>
            <w:tcW w:w="2487" w:type="dxa"/>
          </w:tcPr>
          <w:p w14:paraId="1F0B7683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Ilość odebranych odpadów komunalnych przekazanych do </w:t>
            </w:r>
            <w:r w:rsidR="00B35ABD" w:rsidRPr="00BB5AFB">
              <w:rPr>
                <w:sz w:val="16"/>
                <w:szCs w:val="16"/>
              </w:rPr>
              <w:t>Regionalnego Centrum Odzysku Odpadów w Krośnie</w:t>
            </w:r>
            <w:r w:rsidR="00B35ABD">
              <w:t xml:space="preserve"> </w:t>
            </w:r>
            <w:r>
              <w:rPr>
                <w:sz w:val="16"/>
              </w:rPr>
              <w:t>[Mg]</w:t>
            </w:r>
          </w:p>
        </w:tc>
        <w:tc>
          <w:tcPr>
            <w:tcW w:w="1198" w:type="dxa"/>
            <w:vMerge w:val="restart"/>
          </w:tcPr>
          <w:p w14:paraId="15CE4B58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 w:rsidRPr="00CE18C3">
              <w:rPr>
                <w:sz w:val="16"/>
              </w:rPr>
              <w:t>Miejscowość/</w:t>
            </w:r>
            <w:r>
              <w:rPr>
                <w:sz w:val="16"/>
              </w:rPr>
              <w:t xml:space="preserve"> </w:t>
            </w:r>
            <w:r w:rsidRPr="00CE18C3">
              <w:rPr>
                <w:sz w:val="16"/>
              </w:rPr>
              <w:t>rejon, z którego zostały odebrane odpady</w:t>
            </w:r>
          </w:p>
        </w:tc>
        <w:tc>
          <w:tcPr>
            <w:tcW w:w="2835" w:type="dxa"/>
            <w:gridSpan w:val="3"/>
          </w:tcPr>
          <w:p w14:paraId="262D3AF3" w14:textId="77777777" w:rsidR="00182840" w:rsidRPr="00CE18C3" w:rsidRDefault="00182840" w:rsidP="00A8470B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Ilość odebranych odpadów komunalnych przekazanych do </w:t>
            </w:r>
            <w:r w:rsidR="00BB5AFB" w:rsidRPr="00BB5AFB">
              <w:rPr>
                <w:sz w:val="16"/>
                <w:szCs w:val="16"/>
              </w:rPr>
              <w:t>Regionalnego Centrum Odzysku Odpadów w Krośnie</w:t>
            </w:r>
            <w:r w:rsidR="00BB5AFB">
              <w:t xml:space="preserve"> </w:t>
            </w:r>
            <w:r>
              <w:rPr>
                <w:sz w:val="16"/>
              </w:rPr>
              <w:t>[Mg]</w:t>
            </w:r>
          </w:p>
        </w:tc>
        <w:tc>
          <w:tcPr>
            <w:tcW w:w="1172" w:type="dxa"/>
            <w:vMerge w:val="restart"/>
          </w:tcPr>
          <w:p w14:paraId="303B36CC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Nazwa i adres instalacji, do której zostały przekazane odpady</w:t>
            </w:r>
          </w:p>
        </w:tc>
        <w:tc>
          <w:tcPr>
            <w:tcW w:w="1096" w:type="dxa"/>
            <w:vMerge w:val="restart"/>
          </w:tcPr>
          <w:p w14:paraId="6AB204A0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Miejscowość/ rejon, z którego zostały odebrane odpady</w:t>
            </w:r>
          </w:p>
        </w:tc>
        <w:tc>
          <w:tcPr>
            <w:tcW w:w="4738" w:type="dxa"/>
            <w:gridSpan w:val="4"/>
          </w:tcPr>
          <w:p w14:paraId="4A686A22" w14:textId="77777777" w:rsidR="00182840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Ilość odebranych odpadów komunalnych [Mg]</w:t>
            </w:r>
          </w:p>
        </w:tc>
      </w:tr>
      <w:tr w:rsidR="00182840" w14:paraId="49A3DDA0" w14:textId="77777777" w:rsidTr="002452FD">
        <w:trPr>
          <w:jc w:val="center"/>
        </w:trPr>
        <w:tc>
          <w:tcPr>
            <w:tcW w:w="434" w:type="dxa"/>
            <w:vMerge/>
          </w:tcPr>
          <w:p w14:paraId="308C06F3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121" w:type="dxa"/>
            <w:vMerge/>
          </w:tcPr>
          <w:p w14:paraId="06F377E4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2487" w:type="dxa"/>
          </w:tcPr>
          <w:p w14:paraId="454B109D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Zmieszane (niesegregowane) odpady komunalne</w:t>
            </w:r>
          </w:p>
        </w:tc>
        <w:tc>
          <w:tcPr>
            <w:tcW w:w="1198" w:type="dxa"/>
            <w:vMerge/>
          </w:tcPr>
          <w:p w14:paraId="6BC92602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039" w:type="dxa"/>
          </w:tcPr>
          <w:p w14:paraId="1EC405CD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Szkło</w:t>
            </w:r>
          </w:p>
        </w:tc>
        <w:tc>
          <w:tcPr>
            <w:tcW w:w="776" w:type="dxa"/>
          </w:tcPr>
          <w:p w14:paraId="611F52AD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Papier</w:t>
            </w:r>
          </w:p>
        </w:tc>
        <w:tc>
          <w:tcPr>
            <w:tcW w:w="1020" w:type="dxa"/>
          </w:tcPr>
          <w:p w14:paraId="09B3A273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Metale i tworzywa sztuczne</w:t>
            </w:r>
          </w:p>
        </w:tc>
        <w:tc>
          <w:tcPr>
            <w:tcW w:w="1172" w:type="dxa"/>
            <w:vMerge/>
          </w:tcPr>
          <w:p w14:paraId="4B6BC2F5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096" w:type="dxa"/>
            <w:vMerge/>
          </w:tcPr>
          <w:p w14:paraId="00231F27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</w:p>
        </w:tc>
        <w:tc>
          <w:tcPr>
            <w:tcW w:w="1776" w:type="dxa"/>
          </w:tcPr>
          <w:p w14:paraId="5E6ECF17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Odpady wielkogabarytowe</w:t>
            </w:r>
          </w:p>
        </w:tc>
        <w:tc>
          <w:tcPr>
            <w:tcW w:w="788" w:type="dxa"/>
          </w:tcPr>
          <w:p w14:paraId="5C0BA0D6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Zużyte opony</w:t>
            </w:r>
          </w:p>
        </w:tc>
        <w:tc>
          <w:tcPr>
            <w:tcW w:w="1087" w:type="dxa"/>
          </w:tcPr>
          <w:p w14:paraId="45262728" w14:textId="77777777" w:rsidR="00182840" w:rsidRPr="00CE18C3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Zużyty sprzęt elektryczny i elektroniczny</w:t>
            </w:r>
          </w:p>
        </w:tc>
        <w:tc>
          <w:tcPr>
            <w:tcW w:w="1087" w:type="dxa"/>
          </w:tcPr>
          <w:p w14:paraId="63B8F53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Popioły</w:t>
            </w:r>
          </w:p>
        </w:tc>
      </w:tr>
      <w:tr w:rsidR="00182840" w14:paraId="7B57FC7B" w14:textId="77777777" w:rsidTr="002452FD">
        <w:trPr>
          <w:jc w:val="center"/>
        </w:trPr>
        <w:tc>
          <w:tcPr>
            <w:tcW w:w="434" w:type="dxa"/>
          </w:tcPr>
          <w:p w14:paraId="2E7A2821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21" w:type="dxa"/>
          </w:tcPr>
          <w:p w14:paraId="1F624E23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2487" w:type="dxa"/>
          </w:tcPr>
          <w:p w14:paraId="195C478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98" w:type="dxa"/>
          </w:tcPr>
          <w:p w14:paraId="043072A4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39" w:type="dxa"/>
          </w:tcPr>
          <w:p w14:paraId="51AAAF54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76" w:type="dxa"/>
          </w:tcPr>
          <w:p w14:paraId="1C151ABC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20" w:type="dxa"/>
          </w:tcPr>
          <w:p w14:paraId="70AF6361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72" w:type="dxa"/>
          </w:tcPr>
          <w:p w14:paraId="13846C37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96" w:type="dxa"/>
          </w:tcPr>
          <w:p w14:paraId="5A3823B7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776" w:type="dxa"/>
          </w:tcPr>
          <w:p w14:paraId="36BF03FD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88" w:type="dxa"/>
          </w:tcPr>
          <w:p w14:paraId="5908D8F3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4377CC87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65EE203F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</w:tr>
      <w:tr w:rsidR="00182840" w14:paraId="3EDD828C" w14:textId="77777777" w:rsidTr="002452FD">
        <w:trPr>
          <w:jc w:val="center"/>
        </w:trPr>
        <w:tc>
          <w:tcPr>
            <w:tcW w:w="434" w:type="dxa"/>
          </w:tcPr>
          <w:p w14:paraId="797DF497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21" w:type="dxa"/>
          </w:tcPr>
          <w:p w14:paraId="701D3313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2487" w:type="dxa"/>
          </w:tcPr>
          <w:p w14:paraId="2B3D413C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98" w:type="dxa"/>
          </w:tcPr>
          <w:p w14:paraId="67FC72D6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39" w:type="dxa"/>
          </w:tcPr>
          <w:p w14:paraId="5ACE65FD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76" w:type="dxa"/>
          </w:tcPr>
          <w:p w14:paraId="3B2B8A7B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20" w:type="dxa"/>
          </w:tcPr>
          <w:p w14:paraId="106C55EC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72" w:type="dxa"/>
          </w:tcPr>
          <w:p w14:paraId="2728EBEB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96" w:type="dxa"/>
          </w:tcPr>
          <w:p w14:paraId="67EF5E26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776" w:type="dxa"/>
          </w:tcPr>
          <w:p w14:paraId="64FBD874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88" w:type="dxa"/>
          </w:tcPr>
          <w:p w14:paraId="2CABD5A0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572F1BC9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4549E4DB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</w:tr>
      <w:tr w:rsidR="00182840" w14:paraId="1A896176" w14:textId="77777777" w:rsidTr="002452FD">
        <w:trPr>
          <w:jc w:val="center"/>
        </w:trPr>
        <w:tc>
          <w:tcPr>
            <w:tcW w:w="434" w:type="dxa"/>
          </w:tcPr>
          <w:p w14:paraId="52E5F84B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21" w:type="dxa"/>
          </w:tcPr>
          <w:p w14:paraId="5B73415E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2487" w:type="dxa"/>
          </w:tcPr>
          <w:p w14:paraId="6F9F911B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98" w:type="dxa"/>
          </w:tcPr>
          <w:p w14:paraId="578EB078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39" w:type="dxa"/>
          </w:tcPr>
          <w:p w14:paraId="1814C89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76" w:type="dxa"/>
          </w:tcPr>
          <w:p w14:paraId="705FBF90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20" w:type="dxa"/>
          </w:tcPr>
          <w:p w14:paraId="2444E370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72" w:type="dxa"/>
          </w:tcPr>
          <w:p w14:paraId="01D5F75D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96" w:type="dxa"/>
          </w:tcPr>
          <w:p w14:paraId="087F5CB1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776" w:type="dxa"/>
          </w:tcPr>
          <w:p w14:paraId="1913A4BC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88" w:type="dxa"/>
          </w:tcPr>
          <w:p w14:paraId="21A36DC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15B6F2FA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269418D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</w:tr>
      <w:tr w:rsidR="00182840" w14:paraId="27B315F6" w14:textId="77777777" w:rsidTr="002452FD">
        <w:trPr>
          <w:jc w:val="center"/>
        </w:trPr>
        <w:tc>
          <w:tcPr>
            <w:tcW w:w="434" w:type="dxa"/>
          </w:tcPr>
          <w:p w14:paraId="236C9EEF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21" w:type="dxa"/>
          </w:tcPr>
          <w:p w14:paraId="1919F55B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2487" w:type="dxa"/>
          </w:tcPr>
          <w:p w14:paraId="13E65A92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98" w:type="dxa"/>
          </w:tcPr>
          <w:p w14:paraId="072D5F3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39" w:type="dxa"/>
          </w:tcPr>
          <w:p w14:paraId="72AA2D02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76" w:type="dxa"/>
          </w:tcPr>
          <w:p w14:paraId="058DA97E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20" w:type="dxa"/>
          </w:tcPr>
          <w:p w14:paraId="26ABF71B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72" w:type="dxa"/>
          </w:tcPr>
          <w:p w14:paraId="2E33805B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96" w:type="dxa"/>
          </w:tcPr>
          <w:p w14:paraId="08CFE9B8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776" w:type="dxa"/>
          </w:tcPr>
          <w:p w14:paraId="2B45F656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88" w:type="dxa"/>
          </w:tcPr>
          <w:p w14:paraId="36080773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6D12A82F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7FCAF201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</w:tr>
      <w:tr w:rsidR="00182840" w14:paraId="064175CF" w14:textId="77777777" w:rsidTr="002452FD">
        <w:trPr>
          <w:jc w:val="center"/>
        </w:trPr>
        <w:tc>
          <w:tcPr>
            <w:tcW w:w="434" w:type="dxa"/>
          </w:tcPr>
          <w:p w14:paraId="1C5E531D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21" w:type="dxa"/>
          </w:tcPr>
          <w:p w14:paraId="69A743B8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2487" w:type="dxa"/>
          </w:tcPr>
          <w:p w14:paraId="50DDCEEC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98" w:type="dxa"/>
          </w:tcPr>
          <w:p w14:paraId="68580ED8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39" w:type="dxa"/>
          </w:tcPr>
          <w:p w14:paraId="153E6FE1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76" w:type="dxa"/>
          </w:tcPr>
          <w:p w14:paraId="1756C470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20" w:type="dxa"/>
          </w:tcPr>
          <w:p w14:paraId="76BAAAEA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72" w:type="dxa"/>
          </w:tcPr>
          <w:p w14:paraId="723BD5FB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96" w:type="dxa"/>
          </w:tcPr>
          <w:p w14:paraId="7C8CEB80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776" w:type="dxa"/>
          </w:tcPr>
          <w:p w14:paraId="45338E4D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88" w:type="dxa"/>
          </w:tcPr>
          <w:p w14:paraId="65E7031A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6A6EE232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3AE88BA1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</w:tr>
      <w:tr w:rsidR="00182840" w14:paraId="79673AF1" w14:textId="77777777" w:rsidTr="002452FD">
        <w:trPr>
          <w:jc w:val="center"/>
        </w:trPr>
        <w:tc>
          <w:tcPr>
            <w:tcW w:w="434" w:type="dxa"/>
          </w:tcPr>
          <w:p w14:paraId="1851434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21" w:type="dxa"/>
          </w:tcPr>
          <w:p w14:paraId="008E62F8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2487" w:type="dxa"/>
          </w:tcPr>
          <w:p w14:paraId="717780B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98" w:type="dxa"/>
          </w:tcPr>
          <w:p w14:paraId="10919DF0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39" w:type="dxa"/>
          </w:tcPr>
          <w:p w14:paraId="3D64BAB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76" w:type="dxa"/>
          </w:tcPr>
          <w:p w14:paraId="5C5B8646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20" w:type="dxa"/>
          </w:tcPr>
          <w:p w14:paraId="3E3B0113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72" w:type="dxa"/>
          </w:tcPr>
          <w:p w14:paraId="78A500FA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96" w:type="dxa"/>
          </w:tcPr>
          <w:p w14:paraId="6D23772C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776" w:type="dxa"/>
          </w:tcPr>
          <w:p w14:paraId="049FB2AC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88" w:type="dxa"/>
          </w:tcPr>
          <w:p w14:paraId="7D96224F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03AF28E3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71C04D6D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</w:tr>
      <w:tr w:rsidR="00182840" w14:paraId="3EAD5F9D" w14:textId="77777777" w:rsidTr="002452FD">
        <w:trPr>
          <w:jc w:val="center"/>
        </w:trPr>
        <w:tc>
          <w:tcPr>
            <w:tcW w:w="434" w:type="dxa"/>
          </w:tcPr>
          <w:p w14:paraId="084D2292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21" w:type="dxa"/>
          </w:tcPr>
          <w:p w14:paraId="1233E7A0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2487" w:type="dxa"/>
          </w:tcPr>
          <w:p w14:paraId="6C499B8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98" w:type="dxa"/>
          </w:tcPr>
          <w:p w14:paraId="5EE03892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39" w:type="dxa"/>
          </w:tcPr>
          <w:p w14:paraId="5AE73199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76" w:type="dxa"/>
          </w:tcPr>
          <w:p w14:paraId="72669E62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20" w:type="dxa"/>
          </w:tcPr>
          <w:p w14:paraId="65D713B4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72" w:type="dxa"/>
          </w:tcPr>
          <w:p w14:paraId="071BD53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96" w:type="dxa"/>
          </w:tcPr>
          <w:p w14:paraId="51CF0C8C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776" w:type="dxa"/>
          </w:tcPr>
          <w:p w14:paraId="0F213CD7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88" w:type="dxa"/>
          </w:tcPr>
          <w:p w14:paraId="0927BFC1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54F3F2B4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2DB2C7F2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</w:tr>
      <w:tr w:rsidR="00182840" w14:paraId="7175E86F" w14:textId="77777777" w:rsidTr="002452FD">
        <w:trPr>
          <w:jc w:val="center"/>
        </w:trPr>
        <w:tc>
          <w:tcPr>
            <w:tcW w:w="434" w:type="dxa"/>
          </w:tcPr>
          <w:p w14:paraId="1C39D591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21" w:type="dxa"/>
          </w:tcPr>
          <w:p w14:paraId="71C2D2BF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2487" w:type="dxa"/>
          </w:tcPr>
          <w:p w14:paraId="5A1BD6A2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98" w:type="dxa"/>
          </w:tcPr>
          <w:p w14:paraId="7905D86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39" w:type="dxa"/>
          </w:tcPr>
          <w:p w14:paraId="704B88D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76" w:type="dxa"/>
          </w:tcPr>
          <w:p w14:paraId="1CCD542F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20" w:type="dxa"/>
          </w:tcPr>
          <w:p w14:paraId="0C234BD8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72" w:type="dxa"/>
          </w:tcPr>
          <w:p w14:paraId="41215CDC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96" w:type="dxa"/>
          </w:tcPr>
          <w:p w14:paraId="37F43106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776" w:type="dxa"/>
          </w:tcPr>
          <w:p w14:paraId="2E098980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88" w:type="dxa"/>
          </w:tcPr>
          <w:p w14:paraId="3EECB091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193E85F1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0EA52B2C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</w:tr>
      <w:tr w:rsidR="00182840" w14:paraId="1A3CDE36" w14:textId="77777777" w:rsidTr="002452FD">
        <w:trPr>
          <w:jc w:val="center"/>
        </w:trPr>
        <w:tc>
          <w:tcPr>
            <w:tcW w:w="434" w:type="dxa"/>
          </w:tcPr>
          <w:p w14:paraId="5362E608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21" w:type="dxa"/>
          </w:tcPr>
          <w:p w14:paraId="141F968D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2487" w:type="dxa"/>
          </w:tcPr>
          <w:p w14:paraId="1ADF6A4E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98" w:type="dxa"/>
          </w:tcPr>
          <w:p w14:paraId="07FDE5F7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39" w:type="dxa"/>
          </w:tcPr>
          <w:p w14:paraId="326BEDFA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76" w:type="dxa"/>
          </w:tcPr>
          <w:p w14:paraId="719560F7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20" w:type="dxa"/>
          </w:tcPr>
          <w:p w14:paraId="0AB5D912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72" w:type="dxa"/>
          </w:tcPr>
          <w:p w14:paraId="7D554C6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96" w:type="dxa"/>
          </w:tcPr>
          <w:p w14:paraId="4C60BC1F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776" w:type="dxa"/>
          </w:tcPr>
          <w:p w14:paraId="361DCDCD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88" w:type="dxa"/>
          </w:tcPr>
          <w:p w14:paraId="306CF176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5E781A5A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4097CA68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</w:tr>
      <w:tr w:rsidR="00182840" w14:paraId="433A3228" w14:textId="77777777" w:rsidTr="002452FD">
        <w:trPr>
          <w:jc w:val="center"/>
        </w:trPr>
        <w:tc>
          <w:tcPr>
            <w:tcW w:w="434" w:type="dxa"/>
          </w:tcPr>
          <w:p w14:paraId="2C257CB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21" w:type="dxa"/>
          </w:tcPr>
          <w:p w14:paraId="352E0359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2487" w:type="dxa"/>
          </w:tcPr>
          <w:p w14:paraId="41432DC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98" w:type="dxa"/>
          </w:tcPr>
          <w:p w14:paraId="493FC07F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39" w:type="dxa"/>
          </w:tcPr>
          <w:p w14:paraId="2DC8B17D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76" w:type="dxa"/>
          </w:tcPr>
          <w:p w14:paraId="074DCABA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20" w:type="dxa"/>
          </w:tcPr>
          <w:p w14:paraId="4E66EB88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72" w:type="dxa"/>
          </w:tcPr>
          <w:p w14:paraId="5D668F74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96" w:type="dxa"/>
          </w:tcPr>
          <w:p w14:paraId="429A472F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776" w:type="dxa"/>
          </w:tcPr>
          <w:p w14:paraId="33A99B16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88" w:type="dxa"/>
          </w:tcPr>
          <w:p w14:paraId="0CAF59A3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3E0E6FFF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4AEB62CD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</w:tr>
      <w:tr w:rsidR="00182840" w14:paraId="5D9966D7" w14:textId="77777777" w:rsidTr="002452FD">
        <w:trPr>
          <w:jc w:val="center"/>
        </w:trPr>
        <w:tc>
          <w:tcPr>
            <w:tcW w:w="434" w:type="dxa"/>
          </w:tcPr>
          <w:p w14:paraId="2AA300A6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21" w:type="dxa"/>
          </w:tcPr>
          <w:p w14:paraId="4A5CAB28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2487" w:type="dxa"/>
          </w:tcPr>
          <w:p w14:paraId="601F08FA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98" w:type="dxa"/>
          </w:tcPr>
          <w:p w14:paraId="21A84ACB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39" w:type="dxa"/>
          </w:tcPr>
          <w:p w14:paraId="504A1DC5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76" w:type="dxa"/>
          </w:tcPr>
          <w:p w14:paraId="4664E81B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20" w:type="dxa"/>
          </w:tcPr>
          <w:p w14:paraId="28292FF9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172" w:type="dxa"/>
          </w:tcPr>
          <w:p w14:paraId="4F2226F8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96" w:type="dxa"/>
          </w:tcPr>
          <w:p w14:paraId="6C3DC4D1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776" w:type="dxa"/>
          </w:tcPr>
          <w:p w14:paraId="18B48621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788" w:type="dxa"/>
          </w:tcPr>
          <w:p w14:paraId="608A71BC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3A3A19A8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  <w:tc>
          <w:tcPr>
            <w:tcW w:w="1087" w:type="dxa"/>
          </w:tcPr>
          <w:p w14:paraId="61F70C22" w14:textId="77777777" w:rsidR="00182840" w:rsidRDefault="00182840" w:rsidP="009276CC">
            <w:pPr>
              <w:suppressAutoHyphens w:val="0"/>
              <w:spacing w:after="200" w:line="276" w:lineRule="auto"/>
              <w:jc w:val="center"/>
            </w:pPr>
          </w:p>
        </w:tc>
      </w:tr>
    </w:tbl>
    <w:p w14:paraId="610B34EC" w14:textId="77777777" w:rsidR="009276CC" w:rsidRDefault="009276CC" w:rsidP="00182840">
      <w:pPr>
        <w:suppressAutoHyphens w:val="0"/>
        <w:spacing w:after="200" w:line="276" w:lineRule="auto"/>
        <w:sectPr w:rsidR="009276CC" w:rsidSect="009276CC">
          <w:pgSz w:w="16838" w:h="11906" w:orient="landscape"/>
          <w:pgMar w:top="1417" w:right="1417" w:bottom="1417" w:left="1417" w:header="709" w:footer="709" w:gutter="0"/>
          <w:cols w:space="708"/>
          <w:docGrid w:linePitch="360"/>
        </w:sectPr>
      </w:pPr>
    </w:p>
    <w:p w14:paraId="05FA3461" w14:textId="77777777" w:rsidR="00572AC6" w:rsidRDefault="00842A93" w:rsidP="00842A93">
      <w:pPr>
        <w:jc w:val="right"/>
      </w:pPr>
      <w:r>
        <w:lastRenderedPageBreak/>
        <w:t>Załącznik nr 2 do umowy.</w:t>
      </w:r>
    </w:p>
    <w:p w14:paraId="6AB81D44" w14:textId="77777777" w:rsidR="00842A93" w:rsidRDefault="00842A93" w:rsidP="00842A93">
      <w:pPr>
        <w:jc w:val="center"/>
        <w:rPr>
          <w:sz w:val="48"/>
        </w:rPr>
      </w:pPr>
      <w:r w:rsidRPr="00842A93">
        <w:rPr>
          <w:sz w:val="48"/>
        </w:rPr>
        <w:t>Wykaz nieruchomości z terenu Gminy Dukla, na których nie dopełniono obowiązk</w:t>
      </w:r>
      <w:r w:rsidR="009D1C84">
        <w:rPr>
          <w:sz w:val="48"/>
        </w:rPr>
        <w:t>u segregacji odpadów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685"/>
        <w:gridCol w:w="5822"/>
        <w:gridCol w:w="3499"/>
      </w:tblGrid>
      <w:tr w:rsidR="009276CC" w14:paraId="12DA9CBB" w14:textId="77777777" w:rsidTr="009276CC">
        <w:tc>
          <w:tcPr>
            <w:tcW w:w="988" w:type="dxa"/>
          </w:tcPr>
          <w:p w14:paraId="3447A41A" w14:textId="77777777" w:rsidR="009276CC" w:rsidRPr="009276CC" w:rsidRDefault="009276CC" w:rsidP="00842A93">
            <w:pPr>
              <w:jc w:val="center"/>
              <w:rPr>
                <w:b/>
                <w:sz w:val="28"/>
                <w:szCs w:val="28"/>
              </w:rPr>
            </w:pPr>
            <w:r w:rsidRPr="009276CC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3685" w:type="dxa"/>
          </w:tcPr>
          <w:p w14:paraId="3B6F5096" w14:textId="77777777" w:rsidR="009276CC" w:rsidRPr="009276CC" w:rsidRDefault="009276CC" w:rsidP="00842A93">
            <w:pPr>
              <w:jc w:val="center"/>
              <w:rPr>
                <w:b/>
                <w:sz w:val="28"/>
                <w:szCs w:val="28"/>
              </w:rPr>
            </w:pPr>
            <w:r w:rsidRPr="009276CC">
              <w:rPr>
                <w:b/>
                <w:sz w:val="28"/>
                <w:szCs w:val="28"/>
              </w:rPr>
              <w:t>Adres nieruchomości</w:t>
            </w:r>
          </w:p>
        </w:tc>
        <w:tc>
          <w:tcPr>
            <w:tcW w:w="5822" w:type="dxa"/>
          </w:tcPr>
          <w:p w14:paraId="38736DD9" w14:textId="77777777" w:rsidR="009276CC" w:rsidRPr="009276CC" w:rsidRDefault="009276CC" w:rsidP="00842A93">
            <w:pPr>
              <w:jc w:val="center"/>
              <w:rPr>
                <w:b/>
                <w:sz w:val="28"/>
                <w:szCs w:val="28"/>
              </w:rPr>
            </w:pPr>
            <w:r w:rsidRPr="009276CC">
              <w:rPr>
                <w:b/>
                <w:sz w:val="28"/>
                <w:szCs w:val="28"/>
              </w:rPr>
              <w:t>Ilość odebranych odpadów</w:t>
            </w:r>
          </w:p>
        </w:tc>
        <w:tc>
          <w:tcPr>
            <w:tcW w:w="3499" w:type="dxa"/>
          </w:tcPr>
          <w:p w14:paraId="3F49F220" w14:textId="77777777" w:rsidR="009276CC" w:rsidRPr="009276CC" w:rsidRDefault="009276CC" w:rsidP="00842A93">
            <w:pPr>
              <w:jc w:val="center"/>
              <w:rPr>
                <w:b/>
                <w:sz w:val="28"/>
                <w:szCs w:val="28"/>
              </w:rPr>
            </w:pPr>
            <w:r w:rsidRPr="009276CC">
              <w:rPr>
                <w:b/>
                <w:sz w:val="28"/>
                <w:szCs w:val="28"/>
              </w:rPr>
              <w:t>uwagi</w:t>
            </w:r>
          </w:p>
        </w:tc>
      </w:tr>
      <w:tr w:rsidR="009276CC" w14:paraId="0DE79635" w14:textId="77777777" w:rsidTr="009276CC">
        <w:tc>
          <w:tcPr>
            <w:tcW w:w="988" w:type="dxa"/>
          </w:tcPr>
          <w:p w14:paraId="67BB6302" w14:textId="77777777" w:rsidR="009276CC" w:rsidRDefault="009276CC" w:rsidP="00842A93">
            <w:pPr>
              <w:jc w:val="center"/>
              <w:rPr>
                <w:sz w:val="48"/>
              </w:rPr>
            </w:pPr>
          </w:p>
          <w:p w14:paraId="1AD242F5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3685" w:type="dxa"/>
          </w:tcPr>
          <w:p w14:paraId="0F5F74D1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5822" w:type="dxa"/>
          </w:tcPr>
          <w:p w14:paraId="5C113829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3499" w:type="dxa"/>
          </w:tcPr>
          <w:p w14:paraId="1BA46C9D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</w:tr>
      <w:tr w:rsidR="009276CC" w14:paraId="6D108C5F" w14:textId="77777777" w:rsidTr="009276CC">
        <w:tc>
          <w:tcPr>
            <w:tcW w:w="988" w:type="dxa"/>
          </w:tcPr>
          <w:p w14:paraId="087A3A90" w14:textId="77777777" w:rsidR="009276CC" w:rsidRDefault="009276CC" w:rsidP="00842A93">
            <w:pPr>
              <w:jc w:val="center"/>
              <w:rPr>
                <w:sz w:val="48"/>
              </w:rPr>
            </w:pPr>
          </w:p>
          <w:p w14:paraId="5425487B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3685" w:type="dxa"/>
          </w:tcPr>
          <w:p w14:paraId="355A69EE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5822" w:type="dxa"/>
          </w:tcPr>
          <w:p w14:paraId="689EA1BB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3499" w:type="dxa"/>
          </w:tcPr>
          <w:p w14:paraId="28AF6DB5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</w:tr>
      <w:tr w:rsidR="009276CC" w14:paraId="316B63A4" w14:textId="77777777" w:rsidTr="009276CC">
        <w:tc>
          <w:tcPr>
            <w:tcW w:w="988" w:type="dxa"/>
          </w:tcPr>
          <w:p w14:paraId="2EE60DA0" w14:textId="77777777" w:rsidR="009276CC" w:rsidRDefault="009276CC" w:rsidP="00842A93">
            <w:pPr>
              <w:jc w:val="center"/>
              <w:rPr>
                <w:sz w:val="48"/>
              </w:rPr>
            </w:pPr>
          </w:p>
          <w:p w14:paraId="4AA5895E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3685" w:type="dxa"/>
          </w:tcPr>
          <w:p w14:paraId="4B93B79C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5822" w:type="dxa"/>
          </w:tcPr>
          <w:p w14:paraId="7CF7BB0D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3499" w:type="dxa"/>
          </w:tcPr>
          <w:p w14:paraId="46CFEAB1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</w:tr>
      <w:tr w:rsidR="009276CC" w14:paraId="7AF29AF1" w14:textId="77777777" w:rsidTr="009276CC">
        <w:tc>
          <w:tcPr>
            <w:tcW w:w="988" w:type="dxa"/>
          </w:tcPr>
          <w:p w14:paraId="7FDA4E29" w14:textId="77777777" w:rsidR="009276CC" w:rsidRDefault="009276CC" w:rsidP="00842A93">
            <w:pPr>
              <w:jc w:val="center"/>
              <w:rPr>
                <w:sz w:val="48"/>
              </w:rPr>
            </w:pPr>
          </w:p>
          <w:p w14:paraId="74F574F3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3685" w:type="dxa"/>
          </w:tcPr>
          <w:p w14:paraId="07948A70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5822" w:type="dxa"/>
          </w:tcPr>
          <w:p w14:paraId="688F9D69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3499" w:type="dxa"/>
          </w:tcPr>
          <w:p w14:paraId="6896C439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</w:tr>
      <w:tr w:rsidR="009276CC" w14:paraId="0A0E4179" w14:textId="77777777" w:rsidTr="009276CC">
        <w:tc>
          <w:tcPr>
            <w:tcW w:w="988" w:type="dxa"/>
          </w:tcPr>
          <w:p w14:paraId="482F0065" w14:textId="77777777" w:rsidR="009276CC" w:rsidRDefault="009276CC" w:rsidP="00842A93">
            <w:pPr>
              <w:jc w:val="center"/>
              <w:rPr>
                <w:sz w:val="48"/>
              </w:rPr>
            </w:pPr>
          </w:p>
          <w:p w14:paraId="4E2EEB72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3685" w:type="dxa"/>
          </w:tcPr>
          <w:p w14:paraId="790B5C90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5822" w:type="dxa"/>
          </w:tcPr>
          <w:p w14:paraId="43EAEC95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3499" w:type="dxa"/>
          </w:tcPr>
          <w:p w14:paraId="2682FC1A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</w:tr>
      <w:tr w:rsidR="009276CC" w14:paraId="7FFBA7E6" w14:textId="77777777" w:rsidTr="009276CC">
        <w:tc>
          <w:tcPr>
            <w:tcW w:w="988" w:type="dxa"/>
          </w:tcPr>
          <w:p w14:paraId="5FF27222" w14:textId="77777777" w:rsidR="009276CC" w:rsidRDefault="009276CC" w:rsidP="00842A93">
            <w:pPr>
              <w:jc w:val="center"/>
              <w:rPr>
                <w:sz w:val="48"/>
              </w:rPr>
            </w:pPr>
          </w:p>
          <w:p w14:paraId="73115E83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3685" w:type="dxa"/>
          </w:tcPr>
          <w:p w14:paraId="7C63B176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5822" w:type="dxa"/>
          </w:tcPr>
          <w:p w14:paraId="179BEF09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  <w:tc>
          <w:tcPr>
            <w:tcW w:w="3499" w:type="dxa"/>
          </w:tcPr>
          <w:p w14:paraId="542DE6CA" w14:textId="77777777" w:rsidR="009276CC" w:rsidRDefault="009276CC" w:rsidP="00842A93">
            <w:pPr>
              <w:jc w:val="center"/>
              <w:rPr>
                <w:sz w:val="48"/>
              </w:rPr>
            </w:pPr>
          </w:p>
        </w:tc>
      </w:tr>
    </w:tbl>
    <w:p w14:paraId="74651E8F" w14:textId="77777777" w:rsidR="00842A93" w:rsidRPr="00842A93" w:rsidRDefault="00842A93" w:rsidP="00842A93">
      <w:pPr>
        <w:rPr>
          <w:sz w:val="48"/>
        </w:rPr>
      </w:pPr>
    </w:p>
    <w:sectPr w:rsidR="00842A93" w:rsidRPr="00842A93" w:rsidSect="00842A93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7E271" w14:textId="77777777" w:rsidR="00E52371" w:rsidRDefault="00E52371" w:rsidP="001772F1">
      <w:r>
        <w:separator/>
      </w:r>
    </w:p>
  </w:endnote>
  <w:endnote w:type="continuationSeparator" w:id="0">
    <w:p w14:paraId="65166C5F" w14:textId="77777777" w:rsidR="00E52371" w:rsidRDefault="00E52371" w:rsidP="00177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7A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20"/>
        <w:szCs w:val="20"/>
      </w:rPr>
      <w:id w:val="-1105728750"/>
      <w:docPartObj>
        <w:docPartGallery w:val="Page Numbers (Bottom of Page)"/>
        <w:docPartUnique/>
      </w:docPartObj>
    </w:sdtPr>
    <w:sdtContent>
      <w:p w14:paraId="5C644534" w14:textId="77777777" w:rsidR="00DE58F8" w:rsidRPr="001933DB" w:rsidRDefault="00DE58F8">
        <w:pPr>
          <w:pStyle w:val="Stopka"/>
          <w:jc w:val="right"/>
          <w:rPr>
            <w:rFonts w:eastAsiaTheme="majorEastAsia"/>
            <w:sz w:val="20"/>
            <w:szCs w:val="20"/>
          </w:rPr>
        </w:pPr>
        <w:r w:rsidRPr="001933DB">
          <w:rPr>
            <w:rFonts w:eastAsiaTheme="majorEastAsia"/>
            <w:sz w:val="20"/>
            <w:szCs w:val="20"/>
          </w:rPr>
          <w:t xml:space="preserve">str. </w:t>
        </w:r>
        <w:r w:rsidRPr="001933DB">
          <w:rPr>
            <w:rFonts w:eastAsiaTheme="minorEastAsia"/>
            <w:sz w:val="20"/>
            <w:szCs w:val="20"/>
          </w:rPr>
          <w:fldChar w:fldCharType="begin"/>
        </w:r>
        <w:r w:rsidRPr="001933DB">
          <w:rPr>
            <w:sz w:val="20"/>
            <w:szCs w:val="20"/>
          </w:rPr>
          <w:instrText>PAGE    \* MERGEFORMAT</w:instrText>
        </w:r>
        <w:r w:rsidRPr="001933DB">
          <w:rPr>
            <w:rFonts w:eastAsiaTheme="minorEastAsia"/>
            <w:sz w:val="20"/>
            <w:szCs w:val="20"/>
          </w:rPr>
          <w:fldChar w:fldCharType="separate"/>
        </w:r>
        <w:r w:rsidR="00AA39A2" w:rsidRPr="00AA39A2">
          <w:rPr>
            <w:rFonts w:eastAsiaTheme="majorEastAsia"/>
            <w:noProof/>
            <w:sz w:val="20"/>
            <w:szCs w:val="20"/>
          </w:rPr>
          <w:t>10</w:t>
        </w:r>
        <w:r w:rsidRPr="001933DB">
          <w:rPr>
            <w:rFonts w:eastAsiaTheme="majorEastAsia"/>
            <w:sz w:val="20"/>
            <w:szCs w:val="20"/>
          </w:rPr>
          <w:fldChar w:fldCharType="end"/>
        </w:r>
      </w:p>
    </w:sdtContent>
  </w:sdt>
  <w:p w14:paraId="0DBFBCDA" w14:textId="77777777" w:rsidR="00DE58F8" w:rsidRDefault="00DE5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5CAE8" w14:textId="77777777" w:rsidR="00E52371" w:rsidRDefault="00E52371" w:rsidP="001772F1">
      <w:r>
        <w:separator/>
      </w:r>
    </w:p>
  </w:footnote>
  <w:footnote w:type="continuationSeparator" w:id="0">
    <w:p w14:paraId="2BBED973" w14:textId="77777777" w:rsidR="00E52371" w:rsidRDefault="00E52371" w:rsidP="00177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851"/>
        </w:tabs>
        <w:ind w:left="680" w:hanging="300"/>
      </w:pPr>
      <w:rPr>
        <w:b w:val="0"/>
        <w:i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370"/>
        </w:tabs>
        <w:ind w:left="720" w:hanging="363"/>
      </w:pPr>
      <w:rPr>
        <w:b w:val="0"/>
        <w:i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851"/>
        </w:tabs>
        <w:ind w:left="680" w:hanging="30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491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851"/>
        </w:tabs>
        <w:ind w:left="680" w:hanging="300"/>
      </w:pPr>
      <w:rPr>
        <w:b w:val="0"/>
        <w:i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370"/>
        </w:tabs>
        <w:ind w:left="720" w:hanging="363"/>
      </w:pPr>
      <w:rPr>
        <w:b w:val="0"/>
        <w:i w:val="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851"/>
        </w:tabs>
        <w:ind w:left="680" w:hanging="300"/>
      </w:pPr>
      <w:rPr>
        <w:b w:val="0"/>
        <w:i w:val="0"/>
      </w:rPr>
    </w:lvl>
  </w:abstractNum>
  <w:abstractNum w:abstractNumId="6" w15:restartNumberingAfterBreak="0">
    <w:nsid w:val="00000007"/>
    <w:multiLevelType w:val="multilevel"/>
    <w:tmpl w:val="C7DCD016"/>
    <w:lvl w:ilvl="0">
      <w:start w:val="1"/>
      <w:numFmt w:val="decimal"/>
      <w:lvlText w:val="%1."/>
      <w:lvlJc w:val="left"/>
      <w:pPr>
        <w:tabs>
          <w:tab w:val="num" w:pos="1370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3A37BAF"/>
    <w:multiLevelType w:val="hybridMultilevel"/>
    <w:tmpl w:val="6038D4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C57CB"/>
    <w:multiLevelType w:val="hybridMultilevel"/>
    <w:tmpl w:val="F7228E6E"/>
    <w:lvl w:ilvl="0" w:tplc="5864693A">
      <w:start w:val="1"/>
      <w:numFmt w:val="decimal"/>
      <w:lvlText w:val="%1."/>
      <w:lvlJc w:val="left"/>
      <w:pPr>
        <w:ind w:left="862" w:hanging="862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D4F7B"/>
    <w:multiLevelType w:val="hybridMultilevel"/>
    <w:tmpl w:val="83667CF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B072063"/>
    <w:multiLevelType w:val="hybridMultilevel"/>
    <w:tmpl w:val="A276FF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D4A44"/>
    <w:multiLevelType w:val="hybridMultilevel"/>
    <w:tmpl w:val="9036E8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52B5F"/>
    <w:multiLevelType w:val="hybridMultilevel"/>
    <w:tmpl w:val="419C707C"/>
    <w:lvl w:ilvl="0" w:tplc="479445EA">
      <w:start w:val="1"/>
      <w:numFmt w:val="decimal"/>
      <w:lvlText w:val="%1."/>
      <w:lvlJc w:val="left"/>
      <w:pPr>
        <w:ind w:left="32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472EF0"/>
    <w:multiLevelType w:val="multilevel"/>
    <w:tmpl w:val="C7DCD016"/>
    <w:lvl w:ilvl="0">
      <w:start w:val="1"/>
      <w:numFmt w:val="decimal"/>
      <w:lvlText w:val="%1."/>
      <w:lvlJc w:val="left"/>
      <w:pPr>
        <w:tabs>
          <w:tab w:val="num" w:pos="1370"/>
        </w:tabs>
        <w:ind w:left="227" w:hanging="227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F24259"/>
    <w:multiLevelType w:val="hybridMultilevel"/>
    <w:tmpl w:val="EEEC7340"/>
    <w:lvl w:ilvl="0" w:tplc="F2764344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D6B6850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AA05FD"/>
    <w:multiLevelType w:val="hybridMultilevel"/>
    <w:tmpl w:val="C8866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C56D81"/>
    <w:multiLevelType w:val="hybridMultilevel"/>
    <w:tmpl w:val="A2D2F16C"/>
    <w:lvl w:ilvl="0" w:tplc="AD3425E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3064B"/>
    <w:multiLevelType w:val="hybridMultilevel"/>
    <w:tmpl w:val="6442AE46"/>
    <w:lvl w:ilvl="0" w:tplc="4162CE72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8F2B9A"/>
    <w:multiLevelType w:val="hybridMultilevel"/>
    <w:tmpl w:val="CD189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0703A6"/>
    <w:multiLevelType w:val="hybridMultilevel"/>
    <w:tmpl w:val="D2C2EBA8"/>
    <w:lvl w:ilvl="0" w:tplc="3C4C8B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60ABB2A">
      <w:start w:val="1"/>
      <w:numFmt w:val="decimal"/>
      <w:lvlText w:val="%2)"/>
      <w:lvlJc w:val="left"/>
      <w:pPr>
        <w:ind w:left="1155" w:hanging="435"/>
      </w:pPr>
      <w:rPr>
        <w:rFonts w:hint="default"/>
      </w:rPr>
    </w:lvl>
    <w:lvl w:ilvl="2" w:tplc="631C973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387214"/>
    <w:multiLevelType w:val="hybridMultilevel"/>
    <w:tmpl w:val="FAE4C46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6B15A0C"/>
    <w:multiLevelType w:val="hybridMultilevel"/>
    <w:tmpl w:val="82348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3CA7CC8">
      <w:start w:val="1"/>
      <w:numFmt w:val="decimal"/>
      <w:lvlText w:val="%2)"/>
      <w:lvlJc w:val="left"/>
      <w:pPr>
        <w:ind w:left="1560" w:hanging="4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07B83"/>
    <w:multiLevelType w:val="hybridMultilevel"/>
    <w:tmpl w:val="2DC2D4EA"/>
    <w:lvl w:ilvl="0" w:tplc="00000007">
      <w:start w:val="1"/>
      <w:numFmt w:val="decimal"/>
      <w:lvlText w:val="%1."/>
      <w:lvlJc w:val="left"/>
      <w:pPr>
        <w:tabs>
          <w:tab w:val="num" w:pos="1297"/>
        </w:tabs>
        <w:ind w:left="647" w:hanging="363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4" w15:restartNumberingAfterBreak="0">
    <w:nsid w:val="3DA352A8"/>
    <w:multiLevelType w:val="hybridMultilevel"/>
    <w:tmpl w:val="8E18928A"/>
    <w:lvl w:ilvl="0" w:tplc="27EA827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FAC7C46"/>
    <w:multiLevelType w:val="hybridMultilevel"/>
    <w:tmpl w:val="AEBAC406"/>
    <w:lvl w:ilvl="0" w:tplc="00DA21BC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6" w15:restartNumberingAfterBreak="0">
    <w:nsid w:val="416F06AB"/>
    <w:multiLevelType w:val="hybridMultilevel"/>
    <w:tmpl w:val="406E06AC"/>
    <w:lvl w:ilvl="0" w:tplc="E07EE68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10B46"/>
    <w:multiLevelType w:val="hybridMultilevel"/>
    <w:tmpl w:val="759202D8"/>
    <w:lvl w:ilvl="0" w:tplc="7ACEB11E">
      <w:start w:val="1"/>
      <w:numFmt w:val="decimal"/>
      <w:lvlText w:val="%1)"/>
      <w:lvlJc w:val="left"/>
      <w:pPr>
        <w:ind w:left="108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129F5"/>
    <w:multiLevelType w:val="hybridMultilevel"/>
    <w:tmpl w:val="236A150A"/>
    <w:lvl w:ilvl="0" w:tplc="04150011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</w:lvl>
    <w:lvl w:ilvl="1" w:tplc="C0E24916">
      <w:start w:val="1"/>
      <w:numFmt w:val="decimal"/>
      <w:lvlText w:val="%2)"/>
      <w:lvlJc w:val="left"/>
      <w:pPr>
        <w:tabs>
          <w:tab w:val="num" w:pos="717"/>
        </w:tabs>
        <w:ind w:left="717" w:hanging="360"/>
      </w:pPr>
    </w:lvl>
    <w:lvl w:ilvl="2" w:tplc="0415001B">
      <w:start w:val="1"/>
      <w:numFmt w:val="bullet"/>
      <w:lvlText w:val="–"/>
      <w:lvlJc w:val="left"/>
      <w:pPr>
        <w:tabs>
          <w:tab w:val="num" w:pos="2046"/>
        </w:tabs>
        <w:ind w:left="2046" w:hanging="360"/>
      </w:pPr>
    </w:lvl>
    <w:lvl w:ilvl="3" w:tplc="452ABD88">
      <w:start w:val="1"/>
      <w:numFmt w:val="decimal"/>
      <w:lvlText w:val="%4."/>
      <w:lvlJc w:val="left"/>
      <w:pPr>
        <w:ind w:left="284" w:hanging="284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9" w15:restartNumberingAfterBreak="0">
    <w:nsid w:val="53884A51"/>
    <w:multiLevelType w:val="hybridMultilevel"/>
    <w:tmpl w:val="51800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ACEB11E">
      <w:start w:val="1"/>
      <w:numFmt w:val="decimal"/>
      <w:lvlText w:val="%2)"/>
      <w:lvlJc w:val="left"/>
      <w:pPr>
        <w:ind w:left="1080" w:hanging="4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1D33A3"/>
    <w:multiLevelType w:val="hybridMultilevel"/>
    <w:tmpl w:val="5046145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59403673"/>
    <w:multiLevelType w:val="hybridMultilevel"/>
    <w:tmpl w:val="1D3A7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C7D0F"/>
    <w:multiLevelType w:val="hybridMultilevel"/>
    <w:tmpl w:val="A5427060"/>
    <w:lvl w:ilvl="0" w:tplc="8A881A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97012"/>
    <w:multiLevelType w:val="hybridMultilevel"/>
    <w:tmpl w:val="D07EF0EA"/>
    <w:lvl w:ilvl="0" w:tplc="D3B69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70427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9F17F2"/>
    <w:multiLevelType w:val="hybridMultilevel"/>
    <w:tmpl w:val="947E30F8"/>
    <w:lvl w:ilvl="0" w:tplc="00000007">
      <w:start w:val="1"/>
      <w:numFmt w:val="decimal"/>
      <w:lvlText w:val="%1."/>
      <w:lvlJc w:val="left"/>
      <w:pPr>
        <w:tabs>
          <w:tab w:val="num" w:pos="1370"/>
        </w:tabs>
        <w:ind w:left="720" w:hanging="363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0551BE"/>
    <w:multiLevelType w:val="hybridMultilevel"/>
    <w:tmpl w:val="66BE176A"/>
    <w:lvl w:ilvl="0" w:tplc="479445EA">
      <w:start w:val="1"/>
      <w:numFmt w:val="decimal"/>
      <w:lvlText w:val="%1."/>
      <w:lvlJc w:val="left"/>
      <w:pPr>
        <w:ind w:left="786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6" w15:restartNumberingAfterBreak="0">
    <w:nsid w:val="738A3A66"/>
    <w:multiLevelType w:val="hybridMultilevel"/>
    <w:tmpl w:val="1CA4179C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CED5357"/>
    <w:multiLevelType w:val="hybridMultilevel"/>
    <w:tmpl w:val="0C765A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CFD4934"/>
    <w:multiLevelType w:val="hybridMultilevel"/>
    <w:tmpl w:val="A2DE9506"/>
    <w:lvl w:ilvl="0" w:tplc="A5A42D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6598010">
    <w:abstractNumId w:val="6"/>
  </w:num>
  <w:num w:numId="2" w16cid:durableId="863640331">
    <w:abstractNumId w:val="5"/>
    <w:lvlOverride w:ilvl="0">
      <w:startOverride w:val="1"/>
    </w:lvlOverride>
  </w:num>
  <w:num w:numId="3" w16cid:durableId="500237617">
    <w:abstractNumId w:val="3"/>
    <w:lvlOverride w:ilvl="0">
      <w:startOverride w:val="1"/>
    </w:lvlOverride>
  </w:num>
  <w:num w:numId="4" w16cid:durableId="1338919437">
    <w:abstractNumId w:val="23"/>
  </w:num>
  <w:num w:numId="5" w16cid:durableId="1010060613">
    <w:abstractNumId w:val="34"/>
  </w:num>
  <w:num w:numId="6" w16cid:durableId="845830021">
    <w:abstractNumId w:val="21"/>
  </w:num>
  <w:num w:numId="7" w16cid:durableId="1772239722">
    <w:abstractNumId w:val="30"/>
  </w:num>
  <w:num w:numId="8" w16cid:durableId="96802417">
    <w:abstractNumId w:val="37"/>
  </w:num>
  <w:num w:numId="9" w16cid:durableId="321814378">
    <w:abstractNumId w:val="19"/>
  </w:num>
  <w:num w:numId="10" w16cid:durableId="579605947">
    <w:abstractNumId w:val="22"/>
  </w:num>
  <w:num w:numId="11" w16cid:durableId="210000175">
    <w:abstractNumId w:val="17"/>
  </w:num>
  <w:num w:numId="12" w16cid:durableId="212234067">
    <w:abstractNumId w:val="32"/>
  </w:num>
  <w:num w:numId="13" w16cid:durableId="518006045">
    <w:abstractNumId w:val="36"/>
  </w:num>
  <w:num w:numId="14" w16cid:durableId="2144152429">
    <w:abstractNumId w:val="29"/>
  </w:num>
  <w:num w:numId="15" w16cid:durableId="128980013">
    <w:abstractNumId w:val="10"/>
  </w:num>
  <w:num w:numId="16" w16cid:durableId="1170483054">
    <w:abstractNumId w:val="11"/>
  </w:num>
  <w:num w:numId="17" w16cid:durableId="1634363895">
    <w:abstractNumId w:val="8"/>
  </w:num>
  <w:num w:numId="18" w16cid:durableId="511069524">
    <w:abstractNumId w:val="20"/>
  </w:num>
  <w:num w:numId="19" w16cid:durableId="1736858222">
    <w:abstractNumId w:val="15"/>
  </w:num>
  <w:num w:numId="20" w16cid:durableId="885878000">
    <w:abstractNumId w:val="16"/>
  </w:num>
  <w:num w:numId="21" w16cid:durableId="554970346">
    <w:abstractNumId w:val="33"/>
  </w:num>
  <w:num w:numId="22" w16cid:durableId="1519738544">
    <w:abstractNumId w:val="26"/>
  </w:num>
  <w:num w:numId="23" w16cid:durableId="1153643237">
    <w:abstractNumId w:val="18"/>
  </w:num>
  <w:num w:numId="24" w16cid:durableId="1196499013">
    <w:abstractNumId w:val="28"/>
  </w:num>
  <w:num w:numId="25" w16cid:durableId="167982710">
    <w:abstractNumId w:val="38"/>
  </w:num>
  <w:num w:numId="26" w16cid:durableId="1651866277">
    <w:abstractNumId w:val="13"/>
  </w:num>
  <w:num w:numId="27" w16cid:durableId="1478844009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1370"/>
          </w:tabs>
          <w:ind w:left="227" w:hanging="227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28" w16cid:durableId="512959302">
    <w:abstractNumId w:val="12"/>
  </w:num>
  <w:num w:numId="29" w16cid:durableId="53839500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1370"/>
          </w:tabs>
          <w:ind w:left="227" w:hanging="227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98" w:hanging="198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30" w16cid:durableId="1580367411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1370"/>
          </w:tabs>
          <w:ind w:left="227" w:hanging="227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1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31" w16cid:durableId="1213153041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1370"/>
          </w:tabs>
          <w:ind w:left="227" w:hanging="227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65" w:hanging="765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32" w16cid:durableId="2137136072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1370"/>
          </w:tabs>
          <w:ind w:left="227" w:hanging="227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33" w16cid:durableId="1469472071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1370"/>
          </w:tabs>
          <w:ind w:left="227" w:hanging="227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98" w:hanging="198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34" w16cid:durableId="1884294898">
    <w:abstractNumId w:val="14"/>
  </w:num>
  <w:num w:numId="35" w16cid:durableId="253247557">
    <w:abstractNumId w:val="9"/>
  </w:num>
  <w:num w:numId="36" w16cid:durableId="1532263980">
    <w:abstractNumId w:val="25"/>
  </w:num>
  <w:num w:numId="37" w16cid:durableId="658537692">
    <w:abstractNumId w:val="27"/>
  </w:num>
  <w:num w:numId="38" w16cid:durableId="1017007012">
    <w:abstractNumId w:val="31"/>
  </w:num>
  <w:num w:numId="39" w16cid:durableId="1568613337">
    <w:abstractNumId w:val="24"/>
  </w:num>
  <w:num w:numId="40" w16cid:durableId="1309936446">
    <w:abstractNumId w:val="3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BDC"/>
    <w:rsid w:val="00001AC9"/>
    <w:rsid w:val="00003B92"/>
    <w:rsid w:val="00010742"/>
    <w:rsid w:val="000127C3"/>
    <w:rsid w:val="000160E2"/>
    <w:rsid w:val="00020F4C"/>
    <w:rsid w:val="00026CD1"/>
    <w:rsid w:val="00030874"/>
    <w:rsid w:val="000312CC"/>
    <w:rsid w:val="00035750"/>
    <w:rsid w:val="0003591F"/>
    <w:rsid w:val="00044888"/>
    <w:rsid w:val="00047D6D"/>
    <w:rsid w:val="00050B99"/>
    <w:rsid w:val="00054FE2"/>
    <w:rsid w:val="000666E6"/>
    <w:rsid w:val="00086573"/>
    <w:rsid w:val="000A26AC"/>
    <w:rsid w:val="000B2D95"/>
    <w:rsid w:val="000B7A8E"/>
    <w:rsid w:val="000D11A8"/>
    <w:rsid w:val="000D2CF2"/>
    <w:rsid w:val="000D3826"/>
    <w:rsid w:val="000D51B8"/>
    <w:rsid w:val="000E0B47"/>
    <w:rsid w:val="000E23EA"/>
    <w:rsid w:val="000E7B03"/>
    <w:rsid w:val="000F7D2F"/>
    <w:rsid w:val="00104AEB"/>
    <w:rsid w:val="001107E7"/>
    <w:rsid w:val="001219D6"/>
    <w:rsid w:val="00121E7F"/>
    <w:rsid w:val="00123654"/>
    <w:rsid w:val="00127F71"/>
    <w:rsid w:val="00136610"/>
    <w:rsid w:val="00145859"/>
    <w:rsid w:val="00157913"/>
    <w:rsid w:val="001754B8"/>
    <w:rsid w:val="001772F1"/>
    <w:rsid w:val="00182840"/>
    <w:rsid w:val="001933DB"/>
    <w:rsid w:val="001A012D"/>
    <w:rsid w:val="001A3AC3"/>
    <w:rsid w:val="001A4F3C"/>
    <w:rsid w:val="001A5FF9"/>
    <w:rsid w:val="001B6F06"/>
    <w:rsid w:val="001C0283"/>
    <w:rsid w:val="001C1A52"/>
    <w:rsid w:val="001C5698"/>
    <w:rsid w:val="001C62FE"/>
    <w:rsid w:val="001D1A8C"/>
    <w:rsid w:val="001E1334"/>
    <w:rsid w:val="001E520A"/>
    <w:rsid w:val="001E7C9F"/>
    <w:rsid w:val="001F2AB2"/>
    <w:rsid w:val="001F5509"/>
    <w:rsid w:val="00200400"/>
    <w:rsid w:val="00203FE3"/>
    <w:rsid w:val="00206D32"/>
    <w:rsid w:val="002219D3"/>
    <w:rsid w:val="00225051"/>
    <w:rsid w:val="00233813"/>
    <w:rsid w:val="002428EB"/>
    <w:rsid w:val="002452FD"/>
    <w:rsid w:val="00247526"/>
    <w:rsid w:val="002476CC"/>
    <w:rsid w:val="00256845"/>
    <w:rsid w:val="00265BA8"/>
    <w:rsid w:val="00267BC9"/>
    <w:rsid w:val="00273FA1"/>
    <w:rsid w:val="002760D9"/>
    <w:rsid w:val="0029330D"/>
    <w:rsid w:val="00293FF0"/>
    <w:rsid w:val="002B2231"/>
    <w:rsid w:val="002B293A"/>
    <w:rsid w:val="002B49B9"/>
    <w:rsid w:val="002B59D6"/>
    <w:rsid w:val="002C5525"/>
    <w:rsid w:val="002D0F45"/>
    <w:rsid w:val="002D1B15"/>
    <w:rsid w:val="002D1DA5"/>
    <w:rsid w:val="002D35C9"/>
    <w:rsid w:val="002E4C27"/>
    <w:rsid w:val="002E7BD8"/>
    <w:rsid w:val="002F698C"/>
    <w:rsid w:val="00314156"/>
    <w:rsid w:val="003145E9"/>
    <w:rsid w:val="00322BBD"/>
    <w:rsid w:val="00323607"/>
    <w:rsid w:val="0032401D"/>
    <w:rsid w:val="00330FFC"/>
    <w:rsid w:val="003332D8"/>
    <w:rsid w:val="003509FC"/>
    <w:rsid w:val="00350FA8"/>
    <w:rsid w:val="003626A3"/>
    <w:rsid w:val="0036381B"/>
    <w:rsid w:val="00370B01"/>
    <w:rsid w:val="003826FA"/>
    <w:rsid w:val="00382B04"/>
    <w:rsid w:val="00384DFC"/>
    <w:rsid w:val="00392214"/>
    <w:rsid w:val="003932E3"/>
    <w:rsid w:val="00393AA1"/>
    <w:rsid w:val="003A5212"/>
    <w:rsid w:val="003A5EAB"/>
    <w:rsid w:val="003B4B62"/>
    <w:rsid w:val="003B53B9"/>
    <w:rsid w:val="003B569D"/>
    <w:rsid w:val="003C19B7"/>
    <w:rsid w:val="003C3231"/>
    <w:rsid w:val="003C38BD"/>
    <w:rsid w:val="003E5E2D"/>
    <w:rsid w:val="003E5FB4"/>
    <w:rsid w:val="003F71F6"/>
    <w:rsid w:val="00401530"/>
    <w:rsid w:val="0040170B"/>
    <w:rsid w:val="004101B2"/>
    <w:rsid w:val="004110C9"/>
    <w:rsid w:val="004328A3"/>
    <w:rsid w:val="00434A5A"/>
    <w:rsid w:val="00434AA7"/>
    <w:rsid w:val="0043798A"/>
    <w:rsid w:val="004403FB"/>
    <w:rsid w:val="004458A6"/>
    <w:rsid w:val="0045472A"/>
    <w:rsid w:val="00457C5E"/>
    <w:rsid w:val="00462897"/>
    <w:rsid w:val="00467BA1"/>
    <w:rsid w:val="00471FD8"/>
    <w:rsid w:val="00482ECF"/>
    <w:rsid w:val="004843A3"/>
    <w:rsid w:val="004848D5"/>
    <w:rsid w:val="004858FD"/>
    <w:rsid w:val="00492FBA"/>
    <w:rsid w:val="004A15B8"/>
    <w:rsid w:val="004A49D0"/>
    <w:rsid w:val="004B12CA"/>
    <w:rsid w:val="004B55CD"/>
    <w:rsid w:val="004B5C2E"/>
    <w:rsid w:val="004B5C41"/>
    <w:rsid w:val="004B736B"/>
    <w:rsid w:val="004C175B"/>
    <w:rsid w:val="004D1C58"/>
    <w:rsid w:val="004E2EC6"/>
    <w:rsid w:val="004E53F8"/>
    <w:rsid w:val="004F349D"/>
    <w:rsid w:val="00511D2E"/>
    <w:rsid w:val="00521CD9"/>
    <w:rsid w:val="00522FA2"/>
    <w:rsid w:val="005273F5"/>
    <w:rsid w:val="0053490B"/>
    <w:rsid w:val="00544090"/>
    <w:rsid w:val="005620FB"/>
    <w:rsid w:val="0056585D"/>
    <w:rsid w:val="00571736"/>
    <w:rsid w:val="00572AC6"/>
    <w:rsid w:val="00575FEE"/>
    <w:rsid w:val="00580351"/>
    <w:rsid w:val="00582177"/>
    <w:rsid w:val="0058341D"/>
    <w:rsid w:val="005952F9"/>
    <w:rsid w:val="005A19A0"/>
    <w:rsid w:val="005A3373"/>
    <w:rsid w:val="005A3EA6"/>
    <w:rsid w:val="005B3DE8"/>
    <w:rsid w:val="005C6F88"/>
    <w:rsid w:val="005C70A7"/>
    <w:rsid w:val="005D57E0"/>
    <w:rsid w:val="005E3183"/>
    <w:rsid w:val="005F225C"/>
    <w:rsid w:val="005F6E58"/>
    <w:rsid w:val="005F7A31"/>
    <w:rsid w:val="006029BB"/>
    <w:rsid w:val="0060628D"/>
    <w:rsid w:val="00610F69"/>
    <w:rsid w:val="00636668"/>
    <w:rsid w:val="00643B7E"/>
    <w:rsid w:val="00644092"/>
    <w:rsid w:val="006638DC"/>
    <w:rsid w:val="00665BDB"/>
    <w:rsid w:val="00670966"/>
    <w:rsid w:val="006750E4"/>
    <w:rsid w:val="00675FF2"/>
    <w:rsid w:val="00677667"/>
    <w:rsid w:val="00691ECF"/>
    <w:rsid w:val="00694A71"/>
    <w:rsid w:val="00696D7D"/>
    <w:rsid w:val="00697781"/>
    <w:rsid w:val="006A508D"/>
    <w:rsid w:val="006A6399"/>
    <w:rsid w:val="006B0484"/>
    <w:rsid w:val="006B29D6"/>
    <w:rsid w:val="006B55E7"/>
    <w:rsid w:val="006B5F5C"/>
    <w:rsid w:val="006C1D27"/>
    <w:rsid w:val="006C7837"/>
    <w:rsid w:val="006D2148"/>
    <w:rsid w:val="006D24C4"/>
    <w:rsid w:val="006E02ED"/>
    <w:rsid w:val="006E0B8C"/>
    <w:rsid w:val="006E17D4"/>
    <w:rsid w:val="006E3F8A"/>
    <w:rsid w:val="006E4A8E"/>
    <w:rsid w:val="0071538D"/>
    <w:rsid w:val="007375DA"/>
    <w:rsid w:val="0074228F"/>
    <w:rsid w:val="00750B83"/>
    <w:rsid w:val="00752C3A"/>
    <w:rsid w:val="00756DB0"/>
    <w:rsid w:val="00760E2F"/>
    <w:rsid w:val="00763DDF"/>
    <w:rsid w:val="00764316"/>
    <w:rsid w:val="00765547"/>
    <w:rsid w:val="00767DE5"/>
    <w:rsid w:val="0078670C"/>
    <w:rsid w:val="00796F1D"/>
    <w:rsid w:val="007A111C"/>
    <w:rsid w:val="007C1AC6"/>
    <w:rsid w:val="007C30FC"/>
    <w:rsid w:val="007C597D"/>
    <w:rsid w:val="007F0911"/>
    <w:rsid w:val="007F266B"/>
    <w:rsid w:val="007F6A9D"/>
    <w:rsid w:val="00801099"/>
    <w:rsid w:val="008015C7"/>
    <w:rsid w:val="00815DDD"/>
    <w:rsid w:val="008233DB"/>
    <w:rsid w:val="00831A5E"/>
    <w:rsid w:val="00836FD6"/>
    <w:rsid w:val="00842A8E"/>
    <w:rsid w:val="00842A93"/>
    <w:rsid w:val="00846777"/>
    <w:rsid w:val="008473E0"/>
    <w:rsid w:val="0085325D"/>
    <w:rsid w:val="00857691"/>
    <w:rsid w:val="00862B6F"/>
    <w:rsid w:val="0086456E"/>
    <w:rsid w:val="00896CF9"/>
    <w:rsid w:val="008A5659"/>
    <w:rsid w:val="008C1868"/>
    <w:rsid w:val="008C4A29"/>
    <w:rsid w:val="008D4882"/>
    <w:rsid w:val="008D7463"/>
    <w:rsid w:val="008D7F77"/>
    <w:rsid w:val="008E2679"/>
    <w:rsid w:val="008E34E1"/>
    <w:rsid w:val="008F0870"/>
    <w:rsid w:val="008F734F"/>
    <w:rsid w:val="00905512"/>
    <w:rsid w:val="0090574E"/>
    <w:rsid w:val="00910CB0"/>
    <w:rsid w:val="00922533"/>
    <w:rsid w:val="009276CC"/>
    <w:rsid w:val="00941E61"/>
    <w:rsid w:val="00942C00"/>
    <w:rsid w:val="00962035"/>
    <w:rsid w:val="00973C19"/>
    <w:rsid w:val="00975E4C"/>
    <w:rsid w:val="00993E22"/>
    <w:rsid w:val="00994934"/>
    <w:rsid w:val="009A2686"/>
    <w:rsid w:val="009A4E36"/>
    <w:rsid w:val="009A6EAB"/>
    <w:rsid w:val="009A70AF"/>
    <w:rsid w:val="009B4665"/>
    <w:rsid w:val="009B4885"/>
    <w:rsid w:val="009B60E9"/>
    <w:rsid w:val="009C094A"/>
    <w:rsid w:val="009C2BCC"/>
    <w:rsid w:val="009C6CE6"/>
    <w:rsid w:val="009D1C84"/>
    <w:rsid w:val="009D36CB"/>
    <w:rsid w:val="009D38A4"/>
    <w:rsid w:val="00A000C0"/>
    <w:rsid w:val="00A05FD8"/>
    <w:rsid w:val="00A22D01"/>
    <w:rsid w:val="00A24012"/>
    <w:rsid w:val="00A244BD"/>
    <w:rsid w:val="00A252D5"/>
    <w:rsid w:val="00A259F8"/>
    <w:rsid w:val="00A263CB"/>
    <w:rsid w:val="00A414D6"/>
    <w:rsid w:val="00A41FA8"/>
    <w:rsid w:val="00A47910"/>
    <w:rsid w:val="00A54E97"/>
    <w:rsid w:val="00A56A99"/>
    <w:rsid w:val="00A6316D"/>
    <w:rsid w:val="00A64721"/>
    <w:rsid w:val="00A774C6"/>
    <w:rsid w:val="00A8470B"/>
    <w:rsid w:val="00A908FE"/>
    <w:rsid w:val="00A93020"/>
    <w:rsid w:val="00A965C0"/>
    <w:rsid w:val="00A965C1"/>
    <w:rsid w:val="00AA302D"/>
    <w:rsid w:val="00AA39A2"/>
    <w:rsid w:val="00AA5DD3"/>
    <w:rsid w:val="00AB09DF"/>
    <w:rsid w:val="00AB0E7C"/>
    <w:rsid w:val="00AB156C"/>
    <w:rsid w:val="00AC0D00"/>
    <w:rsid w:val="00AC6891"/>
    <w:rsid w:val="00AD20A5"/>
    <w:rsid w:val="00AD5CE6"/>
    <w:rsid w:val="00AE046A"/>
    <w:rsid w:val="00AE195E"/>
    <w:rsid w:val="00AE37BE"/>
    <w:rsid w:val="00AE38D0"/>
    <w:rsid w:val="00AE4335"/>
    <w:rsid w:val="00AE5971"/>
    <w:rsid w:val="00AF2B44"/>
    <w:rsid w:val="00B03C95"/>
    <w:rsid w:val="00B16AE6"/>
    <w:rsid w:val="00B21223"/>
    <w:rsid w:val="00B23CE2"/>
    <w:rsid w:val="00B25A9E"/>
    <w:rsid w:val="00B35ABD"/>
    <w:rsid w:val="00B36C35"/>
    <w:rsid w:val="00B36DDC"/>
    <w:rsid w:val="00B4548C"/>
    <w:rsid w:val="00B50FBF"/>
    <w:rsid w:val="00B532CC"/>
    <w:rsid w:val="00B64D4E"/>
    <w:rsid w:val="00B72C43"/>
    <w:rsid w:val="00B731F8"/>
    <w:rsid w:val="00B73BF3"/>
    <w:rsid w:val="00B92EC0"/>
    <w:rsid w:val="00B92F8D"/>
    <w:rsid w:val="00B93756"/>
    <w:rsid w:val="00B95A4D"/>
    <w:rsid w:val="00BA3AC7"/>
    <w:rsid w:val="00BA551C"/>
    <w:rsid w:val="00BB0946"/>
    <w:rsid w:val="00BB5AFB"/>
    <w:rsid w:val="00BC0A50"/>
    <w:rsid w:val="00BC144A"/>
    <w:rsid w:val="00BC2021"/>
    <w:rsid w:val="00BF2937"/>
    <w:rsid w:val="00C11991"/>
    <w:rsid w:val="00C1299D"/>
    <w:rsid w:val="00C13218"/>
    <w:rsid w:val="00C21992"/>
    <w:rsid w:val="00C2425D"/>
    <w:rsid w:val="00C423AD"/>
    <w:rsid w:val="00C458AF"/>
    <w:rsid w:val="00C550B2"/>
    <w:rsid w:val="00C612FB"/>
    <w:rsid w:val="00C67DF9"/>
    <w:rsid w:val="00C70F71"/>
    <w:rsid w:val="00C72CDE"/>
    <w:rsid w:val="00C760A4"/>
    <w:rsid w:val="00C764C6"/>
    <w:rsid w:val="00C81A5B"/>
    <w:rsid w:val="00C912CE"/>
    <w:rsid w:val="00CA1028"/>
    <w:rsid w:val="00CB4688"/>
    <w:rsid w:val="00CB485B"/>
    <w:rsid w:val="00CB551D"/>
    <w:rsid w:val="00CC6448"/>
    <w:rsid w:val="00CD06F0"/>
    <w:rsid w:val="00CD7790"/>
    <w:rsid w:val="00CE18C3"/>
    <w:rsid w:val="00CE2697"/>
    <w:rsid w:val="00CE47E6"/>
    <w:rsid w:val="00CF6803"/>
    <w:rsid w:val="00D02C6D"/>
    <w:rsid w:val="00D05181"/>
    <w:rsid w:val="00D12A25"/>
    <w:rsid w:val="00D21D11"/>
    <w:rsid w:val="00D2650A"/>
    <w:rsid w:val="00D35743"/>
    <w:rsid w:val="00D41C2B"/>
    <w:rsid w:val="00D56D47"/>
    <w:rsid w:val="00D640FD"/>
    <w:rsid w:val="00D85D1E"/>
    <w:rsid w:val="00D865C2"/>
    <w:rsid w:val="00D8735F"/>
    <w:rsid w:val="00D90818"/>
    <w:rsid w:val="00D96958"/>
    <w:rsid w:val="00DA0DC9"/>
    <w:rsid w:val="00DC5168"/>
    <w:rsid w:val="00DC52D9"/>
    <w:rsid w:val="00DC55CF"/>
    <w:rsid w:val="00DD4C60"/>
    <w:rsid w:val="00DD7160"/>
    <w:rsid w:val="00DE4DCB"/>
    <w:rsid w:val="00DE58F8"/>
    <w:rsid w:val="00DE740E"/>
    <w:rsid w:val="00DF46EB"/>
    <w:rsid w:val="00DF7D7D"/>
    <w:rsid w:val="00E0148F"/>
    <w:rsid w:val="00E0662D"/>
    <w:rsid w:val="00E1274F"/>
    <w:rsid w:val="00E15F0B"/>
    <w:rsid w:val="00E364D1"/>
    <w:rsid w:val="00E40CA6"/>
    <w:rsid w:val="00E444E2"/>
    <w:rsid w:val="00E45BDC"/>
    <w:rsid w:val="00E50193"/>
    <w:rsid w:val="00E52371"/>
    <w:rsid w:val="00E543EA"/>
    <w:rsid w:val="00E6481F"/>
    <w:rsid w:val="00E7278B"/>
    <w:rsid w:val="00E7760F"/>
    <w:rsid w:val="00E823E4"/>
    <w:rsid w:val="00E84119"/>
    <w:rsid w:val="00E86171"/>
    <w:rsid w:val="00E86961"/>
    <w:rsid w:val="00E96D23"/>
    <w:rsid w:val="00E97257"/>
    <w:rsid w:val="00EA5C8A"/>
    <w:rsid w:val="00EA7BA4"/>
    <w:rsid w:val="00EB3EA5"/>
    <w:rsid w:val="00EB55FC"/>
    <w:rsid w:val="00EC1084"/>
    <w:rsid w:val="00EC53A1"/>
    <w:rsid w:val="00EC584A"/>
    <w:rsid w:val="00ED1F5F"/>
    <w:rsid w:val="00EE082C"/>
    <w:rsid w:val="00EE471C"/>
    <w:rsid w:val="00EF6C58"/>
    <w:rsid w:val="00F02720"/>
    <w:rsid w:val="00F11772"/>
    <w:rsid w:val="00F221F2"/>
    <w:rsid w:val="00F525A2"/>
    <w:rsid w:val="00F63E34"/>
    <w:rsid w:val="00F6611D"/>
    <w:rsid w:val="00F7151B"/>
    <w:rsid w:val="00F755B6"/>
    <w:rsid w:val="00F777EF"/>
    <w:rsid w:val="00F87390"/>
    <w:rsid w:val="00F94716"/>
    <w:rsid w:val="00F95C01"/>
    <w:rsid w:val="00FA20FF"/>
    <w:rsid w:val="00FA3AEC"/>
    <w:rsid w:val="00FB2AF3"/>
    <w:rsid w:val="00FD10C5"/>
    <w:rsid w:val="00FD1D66"/>
    <w:rsid w:val="00FD5452"/>
    <w:rsid w:val="00FD5C3E"/>
    <w:rsid w:val="00FE2932"/>
    <w:rsid w:val="00FE52AF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5D56C"/>
  <w15:docId w15:val="{AFFF3DB9-13D7-4F93-881A-BC31B02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B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75E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72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72F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772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72F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448"/>
    <w:rPr>
      <w:rFonts w:ascii="Tahoma" w:eastAsia="Times New Roma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0B4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0B4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0B47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003B92"/>
    <w:pPr>
      <w:jc w:val="both"/>
    </w:pPr>
    <w:rPr>
      <w:rFonts w:eastAsiaTheme="minorEastAsia" w:cstheme="minorBidi"/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03B92"/>
    <w:rPr>
      <w:rFonts w:ascii="Times New Roman" w:eastAsiaTheme="minorEastAsia" w:hAnsi="Times New Roman"/>
      <w:b/>
      <w:i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2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6750E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rsid w:val="002C552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EE471C"/>
    <w:pPr>
      <w:suppressAutoHyphens w:val="0"/>
      <w:spacing w:before="100" w:beforeAutospacing="1" w:after="119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4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111BF-EDDD-4A8A-8EC6-553657DDA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4883</Words>
  <Characters>29298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34113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Cycak</dc:creator>
  <cp:lastModifiedBy>Paweł Puchalik</cp:lastModifiedBy>
  <cp:revision>6</cp:revision>
  <cp:lastPrinted>2021-10-25T06:25:00Z</cp:lastPrinted>
  <dcterms:created xsi:type="dcterms:W3CDTF">2023-09-12T07:57:00Z</dcterms:created>
  <dcterms:modified xsi:type="dcterms:W3CDTF">2023-09-26T06:06:00Z</dcterms:modified>
</cp:coreProperties>
</file>