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DE965" w14:textId="071EC42B" w:rsidR="001D11C5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58CF8249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2BC60602" w14:textId="77777777" w:rsidR="005E3918" w:rsidRPr="008177A5" w:rsidRDefault="005E3918" w:rsidP="008177A5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66E14C3F" w14:textId="1F49A05B" w:rsidR="00B65807" w:rsidRPr="008177A5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8177A5">
        <w:rPr>
          <w:rFonts w:ascii="Times New Roman" w:hAnsi="Times New Roman"/>
          <w:sz w:val="24"/>
        </w:rPr>
        <w:t xml:space="preserve">ałącznik </w:t>
      </w:r>
      <w:r w:rsidR="00374A69" w:rsidRPr="008177A5">
        <w:rPr>
          <w:rFonts w:ascii="Times New Roman" w:hAnsi="Times New Roman"/>
          <w:sz w:val="24"/>
        </w:rPr>
        <w:t xml:space="preserve">nr </w:t>
      </w:r>
      <w:r w:rsidR="00923791" w:rsidRPr="008177A5">
        <w:rPr>
          <w:rFonts w:ascii="Times New Roman" w:hAnsi="Times New Roman"/>
          <w:sz w:val="24"/>
        </w:rPr>
        <w:t>2</w:t>
      </w:r>
      <w:r w:rsidR="00B65807" w:rsidRPr="008177A5">
        <w:rPr>
          <w:rFonts w:ascii="Times New Roman" w:hAnsi="Times New Roman"/>
          <w:sz w:val="24"/>
        </w:rPr>
        <w:t xml:space="preserve"> do S</w:t>
      </w:r>
      <w:r w:rsidR="005551A5" w:rsidRPr="008177A5">
        <w:rPr>
          <w:rFonts w:ascii="Times New Roman" w:hAnsi="Times New Roman"/>
          <w:sz w:val="24"/>
        </w:rPr>
        <w:t>W</w:t>
      </w:r>
      <w:r w:rsidR="00B65807" w:rsidRPr="008177A5">
        <w:rPr>
          <w:rFonts w:ascii="Times New Roman" w:hAnsi="Times New Roman"/>
          <w:sz w:val="24"/>
        </w:rPr>
        <w:t>Z</w:t>
      </w:r>
    </w:p>
    <w:p w14:paraId="6C36FEB3" w14:textId="77777777" w:rsidR="00B65807" w:rsidRPr="008177A5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14D615DC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74116412" w14:textId="77777777" w:rsidR="00B65807" w:rsidRPr="008177A5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A390DDC" w14:textId="77777777" w:rsidR="00B65807" w:rsidRPr="008177A5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  <w:t>(</w:t>
      </w:r>
      <w:r w:rsidRPr="008177A5">
        <w:rPr>
          <w:rFonts w:ascii="Times New Roman" w:hAnsi="Times New Roman"/>
          <w:i/>
          <w:color w:val="000000" w:themeColor="text1"/>
          <w:szCs w:val="20"/>
        </w:rPr>
        <w:t>pełna nazwa i adres Wykonawcy</w:t>
      </w:r>
      <w:r w:rsidRPr="008177A5">
        <w:rPr>
          <w:rFonts w:ascii="Times New Roman" w:hAnsi="Times New Roman"/>
          <w:color w:val="000000" w:themeColor="text1"/>
          <w:sz w:val="24"/>
        </w:rPr>
        <w:t>)*</w:t>
      </w:r>
    </w:p>
    <w:p w14:paraId="59D58C8F" w14:textId="77777777" w:rsidR="00B65807" w:rsidRPr="008177A5" w:rsidRDefault="00B65807" w:rsidP="008177A5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8177A5">
        <w:rPr>
          <w:rFonts w:ascii="Times New Roman" w:hAnsi="Times New Roman"/>
          <w:i/>
          <w:color w:val="000000" w:themeColor="text1"/>
          <w:szCs w:val="20"/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          </w:t>
      </w:r>
      <w:r w:rsidRPr="008177A5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707E2968" w14:textId="77777777" w:rsidR="00B65807" w:rsidRPr="008177A5" w:rsidRDefault="00B65807" w:rsidP="008177A5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3307645B" w14:textId="77777777" w:rsidR="005E3918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8177A5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3DA1CE5A" w14:textId="77777777" w:rsidR="00B65807" w:rsidRDefault="00B65807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8177A5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8177A5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8177A5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03761DA1" w14:textId="77777777" w:rsidR="005E3918" w:rsidRPr="008177A5" w:rsidRDefault="005E3918" w:rsidP="008177A5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655B4F2D" w14:textId="77777777" w:rsidR="00F00D2B" w:rsidRPr="008177A5" w:rsidRDefault="00F00D2B" w:rsidP="008177A5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7AF95932" w14:textId="44CA364C" w:rsidR="001D11C5" w:rsidRDefault="00B65807" w:rsidP="001A4EBD">
      <w:pPr>
        <w:rPr>
          <w:rFonts w:ascii="Times New Roman" w:hAnsi="Times New Roman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8177A5">
        <w:rPr>
          <w:rFonts w:ascii="Times New Roman" w:hAnsi="Times New Roman"/>
          <w:color w:val="000000" w:themeColor="text1"/>
          <w:sz w:val="24"/>
        </w:rPr>
        <w:t>,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8177A5">
        <w:rPr>
          <w:rFonts w:ascii="Times New Roman" w:hAnsi="Times New Roman"/>
          <w:sz w:val="24"/>
        </w:rPr>
        <w:t xml:space="preserve"> </w:t>
      </w:r>
      <w:r w:rsidR="001A4EBD" w:rsidRPr="008177A5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8177A5">
        <w:rPr>
          <w:rFonts w:ascii="Times New Roman" w:hAnsi="Times New Roman"/>
          <w:sz w:val="24"/>
        </w:rPr>
        <w:t xml:space="preserve"> ustawy </w:t>
      </w:r>
      <w:r w:rsidR="00F803F6">
        <w:rPr>
          <w:rFonts w:ascii="Times New Roman" w:hAnsi="Times New Roman"/>
          <w:sz w:val="24"/>
        </w:rPr>
        <w:br/>
      </w:r>
      <w:r w:rsidR="001A4EBD" w:rsidRPr="008177A5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1D252169" w14:textId="77777777" w:rsidR="008177A5" w:rsidRPr="008177A5" w:rsidRDefault="008177A5" w:rsidP="001A4EBD">
      <w:pPr>
        <w:rPr>
          <w:rFonts w:ascii="Times New Roman" w:hAnsi="Times New Roman"/>
          <w:sz w:val="24"/>
        </w:rPr>
      </w:pPr>
    </w:p>
    <w:p w14:paraId="12E666D9" w14:textId="02EA9BAD" w:rsidR="00F803F6" w:rsidRDefault="007C6DFD" w:rsidP="007C6DFD">
      <w:pPr>
        <w:tabs>
          <w:tab w:val="left" w:pos="426"/>
          <w:tab w:val="right" w:leader="dot" w:pos="9633"/>
        </w:tabs>
        <w:spacing w:line="276" w:lineRule="auto"/>
        <w:ind w:left="426"/>
        <w:jc w:val="center"/>
        <w:rPr>
          <w:rFonts w:ascii="Times New Roman" w:hAnsi="Times New Roman"/>
          <w:b/>
          <w:bCs/>
          <w:color w:val="000000" w:themeColor="text1"/>
          <w:sz w:val="24"/>
        </w:rPr>
      </w:pPr>
      <w:r w:rsidRPr="007C6DFD">
        <w:rPr>
          <w:rFonts w:ascii="Times New Roman" w:hAnsi="Times New Roman"/>
          <w:b/>
          <w:bCs/>
          <w:color w:val="000000" w:themeColor="text1"/>
          <w:sz w:val="24"/>
        </w:rPr>
        <w:t>Przebudowę dróg gminnych  i wewnętrznych w gminie Dukla</w:t>
      </w:r>
    </w:p>
    <w:p w14:paraId="0C27679E" w14:textId="77777777" w:rsidR="007C6DFD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06D7D83A" w14:textId="77777777" w:rsidR="007C6DFD" w:rsidRPr="008177A5" w:rsidRDefault="007C6DFD" w:rsidP="00F803F6">
      <w:pPr>
        <w:tabs>
          <w:tab w:val="left" w:pos="426"/>
          <w:tab w:val="right" w:leader="dot" w:pos="9633"/>
        </w:tabs>
        <w:spacing w:line="276" w:lineRule="auto"/>
        <w:ind w:left="426"/>
        <w:rPr>
          <w:rFonts w:ascii="Times New Roman" w:eastAsiaTheme="minorHAnsi" w:hAnsi="Times New Roman"/>
          <w:b/>
          <w:sz w:val="24"/>
        </w:rPr>
      </w:pPr>
    </w:p>
    <w:p w14:paraId="79FB942F" w14:textId="42FF916C" w:rsidR="004D4A40" w:rsidRPr="008177A5" w:rsidRDefault="003F0077" w:rsidP="008177A5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Oferujemy wykonanie całości przedmiotu zamówienia za wynagrodzenie </w:t>
      </w:r>
      <w:r w:rsidR="00CD3453">
        <w:rPr>
          <w:rFonts w:ascii="Times New Roman" w:hAnsi="Times New Roman"/>
          <w:color w:val="000000" w:themeColor="text1"/>
          <w:sz w:val="24"/>
          <w:lang w:eastAsia="pl-PL"/>
        </w:rPr>
        <w:t>kosztorysowe</w:t>
      </w:r>
      <w:r w:rsidR="00CD3453"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  <w:lang w:eastAsia="pl-PL"/>
        </w:rPr>
        <w:t xml:space="preserve">brutto - 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Cenę brutto oferty 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w wysokości</w:t>
      </w:r>
      <w:r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 ………………………………………….. zł brutto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 xml:space="preserve"> (słownie złotych ………………………………………………………)</w:t>
      </w:r>
      <w:r w:rsidR="004D4A40">
        <w:rPr>
          <w:rFonts w:ascii="Times New Roman" w:hAnsi="Times New Roman"/>
          <w:color w:val="000000" w:themeColor="text1"/>
          <w:kern w:val="2"/>
          <w:sz w:val="24"/>
        </w:rPr>
        <w:t>, w tym:</w:t>
      </w:r>
    </w:p>
    <w:p w14:paraId="4370BBF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stawka roboczogodziny: ….…..zł/r-g,</w:t>
      </w:r>
    </w:p>
    <w:p w14:paraId="56E709E8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koszty ogólne: ….…..% (od  R+S),</w:t>
      </w:r>
    </w:p>
    <w:p w14:paraId="7873DEB2" w14:textId="77777777" w:rsidR="00F36DA7" w:rsidRPr="008177A5" w:rsidRDefault="00F36DA7" w:rsidP="008177A5">
      <w:pPr>
        <w:pStyle w:val="Akapitzlist"/>
        <w:numPr>
          <w:ilvl w:val="2"/>
          <w:numId w:val="23"/>
        </w:numPr>
        <w:spacing w:line="360" w:lineRule="auto"/>
        <w:contextualSpacing/>
        <w:rPr>
          <w:rFonts w:ascii="Times New Roman" w:hAnsi="Times New Roman"/>
          <w:color w:val="000000" w:themeColor="text1"/>
          <w:kern w:val="2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zysk …..…. % (do R+S+K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OR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+K</w:t>
      </w:r>
      <w:r w:rsidRPr="008177A5">
        <w:rPr>
          <w:rFonts w:ascii="Times New Roman" w:hAnsi="Times New Roman"/>
          <w:color w:val="000000" w:themeColor="text1"/>
          <w:kern w:val="2"/>
          <w:sz w:val="24"/>
          <w:vertAlign w:val="subscript"/>
        </w:rPr>
        <w:t>OS</w:t>
      </w:r>
      <w:r w:rsidRPr="008177A5">
        <w:rPr>
          <w:rFonts w:ascii="Times New Roman" w:hAnsi="Times New Roman"/>
          <w:color w:val="000000" w:themeColor="text1"/>
          <w:kern w:val="2"/>
          <w:sz w:val="24"/>
        </w:rPr>
        <w:t>),</w:t>
      </w:r>
    </w:p>
    <w:p w14:paraId="10335591" w14:textId="77777777" w:rsidR="00F36DA7" w:rsidRPr="008177A5" w:rsidRDefault="00F36DA7" w:rsidP="008177A5">
      <w:pPr>
        <w:pStyle w:val="Akapitzlist"/>
        <w:numPr>
          <w:ilvl w:val="2"/>
          <w:numId w:val="23"/>
        </w:numPr>
        <w:tabs>
          <w:tab w:val="left" w:pos="426"/>
          <w:tab w:val="left" w:leader="dot" w:pos="5757"/>
          <w:tab w:val="right" w:leader="dot" w:pos="9633"/>
        </w:tabs>
        <w:spacing w:line="360" w:lineRule="auto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kern w:val="2"/>
          <w:sz w:val="24"/>
        </w:rPr>
        <w:t>podatek VAT: ……… %.</w:t>
      </w:r>
    </w:p>
    <w:p w14:paraId="59E6FB20" w14:textId="77777777" w:rsidR="00F00D2B" w:rsidRPr="008177A5" w:rsidRDefault="00F00D2B" w:rsidP="008177A5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ind w:left="425" w:hanging="425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Oferujemy</w:t>
      </w:r>
      <w:r w:rsidR="00E05568" w:rsidRPr="008177A5">
        <w:rPr>
          <w:rFonts w:ascii="Times New Roman" w:hAnsi="Times New Roman"/>
          <w:b/>
          <w:color w:val="000000" w:themeColor="text1"/>
          <w:sz w:val="24"/>
        </w:rPr>
        <w:t>,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na </w:t>
      </w:r>
      <w:r w:rsidR="00DE431E" w:rsidRPr="008177A5">
        <w:rPr>
          <w:rFonts w:ascii="Times New Roman" w:hAnsi="Times New Roman"/>
          <w:b/>
          <w:color w:val="000000" w:themeColor="text1"/>
          <w:sz w:val="24"/>
        </w:rPr>
        <w:t>wykonane</w:t>
      </w:r>
      <w:r w:rsidR="000772C0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="002624BD" w:rsidRPr="008177A5">
        <w:rPr>
          <w:rFonts w:ascii="Times New Roman" w:hAnsi="Times New Roman"/>
          <w:b/>
          <w:color w:val="000000" w:themeColor="text1"/>
          <w:sz w:val="24"/>
        </w:rPr>
        <w:t xml:space="preserve">roboty budowlane </w:t>
      </w:r>
      <w:r w:rsidRPr="008177A5">
        <w:rPr>
          <w:rFonts w:ascii="Times New Roman" w:hAnsi="Times New Roman"/>
          <w:b/>
          <w:color w:val="000000" w:themeColor="text1"/>
          <w:sz w:val="24"/>
        </w:rPr>
        <w:t>okres gwarancji i</w:t>
      </w:r>
      <w:r w:rsidR="009651FE"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rękojmi za wady wynoszący ………..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(należy wskazać w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miesiącach 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 xml:space="preserve">oferowany 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okres gwarancji i</w:t>
      </w:r>
      <w:r w:rsidR="00F2663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rękojmi za</w:t>
      </w:r>
      <w:r w:rsidR="00373C9F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 </w:t>
      </w:r>
      <w:r w:rsidR="003B134C"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wady</w:t>
      </w:r>
      <w:r w:rsidRPr="008177A5">
        <w:rPr>
          <w:rFonts w:ascii="Times New Roman" w:hAnsi="Times New Roman"/>
          <w:i/>
          <w:color w:val="000000" w:themeColor="text1"/>
          <w:sz w:val="24"/>
          <w:lang w:eastAsia="pl-PL"/>
        </w:rPr>
        <w:t>)</w:t>
      </w:r>
      <w:r w:rsidR="003B134C" w:rsidRPr="008177A5">
        <w:rPr>
          <w:rFonts w:ascii="Times New Roman" w:hAnsi="Times New Roman"/>
          <w:b/>
          <w:color w:val="000000" w:themeColor="text1"/>
          <w:sz w:val="24"/>
          <w:lang w:eastAsia="pl-PL"/>
        </w:rPr>
        <w:t xml:space="preserve"> miesięcy </w:t>
      </w:r>
      <w:r w:rsidR="003B134C" w:rsidRPr="008177A5">
        <w:rPr>
          <w:rFonts w:ascii="Times New Roman" w:hAnsi="Times New Roman"/>
          <w:b/>
          <w:color w:val="000000" w:themeColor="text1"/>
          <w:kern w:val="2"/>
          <w:sz w:val="24"/>
        </w:rPr>
        <w:t xml:space="preserve">od daty końcowego odbioru </w:t>
      </w:r>
      <w:r w:rsidR="00455FD9" w:rsidRPr="008177A5">
        <w:rPr>
          <w:rFonts w:ascii="Times New Roman" w:hAnsi="Times New Roman"/>
          <w:b/>
          <w:color w:val="000000" w:themeColor="text1"/>
          <w:kern w:val="2"/>
          <w:sz w:val="24"/>
        </w:rPr>
        <w:t>robót</w:t>
      </w:r>
      <w:r w:rsidR="004F1B82" w:rsidRPr="008177A5">
        <w:rPr>
          <w:rFonts w:ascii="Times New Roman" w:hAnsi="Times New Roman"/>
          <w:b/>
          <w:color w:val="000000" w:themeColor="text1"/>
          <w:kern w:val="2"/>
          <w:sz w:val="24"/>
        </w:rPr>
        <w:t>.</w:t>
      </w:r>
    </w:p>
    <w:p w14:paraId="48E568F7" w14:textId="77777777" w:rsidR="008177A5" w:rsidRPr="008177A5" w:rsidRDefault="008177A5" w:rsidP="008177A5">
      <w:pPr>
        <w:tabs>
          <w:tab w:val="left" w:pos="426"/>
          <w:tab w:val="left" w:leader="dot" w:pos="5757"/>
          <w:tab w:val="right" w:leader="dot" w:pos="9633"/>
        </w:tabs>
        <w:rPr>
          <w:rFonts w:ascii="Times New Roman" w:hAnsi="Times New Roman"/>
          <w:b/>
          <w:color w:val="000000" w:themeColor="text1"/>
          <w:sz w:val="24"/>
        </w:rPr>
      </w:pPr>
    </w:p>
    <w:p w14:paraId="73A0F487" w14:textId="77777777" w:rsidR="00B65807" w:rsidRPr="008177A5" w:rsidRDefault="00AA5A4E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>Oświadczamy, że zamówienie realizować będziemy: sami/z udziałem podwykonawcy-ów</w:t>
      </w:r>
      <w:r w:rsidRPr="008177A5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00D1C865" w14:textId="77777777" w:rsidR="00B65807" w:rsidRPr="008177A5" w:rsidRDefault="00AA5A4E" w:rsidP="008177A5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8177A5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8177A5">
        <w:rPr>
          <w:rFonts w:ascii="Times New Roman" w:hAnsi="Times New Roman"/>
          <w:i/>
          <w:color w:val="000000" w:themeColor="text1"/>
          <w:sz w:val="24"/>
        </w:rPr>
        <w:t>)</w:t>
      </w:r>
    </w:p>
    <w:p w14:paraId="0B018D28" w14:textId="77777777" w:rsidR="00DD42D6" w:rsidRPr="008177A5" w:rsidRDefault="00DD42D6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5590EF6E" w14:textId="77777777" w:rsidR="0083030E" w:rsidRPr="008177A5" w:rsidRDefault="0083030E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343E2145" w14:textId="77777777" w:rsidR="00C75A6B" w:rsidRPr="008177A5" w:rsidRDefault="001A6F01" w:rsidP="008177A5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291FB495" w14:textId="77777777" w:rsidR="00F51262" w:rsidRPr="008177A5" w:rsidRDefault="00F51262" w:rsidP="008177A5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405F6E61" w14:textId="3F78BA1C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w pełni oraz bez żadnych zastrzeżeń akceptujemy treść Specyfikacji Warunków Zamówienia, zwanej w dalszej treści SWZ wraz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>z załącznikami, z wyjaśnieniami i zmianami,</w:t>
      </w:r>
    </w:p>
    <w:p w14:paraId="281A4632" w14:textId="15889B3E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1303C688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8177A5">
        <w:rPr>
          <w:rFonts w:ascii="Times New Roman" w:hAnsi="Times New Roman"/>
          <w:color w:val="000000" w:themeColor="text1"/>
          <w:sz w:val="24"/>
        </w:rPr>
        <w:t>ów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8177A5">
        <w:rPr>
          <w:rFonts w:ascii="Times New Roman" w:hAnsi="Times New Roman"/>
          <w:color w:val="000000" w:themeColor="text1"/>
          <w:sz w:val="24"/>
        </w:rPr>
        <w:t>ch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warunkach, 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</w:t>
      </w:r>
      <w:r w:rsidRPr="008177A5">
        <w:rPr>
          <w:rFonts w:ascii="Times New Roman" w:hAnsi="Times New Roman"/>
          <w:color w:val="000000" w:themeColor="text1"/>
          <w:sz w:val="24"/>
        </w:rPr>
        <w:t>w miejscu i terminie wskazanym przez Zamawiającego,</w:t>
      </w:r>
    </w:p>
    <w:p w14:paraId="12E40522" w14:textId="77777777" w:rsidR="00B65807" w:rsidRPr="008177A5" w:rsidRDefault="003F2E68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50A5A5E5" w14:textId="77777777" w:rsidR="00B65807" w:rsidRPr="008177A5" w:rsidRDefault="003A6BB3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we wskaza</w:t>
      </w:r>
      <w:r w:rsidR="000007BF" w:rsidRPr="008177A5">
        <w:rPr>
          <w:rFonts w:ascii="Times New Roman" w:hAnsi="Times New Roman"/>
          <w:color w:val="000000" w:themeColor="text1"/>
          <w:sz w:val="24"/>
        </w:rPr>
        <w:t>n</w:t>
      </w:r>
      <w:r w:rsidR="00DE431E" w:rsidRPr="008177A5">
        <w:rPr>
          <w:rFonts w:ascii="Times New Roman" w:hAnsi="Times New Roman"/>
          <w:color w:val="000000" w:themeColor="text1"/>
          <w:sz w:val="24"/>
        </w:rPr>
        <w:t>ej</w:t>
      </w:r>
      <w:r w:rsidR="001A4EBD"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powyżej </w:t>
      </w:r>
      <w:r w:rsidR="00DD42D6" w:rsidRPr="008177A5">
        <w:rPr>
          <w:rFonts w:ascii="Times New Roman" w:hAnsi="Times New Roman"/>
          <w:b/>
          <w:color w:val="000000" w:themeColor="text1"/>
          <w:sz w:val="24"/>
        </w:rPr>
        <w:t xml:space="preserve">Cenie </w:t>
      </w:r>
      <w:r w:rsidR="00C76753" w:rsidRPr="008177A5">
        <w:rPr>
          <w:rFonts w:ascii="Times New Roman" w:hAnsi="Times New Roman"/>
          <w:b/>
          <w:color w:val="000000" w:themeColor="text1"/>
          <w:sz w:val="24"/>
        </w:rPr>
        <w:t>brutto oferty</w:t>
      </w:r>
      <w:r w:rsidR="001A4EBD" w:rsidRPr="008177A5">
        <w:rPr>
          <w:rFonts w:ascii="Times New Roman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 xml:space="preserve">uwzględniliśmy wszystkie </w:t>
      </w:r>
      <w:r w:rsidRPr="008177A5">
        <w:rPr>
          <w:rFonts w:ascii="Times New Roman" w:hAnsi="Times New Roman"/>
          <w:color w:val="000000" w:themeColor="text1"/>
          <w:sz w:val="24"/>
        </w:rPr>
        <w:t>koszty bezpośrednie i pośrednie, jakie uważamy za niezbędne do</w:t>
      </w:r>
      <w:r w:rsidR="00E21AAE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poniesienia dla</w:t>
      </w:r>
      <w:r w:rsidR="00EC4757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8177A5">
        <w:rPr>
          <w:rFonts w:ascii="Times New Roman" w:eastAsia="MS Mincho" w:hAnsi="Times New Roman"/>
          <w:color w:val="000000" w:themeColor="text1"/>
          <w:sz w:val="24"/>
        </w:rPr>
        <w:t>W </w:t>
      </w:r>
      <w:r w:rsidR="00DD42D6" w:rsidRPr="008177A5">
        <w:rPr>
          <w:rFonts w:ascii="Times New Roman" w:eastAsia="MS Mincho" w:hAnsi="Times New Roman"/>
          <w:b/>
          <w:color w:val="000000" w:themeColor="text1"/>
          <w:sz w:val="24"/>
        </w:rPr>
        <w:t>Cenie brutto</w:t>
      </w:r>
      <w:r w:rsidR="00C76753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oferty</w:t>
      </w:r>
      <w:r w:rsidR="001A4EBD" w:rsidRPr="008177A5">
        <w:rPr>
          <w:rFonts w:ascii="Times New Roman" w:eastAsia="MS Mincho" w:hAnsi="Times New Roman"/>
          <w:b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>uwzględniliśmy wszystkie posiadane informacje o przedmiocie zamówienia, a szczególnie informacje, wymagania i warunki podane przez Zamawiającego w SWZ i załącznikach do SWZ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32194019" w14:textId="77777777" w:rsidR="00B65807" w:rsidRPr="008177A5" w:rsidRDefault="00B6580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8177A5">
        <w:rPr>
          <w:rFonts w:ascii="Times New Roman" w:hAnsi="Times New Roman"/>
          <w:color w:val="000000" w:themeColor="text1"/>
          <w:sz w:val="24"/>
        </w:rPr>
        <w:t>3</w:t>
      </w:r>
      <w:r w:rsidRPr="008177A5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8177A5">
        <w:rPr>
          <w:rFonts w:ascii="Times New Roman" w:hAnsi="Times New Roman"/>
          <w:color w:val="000000" w:themeColor="text1"/>
          <w:sz w:val="24"/>
        </w:rPr>
        <w:t> </w:t>
      </w:r>
      <w:r w:rsidRPr="008177A5">
        <w:rPr>
          <w:rFonts w:ascii="Times New Roman" w:hAnsi="Times New Roman"/>
          <w:color w:val="000000" w:themeColor="text1"/>
          <w:sz w:val="24"/>
        </w:rPr>
        <w:t>wraz z</w:t>
      </w:r>
      <w:r w:rsidR="008F2341" w:rsidRPr="008177A5">
        <w:rPr>
          <w:rFonts w:ascii="Times New Roman" w:hAnsi="Times New Roman"/>
          <w:color w:val="000000" w:themeColor="text1"/>
          <w:sz w:val="24"/>
        </w:rPr>
        <w:t> </w:t>
      </w:r>
      <w:r w:rsidR="001A4CCF" w:rsidRPr="008177A5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0DBCD46E" w14:textId="77777777" w:rsidR="004A3B5B" w:rsidRPr="008177A5" w:rsidRDefault="004A3B5B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8177A5">
        <w:rPr>
          <w:rFonts w:ascii="Times New Roman" w:hAnsi="Times New Roman"/>
          <w:color w:val="000000" w:themeColor="text1"/>
          <w:sz w:val="24"/>
        </w:rPr>
        <w:t>akceptujemy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8177A5">
        <w:rPr>
          <w:rFonts w:ascii="Times New Roman" w:hAnsi="Times New Roman"/>
          <w:color w:val="000000" w:themeColor="text1"/>
          <w:sz w:val="24"/>
        </w:rPr>
        <w:t>,</w:t>
      </w:r>
    </w:p>
    <w:p w14:paraId="202E2F2B" w14:textId="77777777" w:rsidR="00EC4757" w:rsidRPr="008177A5" w:rsidRDefault="00CE3337" w:rsidP="008177A5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38F70C0B" w14:textId="77777777" w:rsidR="00B65807" w:rsidRPr="008177A5" w:rsidRDefault="00B65807" w:rsidP="008177A5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895E13A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28EE691B" w14:textId="77777777" w:rsidR="00B65807" w:rsidRPr="008177A5" w:rsidRDefault="00B65807" w:rsidP="008177A5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8177A5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8177A5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D42EE2C" w14:textId="77777777" w:rsidR="00F76D3C" w:rsidRDefault="00E53CC4" w:rsidP="008177A5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Oświadczamy, iż należymy do kategorii</w:t>
      </w:r>
      <w:r w:rsidR="00F76D3C">
        <w:rPr>
          <w:rFonts w:ascii="Times New Roman" w:hAnsi="Times New Roman"/>
          <w:color w:val="000000" w:themeColor="text1"/>
          <w:sz w:val="24"/>
        </w:rPr>
        <w:t>:</w:t>
      </w:r>
    </w:p>
    <w:p w14:paraId="6BB8051E" w14:textId="6D03B0C7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0DA948C3" w14:textId="41A1ABA4" w:rsidR="00F76D3C" w:rsidRPr="00C673C1" w:rsidRDefault="00F76D3C" w:rsidP="008177A5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8177A5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325913DE" w14:textId="72429B66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1E5BF9E0" w14:textId="6302F9FC" w:rsidR="00E53CC4" w:rsidRPr="008177A5" w:rsidRDefault="00E53CC4" w:rsidP="008177A5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8177A5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0C307F7" w14:textId="043D2306" w:rsidR="001D27DF" w:rsidRPr="008177A5" w:rsidRDefault="00F76D3C" w:rsidP="008177A5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1D27DF" w:rsidRPr="008177A5">
        <w:rPr>
          <w:rFonts w:ascii="Times New Roman" w:hAnsi="Times New Roman"/>
          <w:color w:val="000000" w:themeColor="text1"/>
          <w:sz w:val="24"/>
        </w:rPr>
        <w:t>Ofertę składamy na ……... kolejno ponumerowanych stronach.</w:t>
      </w:r>
    </w:p>
    <w:p w14:paraId="35156F9D" w14:textId="77777777" w:rsidR="00B65807" w:rsidRPr="008177A5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8177A5">
        <w:rPr>
          <w:rFonts w:ascii="Times New Roman" w:hAnsi="Times New Roman"/>
          <w:color w:val="000000" w:themeColor="text1"/>
          <w:sz w:val="24"/>
        </w:rPr>
        <w:lastRenderedPageBreak/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color w:val="000000" w:themeColor="text1"/>
          <w:sz w:val="24"/>
        </w:rPr>
        <w:tab/>
      </w:r>
    </w:p>
    <w:p w14:paraId="1267AE8F" w14:textId="77777777" w:rsidR="00B65807" w:rsidRPr="008177A5" w:rsidRDefault="00B65807" w:rsidP="008177A5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i/>
          <w:color w:val="000000" w:themeColor="text1"/>
          <w:szCs w:val="20"/>
        </w:rPr>
      </w:pP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(data)</w:t>
      </w:r>
      <w:r w:rsidRPr="008177A5">
        <w:rPr>
          <w:rFonts w:ascii="Times New Roman" w:hAnsi="Times New Roman"/>
          <w:color w:val="000000" w:themeColor="text1"/>
          <w:sz w:val="24"/>
        </w:rPr>
        <w:t xml:space="preserve"> </w:t>
      </w:r>
      <w:r w:rsidRPr="008177A5">
        <w:rPr>
          <w:rFonts w:ascii="Times New Roman" w:hAnsi="Times New Roman"/>
          <w:color w:val="000000" w:themeColor="text1"/>
          <w:sz w:val="24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>(pieczęć i podpis osób/osoby uprawnionej do reprezentowania</w:t>
      </w:r>
      <w:r w:rsidRPr="008177A5">
        <w:rPr>
          <w:rFonts w:ascii="Times New Roman" w:hAnsi="Times New Roman"/>
          <w:i/>
          <w:color w:val="000000" w:themeColor="text1"/>
          <w:szCs w:val="20"/>
        </w:rPr>
        <w:br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</w:r>
      <w:r w:rsidRPr="008177A5">
        <w:rPr>
          <w:rFonts w:ascii="Times New Roman" w:hAnsi="Times New Roman"/>
          <w:i/>
          <w:color w:val="000000" w:themeColor="text1"/>
          <w:szCs w:val="20"/>
        </w:rPr>
        <w:tab/>
        <w:t>Wykonawcy i składania oświadczeń woli w jego imieniu)</w:t>
      </w:r>
    </w:p>
    <w:p w14:paraId="2EA0533B" w14:textId="77777777" w:rsidR="00CC2706" w:rsidRPr="008177A5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57A5C983" w14:textId="77777777" w:rsidR="00B65807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8177A5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8177A5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8177A5">
        <w:rPr>
          <w:rFonts w:ascii="Times New Roman" w:hAnsi="Times New Roman"/>
          <w:b/>
          <w:color w:val="000000" w:themeColor="text1"/>
          <w:sz w:val="24"/>
        </w:rPr>
        <w:t>s</w:t>
      </w:r>
      <w:r w:rsidRPr="008177A5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0E308095" w14:textId="77777777" w:rsidR="00E57C51" w:rsidRPr="008177A5" w:rsidRDefault="00B65807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Pr="008177A5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75C18D5F" w14:textId="77777777" w:rsidR="00CE3337" w:rsidRPr="008177A5" w:rsidRDefault="00DE431E" w:rsidP="008177A5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8177A5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w</w:t>
      </w:r>
      <w:r w:rsidRPr="008177A5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8177A5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8177A5" w:rsidSect="00F47B33">
      <w:footerReference w:type="default" r:id="rId8"/>
      <w:footerReference w:type="first" r:id="rId9"/>
      <w:pgSz w:w="11907" w:h="16840" w:code="9"/>
      <w:pgMar w:top="568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6F851" w14:textId="77777777" w:rsidR="00E4071A" w:rsidRDefault="00E4071A">
      <w:r>
        <w:separator/>
      </w:r>
    </w:p>
  </w:endnote>
  <w:endnote w:type="continuationSeparator" w:id="0">
    <w:p w14:paraId="2244A67B" w14:textId="77777777" w:rsidR="00E4071A" w:rsidRDefault="00E407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10F1E1C5" w14:textId="77777777" w:rsidR="00765F3C" w:rsidRPr="008177A5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3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A6F0242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12A446B1" w14:textId="77777777" w:rsidR="003A544C" w:rsidRPr="008177A5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8177A5">
          <w:rPr>
            <w:rFonts w:ascii="Times New Roman" w:eastAsiaTheme="majorEastAsia" w:hAnsi="Times New Roman"/>
            <w:szCs w:val="20"/>
          </w:rPr>
          <w:t xml:space="preserve">str. </w:t>
        </w:r>
        <w:r w:rsidRPr="008177A5">
          <w:rPr>
            <w:rFonts w:ascii="Times New Roman" w:eastAsiaTheme="minorEastAsia" w:hAnsi="Times New Roman"/>
            <w:szCs w:val="20"/>
          </w:rPr>
          <w:fldChar w:fldCharType="begin"/>
        </w:r>
        <w:r w:rsidRPr="008177A5">
          <w:rPr>
            <w:rFonts w:ascii="Times New Roman" w:hAnsi="Times New Roman"/>
            <w:szCs w:val="20"/>
          </w:rPr>
          <w:instrText>PAGE    \* MERGEFORMAT</w:instrText>
        </w:r>
        <w:r w:rsidRPr="008177A5">
          <w:rPr>
            <w:rFonts w:ascii="Times New Roman" w:eastAsiaTheme="minorEastAsia" w:hAnsi="Times New Roman"/>
            <w:szCs w:val="20"/>
          </w:rPr>
          <w:fldChar w:fldCharType="separate"/>
        </w:r>
        <w:r w:rsidR="000C4FED" w:rsidRPr="000C4FED">
          <w:rPr>
            <w:rFonts w:ascii="Times New Roman" w:eastAsiaTheme="majorEastAsia" w:hAnsi="Times New Roman"/>
            <w:noProof/>
            <w:szCs w:val="20"/>
          </w:rPr>
          <w:t>1</w:t>
        </w:r>
        <w:r w:rsidRPr="008177A5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338B2DE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C90046" w14:textId="77777777" w:rsidR="00E4071A" w:rsidRDefault="00E4071A">
      <w:r>
        <w:separator/>
      </w:r>
    </w:p>
  </w:footnote>
  <w:footnote w:type="continuationSeparator" w:id="0">
    <w:p w14:paraId="0B8C57EB" w14:textId="77777777" w:rsidR="00E4071A" w:rsidRDefault="00E407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30D0AF8"/>
    <w:multiLevelType w:val="hybridMultilevel"/>
    <w:tmpl w:val="E7FA225C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3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38224602">
    <w:abstractNumId w:val="13"/>
  </w:num>
  <w:num w:numId="2" w16cid:durableId="974599186">
    <w:abstractNumId w:val="9"/>
  </w:num>
  <w:num w:numId="3" w16cid:durableId="227503161">
    <w:abstractNumId w:val="21"/>
  </w:num>
  <w:num w:numId="4" w16cid:durableId="114758712">
    <w:abstractNumId w:val="17"/>
  </w:num>
  <w:num w:numId="5" w16cid:durableId="1085960486">
    <w:abstractNumId w:val="22"/>
  </w:num>
  <w:num w:numId="6" w16cid:durableId="558827389">
    <w:abstractNumId w:val="28"/>
  </w:num>
  <w:num w:numId="7" w16cid:durableId="32731954">
    <w:abstractNumId w:val="20"/>
  </w:num>
  <w:num w:numId="8" w16cid:durableId="1157915893">
    <w:abstractNumId w:val="6"/>
  </w:num>
  <w:num w:numId="9" w16cid:durableId="1652322124">
    <w:abstractNumId w:val="25"/>
  </w:num>
  <w:num w:numId="10" w16cid:durableId="1583753985">
    <w:abstractNumId w:val="10"/>
  </w:num>
  <w:num w:numId="11" w16cid:durableId="793402835">
    <w:abstractNumId w:val="24"/>
  </w:num>
  <w:num w:numId="12" w16cid:durableId="1615595085">
    <w:abstractNumId w:val="8"/>
  </w:num>
  <w:num w:numId="13" w16cid:durableId="726680618">
    <w:abstractNumId w:val="18"/>
  </w:num>
  <w:num w:numId="14" w16cid:durableId="306711292">
    <w:abstractNumId w:val="19"/>
  </w:num>
  <w:num w:numId="15" w16cid:durableId="358505928">
    <w:abstractNumId w:val="15"/>
  </w:num>
  <w:num w:numId="16" w16cid:durableId="1832912865">
    <w:abstractNumId w:val="16"/>
  </w:num>
  <w:num w:numId="17" w16cid:durableId="113256052">
    <w:abstractNumId w:val="7"/>
  </w:num>
  <w:num w:numId="18" w16cid:durableId="2089690027">
    <w:abstractNumId w:val="27"/>
  </w:num>
  <w:num w:numId="19" w16cid:durableId="780413980">
    <w:abstractNumId w:val="14"/>
  </w:num>
  <w:num w:numId="20" w16cid:durableId="158539766">
    <w:abstractNumId w:val="26"/>
  </w:num>
  <w:num w:numId="21" w16cid:durableId="1973439435">
    <w:abstractNumId w:val="12"/>
  </w:num>
  <w:num w:numId="22" w16cid:durableId="1887524265">
    <w:abstractNumId w:val="5"/>
  </w:num>
  <w:num w:numId="23" w16cid:durableId="1528327396">
    <w:abstractNumId w:val="1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4FED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AB9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263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0CF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0897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5F9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5080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4D7"/>
    <w:rsid w:val="0059677C"/>
    <w:rsid w:val="00597293"/>
    <w:rsid w:val="005A0C55"/>
    <w:rsid w:val="005A2BFD"/>
    <w:rsid w:val="005A34BA"/>
    <w:rsid w:val="005A3B44"/>
    <w:rsid w:val="005A42D6"/>
    <w:rsid w:val="005A638E"/>
    <w:rsid w:val="005A67E4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3CB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77C"/>
    <w:rsid w:val="0062389B"/>
    <w:rsid w:val="00623B54"/>
    <w:rsid w:val="00624A24"/>
    <w:rsid w:val="00626B8D"/>
    <w:rsid w:val="006279CC"/>
    <w:rsid w:val="0063009D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4F42"/>
    <w:rsid w:val="00676F1F"/>
    <w:rsid w:val="00677446"/>
    <w:rsid w:val="00677926"/>
    <w:rsid w:val="00681757"/>
    <w:rsid w:val="00681872"/>
    <w:rsid w:val="00681D34"/>
    <w:rsid w:val="00681EFB"/>
    <w:rsid w:val="00681FA4"/>
    <w:rsid w:val="00682A28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885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DFD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BBB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177A5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6B17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0E21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010B"/>
    <w:rsid w:val="00C510DF"/>
    <w:rsid w:val="00C5163C"/>
    <w:rsid w:val="00C5167B"/>
    <w:rsid w:val="00C51CA5"/>
    <w:rsid w:val="00C5231C"/>
    <w:rsid w:val="00C523A5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14F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1BAE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71A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0EF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46AF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33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03F6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19A1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B5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AC844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8177A5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6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3BF5EB-5701-409E-9F86-DDC9A025E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698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53</cp:revision>
  <cp:lastPrinted>2021-06-09T11:39:00Z</cp:lastPrinted>
  <dcterms:created xsi:type="dcterms:W3CDTF">2020-07-07T11:23:00Z</dcterms:created>
  <dcterms:modified xsi:type="dcterms:W3CDTF">2024-07-09T07:25:00Z</dcterms:modified>
</cp:coreProperties>
</file>