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670CDFF" w14:textId="77DC6542" w:rsidR="00BF0A1F" w:rsidRPr="00857904" w:rsidRDefault="00852108" w:rsidP="005A209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852108">
        <w:rPr>
          <w:rFonts w:ascii="Times New Roman" w:eastAsia="Calibri" w:hAnsi="Times New Roman"/>
          <w:b/>
          <w:color w:val="auto"/>
          <w:sz w:val="24"/>
        </w:rPr>
        <w:t>Pielęgnacja i utrzymanie zieleni na terenie miasta Dukla w 2025 roku</w:t>
      </w:r>
      <w:r w:rsidR="00AC4A89">
        <w:rPr>
          <w:rFonts w:ascii="Times New Roman" w:eastAsia="Calibri" w:hAnsi="Times New Roman"/>
          <w:b/>
          <w:color w:val="auto"/>
          <w:sz w:val="24"/>
        </w:rPr>
        <w:t>,</w:t>
      </w:r>
      <w:r w:rsidR="00B6566C">
        <w:rPr>
          <w:rFonts w:ascii="Times New Roman" w:hAnsi="Times New Roman"/>
          <w:b/>
          <w:sz w:val="24"/>
        </w:rPr>
        <w:t xml:space="preserve">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2436C" w14:textId="77777777" w:rsidR="007E34E4" w:rsidRDefault="007E34E4">
      <w:r>
        <w:separator/>
      </w:r>
    </w:p>
  </w:endnote>
  <w:endnote w:type="continuationSeparator" w:id="0">
    <w:p w14:paraId="43CEB2ED" w14:textId="77777777" w:rsidR="007E34E4" w:rsidRDefault="007E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F504E" w14:textId="77777777" w:rsidR="007E34E4" w:rsidRDefault="007E34E4">
      <w:r>
        <w:separator/>
      </w:r>
    </w:p>
  </w:footnote>
  <w:footnote w:type="continuationSeparator" w:id="0">
    <w:p w14:paraId="70A11843" w14:textId="77777777" w:rsidR="007E34E4" w:rsidRDefault="007E3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371AA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941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090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98C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34E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324C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2108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67BB2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27B9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82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2C9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A8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29B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215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597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656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B77C5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17</cp:revision>
  <cp:lastPrinted>2015-03-06T05:37:00Z</cp:lastPrinted>
  <dcterms:created xsi:type="dcterms:W3CDTF">2022-03-10T11:49:00Z</dcterms:created>
  <dcterms:modified xsi:type="dcterms:W3CDTF">2025-02-25T10:49:00Z</dcterms:modified>
</cp:coreProperties>
</file>