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092C4" w14:textId="77777777"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5DBB442A" w14:textId="77777777"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14:paraId="7432ECBA" w14:textId="77777777"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14:paraId="60B083DE" w14:textId="77777777"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14:paraId="6EBFD5DB" w14:textId="77777777"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507C1636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14:paraId="436D05EF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48898661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5EF507EF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14:paraId="793E4DB6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663842EA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5FAD93DE" w14:textId="17F6087F" w:rsidR="004D33D7" w:rsidRPr="006261C4" w:rsidRDefault="00BF0A1F" w:rsidP="004D33D7">
      <w:pPr>
        <w:jc w:val="center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BF386B" w:rsidRPr="00BF386B">
        <w:t xml:space="preserve"> </w:t>
      </w:r>
      <w:bookmarkStart w:id="0" w:name="_Hlk171334921"/>
      <w:r w:rsidR="004D33D7">
        <w:br/>
      </w:r>
      <w:r w:rsidR="004D33D7">
        <w:rPr>
          <w:rFonts w:ascii="Times New Roman" w:hAnsi="Times New Roman"/>
          <w:b/>
          <w:bCs/>
          <w:color w:val="000000" w:themeColor="text1"/>
          <w:sz w:val="24"/>
        </w:rPr>
        <w:t xml:space="preserve">Modernizacja </w:t>
      </w:r>
      <w:r w:rsidR="00C873AE">
        <w:rPr>
          <w:rFonts w:ascii="Times New Roman" w:hAnsi="Times New Roman"/>
          <w:b/>
          <w:bCs/>
          <w:color w:val="000000" w:themeColor="text1"/>
          <w:sz w:val="24"/>
        </w:rPr>
        <w:t>stacji uzdatniania</w:t>
      </w:r>
      <w:r w:rsidR="004D33D7">
        <w:rPr>
          <w:rFonts w:ascii="Times New Roman" w:hAnsi="Times New Roman"/>
          <w:b/>
          <w:bCs/>
          <w:color w:val="000000" w:themeColor="text1"/>
          <w:sz w:val="24"/>
        </w:rPr>
        <w:t xml:space="preserve"> wody w Wietrznie</w:t>
      </w:r>
    </w:p>
    <w:bookmarkEnd w:id="0"/>
    <w:p w14:paraId="176BF855" w14:textId="210E96B9" w:rsidR="00BF0A1F" w:rsidRPr="00857904" w:rsidRDefault="00BF0A1F" w:rsidP="00880FD0">
      <w:pPr>
        <w:rPr>
          <w:rFonts w:ascii="Times New Roman" w:hAnsi="Times New Roman"/>
          <w:snapToGrid w:val="0"/>
          <w:sz w:val="24"/>
        </w:rPr>
      </w:pPr>
      <w:r w:rsidRPr="00857904">
        <w:rPr>
          <w:rFonts w:ascii="Times New Roman" w:hAnsi="Times New Roman"/>
          <w:snapToGrid w:val="0"/>
          <w:sz w:val="24"/>
        </w:rPr>
        <w:t>oświadczamy, że:</w:t>
      </w:r>
    </w:p>
    <w:p w14:paraId="242288E2" w14:textId="77777777" w:rsidR="009D0860" w:rsidRPr="002903B1" w:rsidRDefault="009D0860" w:rsidP="0011724C">
      <w:pPr>
        <w:rPr>
          <w:rFonts w:ascii="Times New Roman" w:hAnsi="Times New Roman"/>
          <w:sz w:val="24"/>
        </w:rPr>
      </w:pPr>
    </w:p>
    <w:p w14:paraId="5BE9FBD3" w14:textId="77777777"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14:paraId="3A6EB08F" w14:textId="77777777"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14:paraId="43782ECC" w14:textId="77777777"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14:paraId="46CA0C47" w14:textId="77777777" w:rsidTr="006C4B8D">
        <w:tc>
          <w:tcPr>
            <w:tcW w:w="527" w:type="dxa"/>
            <w:shd w:val="clear" w:color="auto" w:fill="auto"/>
          </w:tcPr>
          <w:p w14:paraId="74A82192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711CD998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7AD48A4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14:paraId="0DB9FD35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5045E013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23B22267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03DE99AC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14:paraId="78181D14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333383B1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5A4FE1EF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459B765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14:paraId="502085EB" w14:textId="77777777"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14:paraId="0ABE79BE" w14:textId="77777777"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>* - nieodpowiednie skreślić</w:t>
      </w:r>
    </w:p>
    <w:p w14:paraId="48511AA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6A7968F0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4EBBB653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14:paraId="124E60A7" w14:textId="77777777" w:rsidR="00BF0A1F" w:rsidRPr="002E4476" w:rsidRDefault="0011724C" w:rsidP="002E4476">
      <w:pPr>
        <w:ind w:left="4963" w:hanging="1"/>
        <w:rPr>
          <w:rFonts w:ascii="Times New Roman" w:hAnsi="Times New Roman"/>
          <w:i/>
          <w:sz w:val="24"/>
        </w:rPr>
      </w:pPr>
      <w:r w:rsidRPr="002E4476">
        <w:rPr>
          <w:rFonts w:ascii="Times New Roman" w:hAnsi="Times New Roman"/>
          <w:i/>
          <w:sz w:val="24"/>
        </w:rPr>
        <w:t xml:space="preserve">(podpis Wykonawcy </w:t>
      </w:r>
      <w:r w:rsidR="00BF0A1F" w:rsidRPr="002E4476">
        <w:rPr>
          <w:rFonts w:ascii="Times New Roman" w:hAnsi="Times New Roman"/>
          <w:i/>
          <w:sz w:val="24"/>
        </w:rPr>
        <w:t>lub Pełnomocnika)</w:t>
      </w:r>
    </w:p>
    <w:p w14:paraId="63DE999E" w14:textId="77777777"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0A6186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379B3" w14:textId="77777777" w:rsidR="00BE7FA9" w:rsidRDefault="00BE7FA9">
      <w:r>
        <w:separator/>
      </w:r>
    </w:p>
  </w:endnote>
  <w:endnote w:type="continuationSeparator" w:id="0">
    <w:p w14:paraId="3D030349" w14:textId="77777777" w:rsidR="00BE7FA9" w:rsidRDefault="00BE7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379BA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EBB80" w14:textId="77777777" w:rsidR="00BE7FA9" w:rsidRDefault="00BE7FA9">
      <w:r>
        <w:separator/>
      </w:r>
    </w:p>
  </w:footnote>
  <w:footnote w:type="continuationSeparator" w:id="0">
    <w:p w14:paraId="53DD9F96" w14:textId="77777777" w:rsidR="00BE7FA9" w:rsidRDefault="00BE7F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A5C13" w14:textId="77777777" w:rsidR="00B36434" w:rsidRDefault="00B36434" w:rsidP="007D569A">
    <w:pPr>
      <w:pStyle w:val="Nagwek"/>
      <w:jc w:val="center"/>
    </w:pPr>
  </w:p>
  <w:p w14:paraId="000B13E2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8435957">
    <w:abstractNumId w:val="8"/>
  </w:num>
  <w:num w:numId="2" w16cid:durableId="1204756644">
    <w:abstractNumId w:val="7"/>
  </w:num>
  <w:num w:numId="3" w16cid:durableId="1782147935">
    <w:abstractNumId w:val="12"/>
  </w:num>
  <w:num w:numId="4" w16cid:durableId="1612978398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7340182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4241232">
    <w:abstractNumId w:val="14"/>
  </w:num>
  <w:num w:numId="7" w16cid:durableId="1700860862">
    <w:abstractNumId w:val="5"/>
  </w:num>
  <w:num w:numId="8" w16cid:durableId="655958432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5F8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186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2ED5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2BD0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A778A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3EE5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3B59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A6F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6C2F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35F9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719"/>
    <w:rsid w:val="0042396D"/>
    <w:rsid w:val="00423DE5"/>
    <w:rsid w:val="004241EE"/>
    <w:rsid w:val="004243AB"/>
    <w:rsid w:val="004243CA"/>
    <w:rsid w:val="00424F88"/>
    <w:rsid w:val="00425310"/>
    <w:rsid w:val="0042595A"/>
    <w:rsid w:val="00426945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2374"/>
    <w:rsid w:val="004634AD"/>
    <w:rsid w:val="00464570"/>
    <w:rsid w:val="00464F4A"/>
    <w:rsid w:val="004652D1"/>
    <w:rsid w:val="00466B2D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2F6F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666"/>
    <w:rsid w:val="004D27A8"/>
    <w:rsid w:val="004D33D7"/>
    <w:rsid w:val="004D3DF1"/>
    <w:rsid w:val="004D3EE0"/>
    <w:rsid w:val="004D6323"/>
    <w:rsid w:val="004E0E72"/>
    <w:rsid w:val="004E21B3"/>
    <w:rsid w:val="004E2DC0"/>
    <w:rsid w:val="004E3C9C"/>
    <w:rsid w:val="004E4521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66C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5E1F"/>
    <w:rsid w:val="00676F1F"/>
    <w:rsid w:val="00677446"/>
    <w:rsid w:val="00681757"/>
    <w:rsid w:val="00681872"/>
    <w:rsid w:val="00681D34"/>
    <w:rsid w:val="00681EFB"/>
    <w:rsid w:val="00681FA4"/>
    <w:rsid w:val="00682A28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3C7F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52A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0FD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71CB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553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377B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0B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33E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0B32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5D49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6392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B5A45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36E7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E7FA9"/>
    <w:rsid w:val="00BF00AA"/>
    <w:rsid w:val="00BF0A1F"/>
    <w:rsid w:val="00BF13B4"/>
    <w:rsid w:val="00BF1833"/>
    <w:rsid w:val="00BF1DBD"/>
    <w:rsid w:val="00BF1EDA"/>
    <w:rsid w:val="00BF325C"/>
    <w:rsid w:val="00BF386B"/>
    <w:rsid w:val="00BF4222"/>
    <w:rsid w:val="00BF44F5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3AE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4C37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7805C5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EAD75-FA43-46D0-8D7C-644082A9E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Joanna Nowak</cp:lastModifiedBy>
  <cp:revision>32</cp:revision>
  <cp:lastPrinted>2015-03-06T05:37:00Z</cp:lastPrinted>
  <dcterms:created xsi:type="dcterms:W3CDTF">2020-11-12T18:35:00Z</dcterms:created>
  <dcterms:modified xsi:type="dcterms:W3CDTF">2025-04-17T11:27:00Z</dcterms:modified>
</cp:coreProperties>
</file>