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6E437689" w14:textId="34CE7786" w:rsidR="00691BC8" w:rsidRPr="0046454C" w:rsidRDefault="0046454C" w:rsidP="00691BC8">
      <w:pPr>
        <w:tabs>
          <w:tab w:val="left" w:pos="426"/>
          <w:tab w:val="right" w:leader="dot" w:pos="9633"/>
        </w:tabs>
        <w:spacing w:line="276" w:lineRule="auto"/>
        <w:ind w:left="426"/>
        <w:jc w:val="center"/>
        <w:rPr>
          <w:rFonts w:ascii="Times New Roman" w:hAnsi="Times New Roman"/>
          <w:b/>
          <w:bCs/>
          <w:color w:val="000000" w:themeColor="text1"/>
          <w:sz w:val="44"/>
          <w:szCs w:val="44"/>
          <w:u w:val="single"/>
        </w:rPr>
      </w:pPr>
      <w:r w:rsidRPr="0046454C">
        <w:rPr>
          <w:b/>
          <w:bCs/>
          <w:sz w:val="24"/>
          <w:szCs w:val="32"/>
        </w:rPr>
        <w:t>Budowa drogi gminnej przy ulicy Mikołaja Kopernika w Dukli – etap I</w:t>
      </w:r>
    </w:p>
    <w:p w14:paraId="06D7D83A" w14:textId="77777777" w:rsidR="007C6DFD" w:rsidRPr="008177A5" w:rsidRDefault="007C6DFD" w:rsidP="005069AA">
      <w:pPr>
        <w:tabs>
          <w:tab w:val="left" w:pos="426"/>
          <w:tab w:val="right" w:leader="dot" w:pos="9633"/>
        </w:tabs>
        <w:spacing w:line="276" w:lineRule="auto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lastRenderedPageBreak/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6F6D0F14" w14:textId="45E863B5" w:rsidR="00691BC8" w:rsidRPr="008177A5" w:rsidRDefault="001A6F01" w:rsidP="00691BC8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E50CB" w14:textId="77777777" w:rsidR="00690FA4" w:rsidRDefault="00690FA4">
      <w:r>
        <w:separator/>
      </w:r>
    </w:p>
  </w:endnote>
  <w:endnote w:type="continuationSeparator" w:id="0">
    <w:p w14:paraId="5E4005D9" w14:textId="77777777" w:rsidR="00690FA4" w:rsidRDefault="0069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3A9A3" w14:textId="77777777" w:rsidR="00690FA4" w:rsidRDefault="00690FA4">
      <w:r>
        <w:separator/>
      </w:r>
    </w:p>
  </w:footnote>
  <w:footnote w:type="continuationSeparator" w:id="0">
    <w:p w14:paraId="30B6E112" w14:textId="77777777" w:rsidR="00690FA4" w:rsidRDefault="00690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F3E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3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36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0A71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9B3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1B0D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2374"/>
    <w:rsid w:val="004634AD"/>
    <w:rsid w:val="0046454C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4521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9AA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FA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FA4"/>
    <w:rsid w:val="00691118"/>
    <w:rsid w:val="00691528"/>
    <w:rsid w:val="00691BC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377D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5B83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0A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59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4E8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14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4311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60</cp:revision>
  <cp:lastPrinted>2021-06-09T11:39:00Z</cp:lastPrinted>
  <dcterms:created xsi:type="dcterms:W3CDTF">2020-07-07T11:23:00Z</dcterms:created>
  <dcterms:modified xsi:type="dcterms:W3CDTF">2025-05-30T08:00:00Z</dcterms:modified>
</cp:coreProperties>
</file>