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092C4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5DBB442A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7432ECBA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60B083DE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6EBFD5DB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507C163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436D05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48898661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EF507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93E4DB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663842E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DAEFA56" w14:textId="77777777" w:rsidR="001E55A8" w:rsidRDefault="00BF0A1F" w:rsidP="001E55A8">
      <w:pPr>
        <w:pStyle w:val="Akapitzlist"/>
        <w:spacing w:after="160" w:line="278" w:lineRule="auto"/>
        <w:ind w:left="360"/>
        <w:contextualSpacing/>
        <w:jc w:val="center"/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BF386B" w:rsidRPr="00BF386B">
        <w:t xml:space="preserve"> </w:t>
      </w:r>
      <w:bookmarkStart w:id="0" w:name="_Hlk171334921"/>
    </w:p>
    <w:p w14:paraId="778F231C" w14:textId="2FEFB142" w:rsidR="00332B86" w:rsidRPr="001E55A8" w:rsidRDefault="004D33D7" w:rsidP="00E030E9">
      <w:pPr>
        <w:pStyle w:val="Akapitzlist"/>
        <w:spacing w:after="160" w:line="278" w:lineRule="auto"/>
        <w:ind w:left="360"/>
        <w:contextualSpacing/>
        <w:jc w:val="center"/>
        <w:rPr>
          <w:b/>
          <w:bCs/>
          <w:color w:val="000000" w:themeColor="text1"/>
          <w:sz w:val="24"/>
        </w:rPr>
      </w:pPr>
      <w:r>
        <w:br/>
      </w:r>
      <w:bookmarkEnd w:id="0"/>
      <w:r w:rsidR="00E030E9" w:rsidRPr="00E030E9">
        <w:rPr>
          <w:rFonts w:ascii="Times New Roman" w:hAnsi="Times New Roman"/>
          <w:b/>
          <w:sz w:val="24"/>
          <w:lang w:eastAsia="en-US"/>
        </w:rPr>
        <w:t>„Modernizacja boiska piłkarskiego przy Szkole Podstawowej i Liceum Ogólnokształcącym w Dukli”</w:t>
      </w:r>
    </w:p>
    <w:p w14:paraId="176BF855" w14:textId="4942D884" w:rsidR="00BF0A1F" w:rsidRPr="00857904" w:rsidRDefault="00BF0A1F" w:rsidP="00E030E9">
      <w:pPr>
        <w:rPr>
          <w:rFonts w:ascii="Times New Roman" w:hAnsi="Times New Roman"/>
          <w:snapToGrid w:val="0"/>
          <w:sz w:val="24"/>
        </w:rPr>
      </w:pP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14:paraId="242288E2" w14:textId="77777777" w:rsidR="009D0860" w:rsidRPr="002903B1" w:rsidRDefault="009D0860" w:rsidP="0011724C">
      <w:pPr>
        <w:rPr>
          <w:rFonts w:ascii="Times New Roman" w:hAnsi="Times New Roman"/>
          <w:sz w:val="24"/>
        </w:rPr>
      </w:pPr>
    </w:p>
    <w:p w14:paraId="5BE9FBD3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3A6EB08F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43782ECC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46CA0C47" w14:textId="77777777" w:rsidTr="006C4B8D">
        <w:tc>
          <w:tcPr>
            <w:tcW w:w="527" w:type="dxa"/>
            <w:shd w:val="clear" w:color="auto" w:fill="auto"/>
          </w:tcPr>
          <w:p w14:paraId="74A82192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711CD99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7AD48A4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0DB9FD35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5045E013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3B22267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03DE99AC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78181D14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333383B1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5A4FE1EF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59B765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502085EB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0ABE79BE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14:paraId="48511AA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6A7968F0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4EBBB653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124E60A7" w14:textId="77777777"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14:paraId="63DE999E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0A6186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394FF" w14:textId="77777777" w:rsidR="00FB3C08" w:rsidRDefault="00FB3C08">
      <w:r>
        <w:separator/>
      </w:r>
    </w:p>
  </w:endnote>
  <w:endnote w:type="continuationSeparator" w:id="0">
    <w:p w14:paraId="256839FC" w14:textId="77777777" w:rsidR="00FB3C08" w:rsidRDefault="00FB3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379BA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A3874" w14:textId="77777777" w:rsidR="00FB3C08" w:rsidRDefault="00FB3C08">
      <w:r>
        <w:separator/>
      </w:r>
    </w:p>
  </w:footnote>
  <w:footnote w:type="continuationSeparator" w:id="0">
    <w:p w14:paraId="6AF8419F" w14:textId="77777777" w:rsidR="00FB3C08" w:rsidRDefault="00FB3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5C13" w14:textId="77777777" w:rsidR="00B36434" w:rsidRDefault="00B36434" w:rsidP="007D569A">
    <w:pPr>
      <w:pStyle w:val="Nagwek"/>
      <w:jc w:val="center"/>
    </w:pPr>
  </w:p>
  <w:p w14:paraId="000B13E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435957">
    <w:abstractNumId w:val="8"/>
  </w:num>
  <w:num w:numId="2" w16cid:durableId="1204756644">
    <w:abstractNumId w:val="7"/>
  </w:num>
  <w:num w:numId="3" w16cid:durableId="1782147935">
    <w:abstractNumId w:val="12"/>
  </w:num>
  <w:num w:numId="4" w16cid:durableId="161297839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734018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4241232">
    <w:abstractNumId w:val="14"/>
  </w:num>
  <w:num w:numId="7" w16cid:durableId="1700860862">
    <w:abstractNumId w:val="5"/>
  </w:num>
  <w:num w:numId="8" w16cid:durableId="65595843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836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0A5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5F8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186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6D5D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2ED5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5A8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2BD0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A778A"/>
    <w:rsid w:val="002B1594"/>
    <w:rsid w:val="002B3509"/>
    <w:rsid w:val="002B37A7"/>
    <w:rsid w:val="002B43E9"/>
    <w:rsid w:val="002B4432"/>
    <w:rsid w:val="002B5369"/>
    <w:rsid w:val="002B54C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2B86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3EE5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3B59"/>
    <w:rsid w:val="003547F4"/>
    <w:rsid w:val="00354BCF"/>
    <w:rsid w:val="0035781B"/>
    <w:rsid w:val="00357BBE"/>
    <w:rsid w:val="00360218"/>
    <w:rsid w:val="003613C9"/>
    <w:rsid w:val="003615DC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6F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6C2F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35F9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945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1B0D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2374"/>
    <w:rsid w:val="004634AD"/>
    <w:rsid w:val="00464570"/>
    <w:rsid w:val="00464F4A"/>
    <w:rsid w:val="004652D1"/>
    <w:rsid w:val="00466B2D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2F6F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666"/>
    <w:rsid w:val="004D27A8"/>
    <w:rsid w:val="004D33D7"/>
    <w:rsid w:val="004D3DF1"/>
    <w:rsid w:val="004D3EE0"/>
    <w:rsid w:val="004D6323"/>
    <w:rsid w:val="004E0E72"/>
    <w:rsid w:val="004E21B3"/>
    <w:rsid w:val="004E2DC0"/>
    <w:rsid w:val="004E3C9C"/>
    <w:rsid w:val="004E4521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01A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1EB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3C7F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6B21"/>
    <w:rsid w:val="00827BCE"/>
    <w:rsid w:val="0083109E"/>
    <w:rsid w:val="0083136E"/>
    <w:rsid w:val="00831B18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0A0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0FD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71CB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8F7CB8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553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377B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33E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B32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6FE7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6392"/>
    <w:rsid w:val="00B77524"/>
    <w:rsid w:val="00B77EEC"/>
    <w:rsid w:val="00B80CB9"/>
    <w:rsid w:val="00B81351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B5A45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36E7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E7FA9"/>
    <w:rsid w:val="00BF00AA"/>
    <w:rsid w:val="00BF0A1F"/>
    <w:rsid w:val="00BF13B4"/>
    <w:rsid w:val="00BF1833"/>
    <w:rsid w:val="00BF1DBD"/>
    <w:rsid w:val="00BF1EDA"/>
    <w:rsid w:val="00BF325C"/>
    <w:rsid w:val="00BF386B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2614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3AE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11C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143"/>
    <w:rsid w:val="00E0144D"/>
    <w:rsid w:val="00E021C2"/>
    <w:rsid w:val="00E02E0C"/>
    <w:rsid w:val="00E030E9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4C37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C08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805C5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,CW_Lista,Signature,Akapit z listą BS,Kolorowa lista — akcent 11,A_wyliczenie,K-P_odwolanie,maz_wyliczenie,opis dzialania,Signature1,Colorful List Accent 1,List Paragraph,Akapit z listą4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CW_Lista Znak,Signature Znak,Akapit z listą BS Znak,Kolorowa lista — akcent 11 Znak,A_wyliczenie Znak,K-P_odwolanie Znak,maz_wyliczenie Znak,opis dzialania Znak"/>
    <w:link w:val="Akapitzlist"/>
    <w:uiPriority w:val="34"/>
    <w:qFormat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96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AD75-FA43-46D0-8D7C-644082A9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Joanna Nowak</cp:lastModifiedBy>
  <cp:revision>38</cp:revision>
  <cp:lastPrinted>2015-03-06T05:37:00Z</cp:lastPrinted>
  <dcterms:created xsi:type="dcterms:W3CDTF">2020-11-12T18:35:00Z</dcterms:created>
  <dcterms:modified xsi:type="dcterms:W3CDTF">2025-06-13T09:53:00Z</dcterms:modified>
</cp:coreProperties>
</file>